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015FBD" w14:textId="77777777" w:rsidR="00C30D3D" w:rsidRPr="009A73A4" w:rsidRDefault="00C30D3D" w:rsidP="00B6403E">
      <w:pPr>
        <w:widowControl w:val="0"/>
        <w:ind w:right="1274"/>
        <w:jc w:val="both"/>
        <w:rPr>
          <w:rFonts w:ascii="Tahoma" w:hAnsi="Tahoma" w:cs="Tahoma"/>
          <w:b/>
        </w:rPr>
      </w:pPr>
      <w:bookmarkStart w:id="0" w:name="_GoBack"/>
      <w:bookmarkEnd w:id="0"/>
    </w:p>
    <w:p w14:paraId="3AC2BD96" w14:textId="77777777" w:rsidR="00C30D3D" w:rsidRPr="009A73A4" w:rsidRDefault="00C30D3D" w:rsidP="00B6403E">
      <w:pPr>
        <w:widowControl w:val="0"/>
        <w:ind w:right="1274"/>
        <w:jc w:val="both"/>
        <w:rPr>
          <w:rFonts w:ascii="Tahoma" w:hAnsi="Tahoma" w:cs="Tahoma"/>
          <w:b/>
        </w:rPr>
      </w:pPr>
    </w:p>
    <w:p w14:paraId="5BEFFADB" w14:textId="77777777" w:rsidR="00DA4031" w:rsidRPr="009A73A4" w:rsidRDefault="00DA4031" w:rsidP="00B6403E">
      <w:pPr>
        <w:widowControl w:val="0"/>
        <w:ind w:right="1274"/>
        <w:jc w:val="both"/>
        <w:rPr>
          <w:rFonts w:ascii="Tahoma" w:hAnsi="Tahoma" w:cs="Tahoma"/>
          <w:b/>
        </w:rPr>
      </w:pPr>
    </w:p>
    <w:tbl>
      <w:tblPr>
        <w:tblW w:w="9212" w:type="dxa"/>
        <w:tblLayout w:type="fixed"/>
        <w:tblCellMar>
          <w:left w:w="70" w:type="dxa"/>
          <w:right w:w="70" w:type="dxa"/>
        </w:tblCellMar>
        <w:tblLook w:val="0000" w:firstRow="0" w:lastRow="0" w:firstColumn="0" w:lastColumn="0" w:noHBand="0" w:noVBand="0"/>
      </w:tblPr>
      <w:tblGrid>
        <w:gridCol w:w="5882"/>
        <w:gridCol w:w="3330"/>
      </w:tblGrid>
      <w:tr w:rsidR="00AA0E69" w:rsidRPr="00AA0E69" w14:paraId="27A18F39" w14:textId="77777777" w:rsidTr="00CF38B7">
        <w:trPr>
          <w:cantSplit/>
          <w:trHeight w:val="1981"/>
        </w:trPr>
        <w:tc>
          <w:tcPr>
            <w:tcW w:w="9212" w:type="dxa"/>
            <w:gridSpan w:val="2"/>
            <w:tcBorders>
              <w:bottom w:val="nil"/>
            </w:tcBorders>
          </w:tcPr>
          <w:p w14:paraId="20779BD2" w14:textId="77777777" w:rsidR="00AA0E69" w:rsidRPr="00AA0E69" w:rsidRDefault="00AA0E69" w:rsidP="00AA0E69">
            <w:pPr>
              <w:widowControl w:val="0"/>
              <w:jc w:val="right"/>
              <w:rPr>
                <w:rFonts w:ascii="Arial" w:hAnsi="Arial"/>
                <w:sz w:val="22"/>
              </w:rPr>
            </w:pPr>
          </w:p>
        </w:tc>
      </w:tr>
      <w:tr w:rsidR="00AA0E69" w:rsidRPr="00AA0E69" w14:paraId="282B48EF" w14:textId="77777777" w:rsidTr="00CF38B7">
        <w:trPr>
          <w:cantSplit/>
          <w:trHeight w:hRule="exact" w:val="2182"/>
        </w:trPr>
        <w:tc>
          <w:tcPr>
            <w:tcW w:w="5882" w:type="dxa"/>
            <w:tcBorders>
              <w:bottom w:val="nil"/>
            </w:tcBorders>
          </w:tcPr>
          <w:p w14:paraId="7C003F91" w14:textId="77777777" w:rsidR="00AA0E69" w:rsidRPr="00AA0E69" w:rsidRDefault="00AA0E69" w:rsidP="00AA0E69">
            <w:pPr>
              <w:widowControl w:val="0"/>
              <w:rPr>
                <w:rFonts w:ascii="Tahoma" w:hAnsi="Tahoma" w:cs="Tahoma"/>
                <w:sz w:val="24"/>
              </w:rPr>
            </w:pPr>
          </w:p>
        </w:tc>
        <w:tc>
          <w:tcPr>
            <w:tcW w:w="3330" w:type="dxa"/>
            <w:tcBorders>
              <w:bottom w:val="nil"/>
            </w:tcBorders>
          </w:tcPr>
          <w:p w14:paraId="309390EB" w14:textId="77777777" w:rsidR="00AA0E69" w:rsidRPr="00AA0E69" w:rsidRDefault="00AA0E69" w:rsidP="00AA0E69">
            <w:pPr>
              <w:widowControl w:val="0"/>
              <w:jc w:val="right"/>
              <w:rPr>
                <w:rFonts w:ascii="Arial" w:hAnsi="Arial"/>
                <w:sz w:val="22"/>
              </w:rPr>
            </w:pPr>
          </w:p>
        </w:tc>
      </w:tr>
    </w:tbl>
    <w:p w14:paraId="1F99D031" w14:textId="77777777" w:rsidR="00AA0E69" w:rsidRPr="00AA0E69" w:rsidRDefault="00AA0E69" w:rsidP="00AA0E69">
      <w:pPr>
        <w:widowControl w:val="0"/>
        <w:rPr>
          <w:rFonts w:ascii="Arial" w:hAnsi="Arial"/>
          <w:sz w:val="22"/>
        </w:rPr>
      </w:pPr>
    </w:p>
    <w:p w14:paraId="7DE4CFF4" w14:textId="77777777" w:rsidR="00AA0E69" w:rsidRPr="00AA0E69" w:rsidRDefault="00AA0E69" w:rsidP="00AA0E69">
      <w:pPr>
        <w:widowControl w:val="0"/>
        <w:jc w:val="center"/>
        <w:outlineLvl w:val="4"/>
        <w:rPr>
          <w:rFonts w:ascii="Tahoma" w:hAnsi="Tahoma" w:cs="Tahoma"/>
          <w:b/>
          <w:caps/>
          <w:sz w:val="32"/>
          <w:szCs w:val="32"/>
        </w:rPr>
      </w:pPr>
      <w:r w:rsidRPr="00AA0E69">
        <w:rPr>
          <w:rFonts w:ascii="Tahoma" w:hAnsi="Tahoma" w:cs="Tahoma"/>
          <w:b/>
          <w:caps/>
          <w:sz w:val="32"/>
          <w:szCs w:val="32"/>
        </w:rPr>
        <w:t>RAZPISNA DOKUMENTACIJA</w:t>
      </w:r>
    </w:p>
    <w:p w14:paraId="4E0AD23B" w14:textId="77777777" w:rsidR="00AA0E69" w:rsidRPr="00AA0E69" w:rsidRDefault="00AA0E69" w:rsidP="00AA0E69">
      <w:pPr>
        <w:widowControl w:val="0"/>
        <w:rPr>
          <w:rFonts w:ascii="Tahoma" w:hAnsi="Tahoma" w:cs="Tahoma"/>
          <w:sz w:val="32"/>
          <w:szCs w:val="32"/>
        </w:rPr>
      </w:pPr>
    </w:p>
    <w:p w14:paraId="102FEE63" w14:textId="77777777" w:rsidR="00AA0E69" w:rsidRPr="00AA0E69" w:rsidRDefault="00AA0E69" w:rsidP="00AA0E69">
      <w:pPr>
        <w:widowControl w:val="0"/>
        <w:jc w:val="center"/>
        <w:rPr>
          <w:rFonts w:ascii="Tahoma" w:hAnsi="Tahoma" w:cs="Tahoma"/>
          <w:b/>
          <w:sz w:val="32"/>
          <w:szCs w:val="32"/>
        </w:rPr>
      </w:pPr>
    </w:p>
    <w:p w14:paraId="19D91459" w14:textId="2A4B6113" w:rsidR="00AA0E69" w:rsidRPr="00AA0E69" w:rsidRDefault="00AA0E69" w:rsidP="00AA0E69">
      <w:pPr>
        <w:widowControl w:val="0"/>
        <w:jc w:val="center"/>
        <w:rPr>
          <w:rFonts w:ascii="Tahoma" w:hAnsi="Tahoma" w:cs="Tahoma"/>
          <w:b/>
          <w:sz w:val="32"/>
          <w:szCs w:val="32"/>
        </w:rPr>
      </w:pPr>
      <w:r w:rsidRPr="00AA0E69">
        <w:rPr>
          <w:rFonts w:ascii="Tahoma" w:hAnsi="Tahoma" w:cs="Tahoma"/>
          <w:b/>
          <w:sz w:val="32"/>
          <w:szCs w:val="32"/>
        </w:rPr>
        <w:t xml:space="preserve">JAVNO NAROČILO ŠT. </w:t>
      </w:r>
      <w:r w:rsidR="00F46FDF">
        <w:rPr>
          <w:rFonts w:ascii="Tahoma" w:hAnsi="Tahoma" w:cs="Tahoma"/>
          <w:b/>
          <w:sz w:val="32"/>
          <w:szCs w:val="32"/>
        </w:rPr>
        <w:t>JPE-</w:t>
      </w:r>
      <w:r w:rsidR="00CA6C87">
        <w:rPr>
          <w:rFonts w:ascii="Tahoma" w:hAnsi="Tahoma" w:cs="Tahoma"/>
          <w:b/>
          <w:sz w:val="32"/>
          <w:szCs w:val="32"/>
        </w:rPr>
        <w:t>SOT-482</w:t>
      </w:r>
      <w:r w:rsidR="00F46FDF">
        <w:rPr>
          <w:rFonts w:ascii="Tahoma" w:hAnsi="Tahoma" w:cs="Tahoma"/>
          <w:b/>
          <w:sz w:val="32"/>
          <w:szCs w:val="32"/>
        </w:rPr>
        <w:t>/24</w:t>
      </w:r>
    </w:p>
    <w:p w14:paraId="37EE5FA4" w14:textId="77777777" w:rsidR="00AA0E69" w:rsidRPr="00AA0E69" w:rsidRDefault="00AA0E69" w:rsidP="00AA0E69">
      <w:pPr>
        <w:widowControl w:val="0"/>
        <w:rPr>
          <w:rFonts w:ascii="Arial" w:hAnsi="Arial"/>
          <w:sz w:val="22"/>
        </w:rPr>
      </w:pPr>
    </w:p>
    <w:p w14:paraId="4ED7F117" w14:textId="77777777" w:rsidR="00AA0E69" w:rsidRPr="00AA0E69" w:rsidRDefault="00AA0E69" w:rsidP="00AA0E69">
      <w:pPr>
        <w:widowControl w:val="0"/>
        <w:jc w:val="center"/>
        <w:rPr>
          <w:rFonts w:ascii="Tahoma" w:hAnsi="Tahoma" w:cs="Tahoma"/>
          <w:b/>
          <w:sz w:val="32"/>
          <w:szCs w:val="32"/>
        </w:rPr>
      </w:pPr>
    </w:p>
    <w:p w14:paraId="415E5D52" w14:textId="5166AE0D" w:rsidR="00CA6C87" w:rsidRPr="00CA6C87" w:rsidRDefault="00CA6C87" w:rsidP="00CA6C87">
      <w:pPr>
        <w:widowControl w:val="0"/>
        <w:jc w:val="center"/>
        <w:rPr>
          <w:rFonts w:ascii="Tahoma" w:hAnsi="Tahoma" w:cs="Tahoma"/>
          <w:b/>
          <w:sz w:val="32"/>
          <w:szCs w:val="32"/>
        </w:rPr>
      </w:pPr>
      <w:r w:rsidRPr="00CA6C87">
        <w:rPr>
          <w:rFonts w:ascii="Tahoma" w:hAnsi="Tahoma" w:cs="Tahoma"/>
          <w:b/>
          <w:sz w:val="32"/>
          <w:szCs w:val="32"/>
        </w:rPr>
        <w:t>DOBAVA OBTOČNIH ČRPALK ZA TOPLOTNE POSTAJE PROIZVAJALCA GRUNDFOS</w:t>
      </w:r>
    </w:p>
    <w:p w14:paraId="5E185783" w14:textId="77777777" w:rsidR="00AA0E69" w:rsidRPr="00AA0E69" w:rsidRDefault="00AA0E69" w:rsidP="00AA0E69">
      <w:pPr>
        <w:widowControl w:val="0"/>
        <w:jc w:val="center"/>
        <w:rPr>
          <w:rFonts w:ascii="Tahoma" w:hAnsi="Tahoma" w:cs="Tahoma"/>
          <w:b/>
          <w:sz w:val="32"/>
          <w:szCs w:val="32"/>
        </w:rPr>
      </w:pPr>
    </w:p>
    <w:p w14:paraId="66E23560" w14:textId="77777777" w:rsidR="00AA0E69" w:rsidRPr="00AA0E69" w:rsidRDefault="00AA0E69" w:rsidP="00AA0E69">
      <w:pPr>
        <w:widowControl w:val="0"/>
        <w:jc w:val="center"/>
        <w:rPr>
          <w:rFonts w:ascii="Tahoma" w:hAnsi="Tahoma" w:cs="Tahoma"/>
          <w:b/>
          <w:sz w:val="32"/>
          <w:szCs w:val="32"/>
        </w:rPr>
      </w:pPr>
    </w:p>
    <w:p w14:paraId="0F2681B0" w14:textId="77777777" w:rsidR="00AA0E69" w:rsidRPr="00AA0E69" w:rsidRDefault="00AA0E69" w:rsidP="00AA0E69">
      <w:pPr>
        <w:widowControl w:val="0"/>
        <w:jc w:val="center"/>
        <w:rPr>
          <w:rFonts w:ascii="Tahoma" w:hAnsi="Tahoma"/>
          <w:b/>
          <w:sz w:val="28"/>
          <w:szCs w:val="28"/>
        </w:rPr>
      </w:pPr>
      <w:r w:rsidRPr="00AA0E69">
        <w:rPr>
          <w:rFonts w:ascii="Tahoma" w:hAnsi="Tahoma" w:cs="Tahoma"/>
          <w:b/>
          <w:sz w:val="28"/>
          <w:szCs w:val="28"/>
        </w:rPr>
        <w:t>EVIDENCA - drugi</w:t>
      </w:r>
      <w:r w:rsidRPr="00AA0E69">
        <w:rPr>
          <w:rFonts w:ascii="Tahoma" w:hAnsi="Tahoma"/>
          <w:b/>
          <w:sz w:val="28"/>
          <w:szCs w:val="28"/>
        </w:rPr>
        <w:t xml:space="preserve"> </w:t>
      </w:r>
      <w:r w:rsidRPr="00AA0E69">
        <w:rPr>
          <w:rFonts w:ascii="Tahoma" w:hAnsi="Tahoma"/>
          <w:b/>
          <w:sz w:val="28"/>
          <w:szCs w:val="32"/>
        </w:rPr>
        <w:t>odstavek</w:t>
      </w:r>
      <w:r w:rsidRPr="00AA0E69">
        <w:rPr>
          <w:rFonts w:ascii="Tahoma" w:hAnsi="Tahoma"/>
          <w:b/>
          <w:sz w:val="32"/>
          <w:szCs w:val="32"/>
        </w:rPr>
        <w:t xml:space="preserve"> </w:t>
      </w:r>
      <w:r w:rsidRPr="00AA0E69">
        <w:rPr>
          <w:rFonts w:ascii="Tahoma" w:hAnsi="Tahoma"/>
          <w:b/>
          <w:sz w:val="28"/>
          <w:szCs w:val="28"/>
        </w:rPr>
        <w:t>21. člena ZJN-3</w:t>
      </w:r>
    </w:p>
    <w:p w14:paraId="534A004C" w14:textId="77777777" w:rsidR="00AA0E69" w:rsidRPr="00AA0E69" w:rsidRDefault="00AA0E69" w:rsidP="00AA0E69">
      <w:pPr>
        <w:widowControl w:val="0"/>
        <w:jc w:val="right"/>
        <w:rPr>
          <w:rFonts w:ascii="Tahoma" w:hAnsi="Tahoma" w:cs="Tahoma"/>
          <w:sz w:val="22"/>
        </w:rPr>
      </w:pPr>
    </w:p>
    <w:p w14:paraId="58FA48C3" w14:textId="77777777" w:rsidR="00AA0E69" w:rsidRPr="00AA0E69" w:rsidRDefault="00AA0E69" w:rsidP="00AA0E69">
      <w:pPr>
        <w:widowControl w:val="0"/>
        <w:jc w:val="right"/>
        <w:rPr>
          <w:rFonts w:ascii="Tahoma" w:hAnsi="Tahoma" w:cs="Tahoma"/>
          <w:sz w:val="22"/>
        </w:rPr>
      </w:pPr>
    </w:p>
    <w:p w14:paraId="14C642ED" w14:textId="77777777" w:rsidR="00AA0E69" w:rsidRPr="00AA0E69" w:rsidRDefault="00AA0E69" w:rsidP="00AA0E69">
      <w:pPr>
        <w:widowControl w:val="0"/>
        <w:ind w:left="284" w:hanging="284"/>
        <w:jc w:val="center"/>
        <w:rPr>
          <w:rFonts w:ascii="Tahoma" w:hAnsi="Tahoma" w:cs="Tahoma"/>
          <w:caps/>
          <w:sz w:val="28"/>
          <w:szCs w:val="28"/>
        </w:rPr>
      </w:pPr>
    </w:p>
    <w:p w14:paraId="150228A9" w14:textId="77777777" w:rsidR="00AA0E69" w:rsidRPr="00AA0E69" w:rsidRDefault="00AA0E69" w:rsidP="00AA0E69">
      <w:pPr>
        <w:widowControl w:val="0"/>
        <w:jc w:val="right"/>
        <w:rPr>
          <w:rFonts w:ascii="Tahoma" w:hAnsi="Tahoma" w:cs="Tahoma"/>
          <w:sz w:val="22"/>
        </w:rPr>
      </w:pPr>
    </w:p>
    <w:p w14:paraId="0EDE9578" w14:textId="4F49B821" w:rsidR="00AA0E69" w:rsidRPr="00AA0E69" w:rsidRDefault="00AA0E69" w:rsidP="00AA0E69">
      <w:pPr>
        <w:widowControl w:val="0"/>
        <w:jc w:val="center"/>
        <w:rPr>
          <w:rFonts w:ascii="Tahoma" w:hAnsi="Tahoma" w:cs="Tahoma"/>
          <w:sz w:val="22"/>
        </w:rPr>
      </w:pPr>
      <w:r w:rsidRPr="00AA0E69">
        <w:rPr>
          <w:rFonts w:ascii="Tahoma" w:hAnsi="Tahoma" w:cs="Tahoma"/>
          <w:sz w:val="22"/>
        </w:rPr>
        <w:t xml:space="preserve">Ljubljana, </w:t>
      </w:r>
      <w:r w:rsidR="00CA6C87">
        <w:rPr>
          <w:rFonts w:ascii="Tahoma" w:hAnsi="Tahoma" w:cs="Tahoma"/>
          <w:sz w:val="22"/>
        </w:rPr>
        <w:t>december</w:t>
      </w:r>
      <w:r w:rsidRPr="00AA0E69">
        <w:rPr>
          <w:rFonts w:ascii="Tahoma" w:hAnsi="Tahoma" w:cs="Tahoma"/>
          <w:sz w:val="22"/>
        </w:rPr>
        <w:t xml:space="preserve"> 2024</w:t>
      </w:r>
    </w:p>
    <w:p w14:paraId="0C18C74E" w14:textId="77777777" w:rsidR="00AA0E69" w:rsidRPr="00AA0E69" w:rsidRDefault="00AA0E69" w:rsidP="00AA0E69">
      <w:pPr>
        <w:widowControl w:val="0"/>
        <w:jc w:val="right"/>
        <w:rPr>
          <w:rFonts w:ascii="Tahoma" w:hAnsi="Tahoma" w:cs="Tahoma"/>
          <w:sz w:val="22"/>
        </w:rPr>
      </w:pPr>
    </w:p>
    <w:p w14:paraId="2DA2C358" w14:textId="77777777" w:rsidR="00AA0E69" w:rsidRPr="00AA0E69" w:rsidRDefault="00AA0E69" w:rsidP="00AA0E69">
      <w:pPr>
        <w:widowControl w:val="0"/>
        <w:jc w:val="right"/>
        <w:rPr>
          <w:rFonts w:ascii="Tahoma" w:hAnsi="Tahoma" w:cs="Tahoma"/>
          <w:sz w:val="22"/>
        </w:rPr>
      </w:pPr>
    </w:p>
    <w:p w14:paraId="582CCFCC" w14:textId="77777777" w:rsidR="00AA0E69" w:rsidRPr="00AA0E69" w:rsidRDefault="00AA0E69" w:rsidP="00AA0E69">
      <w:pPr>
        <w:widowControl w:val="0"/>
        <w:jc w:val="right"/>
        <w:rPr>
          <w:rFonts w:ascii="Tahoma" w:hAnsi="Tahoma" w:cs="Tahoma"/>
          <w:sz w:val="22"/>
        </w:rPr>
      </w:pPr>
    </w:p>
    <w:p w14:paraId="4A2CB43A" w14:textId="77777777" w:rsidR="00AA0E69" w:rsidRPr="00AA0E69" w:rsidRDefault="00AA0E69" w:rsidP="00AA0E69">
      <w:pPr>
        <w:widowControl w:val="0"/>
        <w:jc w:val="right"/>
        <w:rPr>
          <w:rFonts w:ascii="Tahoma" w:hAnsi="Tahoma" w:cs="Tahoma"/>
          <w:sz w:val="22"/>
        </w:rPr>
      </w:pPr>
    </w:p>
    <w:p w14:paraId="300AFD39" w14:textId="77777777" w:rsidR="00AA0E69" w:rsidRPr="00AA0E69" w:rsidRDefault="00AA0E69" w:rsidP="00AA0E69">
      <w:pPr>
        <w:widowControl w:val="0"/>
        <w:jc w:val="right"/>
        <w:rPr>
          <w:rFonts w:ascii="Tahoma" w:hAnsi="Tahoma" w:cs="Tahoma"/>
          <w:sz w:val="22"/>
        </w:rPr>
      </w:pPr>
    </w:p>
    <w:p w14:paraId="30A1399E" w14:textId="77777777" w:rsidR="00AA0E69" w:rsidRPr="00AA0E69" w:rsidRDefault="00AA0E69" w:rsidP="00AA0E69">
      <w:pPr>
        <w:widowControl w:val="0"/>
        <w:jc w:val="right"/>
        <w:rPr>
          <w:rFonts w:ascii="Tahoma" w:hAnsi="Tahoma" w:cs="Tahoma"/>
          <w:sz w:val="22"/>
        </w:rPr>
      </w:pPr>
    </w:p>
    <w:p w14:paraId="342C27EF" w14:textId="77777777" w:rsidR="00AA0E69" w:rsidRDefault="00AA0E69" w:rsidP="00AA0E69">
      <w:pPr>
        <w:widowControl w:val="0"/>
        <w:jc w:val="right"/>
        <w:rPr>
          <w:rFonts w:ascii="Tahoma" w:hAnsi="Tahoma" w:cs="Tahoma"/>
          <w:sz w:val="22"/>
        </w:rPr>
      </w:pPr>
    </w:p>
    <w:p w14:paraId="1D04C4E2" w14:textId="77777777" w:rsidR="002C6A2D" w:rsidRPr="00AA0E69" w:rsidRDefault="002C6A2D" w:rsidP="00AA0E69">
      <w:pPr>
        <w:widowControl w:val="0"/>
        <w:jc w:val="right"/>
        <w:rPr>
          <w:rFonts w:ascii="Tahoma" w:hAnsi="Tahoma" w:cs="Tahoma"/>
          <w:sz w:val="22"/>
        </w:rPr>
      </w:pPr>
    </w:p>
    <w:p w14:paraId="5B01C966" w14:textId="16200461" w:rsidR="00AA0E69" w:rsidRDefault="00AA0E69" w:rsidP="00AA0E69">
      <w:pPr>
        <w:widowControl w:val="0"/>
        <w:jc w:val="right"/>
        <w:rPr>
          <w:rFonts w:ascii="Tahoma" w:hAnsi="Tahoma" w:cs="Tahoma"/>
          <w:sz w:val="22"/>
        </w:rPr>
      </w:pPr>
    </w:p>
    <w:p w14:paraId="6554B1D6" w14:textId="77777777" w:rsidR="00AC7A9F" w:rsidRPr="00AA0E69" w:rsidRDefault="00AC7A9F" w:rsidP="00AA0E69">
      <w:pPr>
        <w:widowControl w:val="0"/>
        <w:jc w:val="right"/>
        <w:rPr>
          <w:rFonts w:ascii="Tahoma" w:hAnsi="Tahoma" w:cs="Tahoma"/>
          <w:sz w:val="22"/>
        </w:rPr>
      </w:pPr>
    </w:p>
    <w:p w14:paraId="6E9829D7" w14:textId="77777777" w:rsidR="00AA0E69" w:rsidRPr="00AA0E69" w:rsidRDefault="00AA0E69" w:rsidP="00AA0E69">
      <w:pPr>
        <w:widowControl w:val="0"/>
        <w:jc w:val="right"/>
        <w:rPr>
          <w:rFonts w:ascii="Tahoma" w:hAnsi="Tahoma" w:cs="Tahoma"/>
          <w:sz w:val="22"/>
        </w:rPr>
      </w:pPr>
    </w:p>
    <w:p w14:paraId="5E8A0A80" w14:textId="77777777" w:rsidR="00AA0E69" w:rsidRPr="00AA0E69" w:rsidRDefault="00AA0E69" w:rsidP="00AA0E69">
      <w:pPr>
        <w:widowControl w:val="0"/>
        <w:jc w:val="right"/>
        <w:rPr>
          <w:rFonts w:ascii="Tahoma" w:hAnsi="Tahoma" w:cs="Tahoma"/>
          <w:sz w:val="22"/>
        </w:rPr>
      </w:pPr>
    </w:p>
    <w:p w14:paraId="70C1B1D4" w14:textId="77777777" w:rsidR="00AA0E69" w:rsidRPr="00AA0E69" w:rsidRDefault="00AA0E69" w:rsidP="00AA0E69">
      <w:pPr>
        <w:rPr>
          <w:rFonts w:ascii="Tahoma" w:hAnsi="Tahoma" w:cs="Tahoma"/>
          <w:b/>
          <w:sz w:val="22"/>
        </w:rPr>
      </w:pPr>
      <w:r w:rsidRPr="00AA0E69">
        <w:rPr>
          <w:rFonts w:ascii="Tahoma" w:hAnsi="Tahoma" w:cs="Tahoma"/>
          <w:b/>
          <w:sz w:val="22"/>
        </w:rPr>
        <w:lastRenderedPageBreak/>
        <w:t>VSEBINA RAZPISNE DOKUMENTACIJE:</w:t>
      </w:r>
    </w:p>
    <w:p w14:paraId="51D01058" w14:textId="77777777" w:rsidR="00AA0E69" w:rsidRPr="00AA0E69" w:rsidRDefault="00AA0E69" w:rsidP="00AA0E69">
      <w:pPr>
        <w:widowControl w:val="0"/>
        <w:numPr>
          <w:ilvl w:val="0"/>
          <w:numId w:val="27"/>
        </w:numPr>
        <w:tabs>
          <w:tab w:val="center" w:pos="426"/>
        </w:tabs>
        <w:ind w:left="426" w:hanging="426"/>
        <w:jc w:val="both"/>
        <w:rPr>
          <w:rFonts w:ascii="Tahoma" w:hAnsi="Tahoma" w:cs="Tahoma"/>
          <w:sz w:val="22"/>
          <w:szCs w:val="22"/>
        </w:rPr>
      </w:pPr>
      <w:r w:rsidRPr="00AA0E69">
        <w:rPr>
          <w:rFonts w:ascii="Tahoma" w:hAnsi="Tahoma" w:cs="Tahoma"/>
          <w:sz w:val="22"/>
          <w:szCs w:val="22"/>
        </w:rPr>
        <w:t>Navodila ponudniku za izdelavo ponudbe</w:t>
      </w:r>
    </w:p>
    <w:p w14:paraId="360FE366" w14:textId="77777777" w:rsidR="00AA0E69" w:rsidRPr="00AA0E69" w:rsidRDefault="00AA0E69" w:rsidP="00AA0E69">
      <w:pPr>
        <w:widowControl w:val="0"/>
        <w:numPr>
          <w:ilvl w:val="0"/>
          <w:numId w:val="27"/>
        </w:numPr>
        <w:tabs>
          <w:tab w:val="center" w:pos="426"/>
        </w:tabs>
        <w:ind w:left="426" w:hanging="426"/>
        <w:jc w:val="both"/>
        <w:rPr>
          <w:rFonts w:ascii="Tahoma" w:hAnsi="Tahoma" w:cs="Tahoma"/>
          <w:sz w:val="22"/>
          <w:szCs w:val="22"/>
        </w:rPr>
      </w:pPr>
      <w:r w:rsidRPr="00AA0E69">
        <w:rPr>
          <w:rFonts w:ascii="Tahoma" w:hAnsi="Tahoma" w:cs="Tahoma"/>
          <w:sz w:val="22"/>
          <w:szCs w:val="22"/>
        </w:rPr>
        <w:t>Priloge</w:t>
      </w:r>
    </w:p>
    <w:p w14:paraId="1A939B52" w14:textId="77777777" w:rsidR="00AA0E69" w:rsidRPr="00AA0E69" w:rsidRDefault="00AA0E69" w:rsidP="00AA0E69">
      <w:pPr>
        <w:widowControl w:val="0"/>
        <w:tabs>
          <w:tab w:val="center" w:pos="7088"/>
        </w:tabs>
        <w:ind w:left="426"/>
        <w:jc w:val="both"/>
        <w:rPr>
          <w:rFonts w:ascii="Tahoma" w:hAnsi="Tahoma" w:cs="Tahoma"/>
          <w:sz w:val="22"/>
          <w:szCs w:val="22"/>
        </w:rPr>
      </w:pPr>
      <w:r w:rsidRPr="00AA0E69">
        <w:rPr>
          <w:rFonts w:ascii="Tahoma" w:hAnsi="Tahoma" w:cs="Tahoma"/>
          <w:sz w:val="22"/>
          <w:szCs w:val="22"/>
        </w:rPr>
        <w:t>Podatki o ponudniku (Priloga 1)</w:t>
      </w:r>
    </w:p>
    <w:p w14:paraId="2BBA5568" w14:textId="77777777" w:rsidR="00AA0E69" w:rsidRPr="00AA0E69" w:rsidRDefault="00AA0E69" w:rsidP="00AA0E69">
      <w:pPr>
        <w:widowControl w:val="0"/>
        <w:tabs>
          <w:tab w:val="center" w:pos="7088"/>
        </w:tabs>
        <w:ind w:left="426"/>
        <w:jc w:val="both"/>
        <w:rPr>
          <w:rFonts w:ascii="Tahoma" w:hAnsi="Tahoma" w:cs="Tahoma"/>
          <w:sz w:val="22"/>
          <w:szCs w:val="22"/>
        </w:rPr>
      </w:pPr>
      <w:r w:rsidRPr="00AA0E69">
        <w:rPr>
          <w:rFonts w:ascii="Tahoma" w:hAnsi="Tahoma" w:cs="Tahoma"/>
          <w:sz w:val="22"/>
          <w:szCs w:val="22"/>
        </w:rPr>
        <w:t>Pravni akt o skupni izvedbi javnega naročila (Priloga 1/1)</w:t>
      </w:r>
    </w:p>
    <w:p w14:paraId="266B4E99" w14:textId="77777777" w:rsidR="00AA0E69" w:rsidRPr="00AA0E69" w:rsidRDefault="00AA0E69" w:rsidP="00AA0E69">
      <w:pPr>
        <w:widowControl w:val="0"/>
        <w:tabs>
          <w:tab w:val="center" w:pos="7088"/>
        </w:tabs>
        <w:ind w:left="426"/>
        <w:jc w:val="both"/>
        <w:rPr>
          <w:rFonts w:ascii="Tahoma" w:hAnsi="Tahoma" w:cs="Tahoma"/>
          <w:sz w:val="22"/>
          <w:szCs w:val="22"/>
        </w:rPr>
      </w:pPr>
      <w:r w:rsidRPr="00AA0E69">
        <w:rPr>
          <w:rFonts w:ascii="Tahoma" w:hAnsi="Tahoma" w:cs="Tahoma"/>
          <w:sz w:val="22"/>
          <w:szCs w:val="22"/>
        </w:rPr>
        <w:t>Ponudba (Priloga 2)</w:t>
      </w:r>
    </w:p>
    <w:p w14:paraId="7DB318EC" w14:textId="77777777" w:rsidR="00AA0E69" w:rsidRPr="00AA0E69" w:rsidRDefault="00AA0E69" w:rsidP="00AA0E69">
      <w:pPr>
        <w:widowControl w:val="0"/>
        <w:ind w:left="360" w:right="-711" w:firstLine="66"/>
        <w:jc w:val="both"/>
        <w:rPr>
          <w:rFonts w:ascii="Tahoma" w:hAnsi="Tahoma" w:cs="Tahoma"/>
          <w:sz w:val="22"/>
          <w:szCs w:val="22"/>
        </w:rPr>
      </w:pPr>
      <w:r w:rsidRPr="00AA0E69">
        <w:rPr>
          <w:rFonts w:ascii="Tahoma" w:hAnsi="Tahoma" w:cs="Tahoma"/>
          <w:sz w:val="22"/>
          <w:szCs w:val="22"/>
        </w:rPr>
        <w:t>Ponudbeni predračun - Excel format (Priloga 2/1)</w:t>
      </w:r>
    </w:p>
    <w:p w14:paraId="5AD011AA" w14:textId="77777777" w:rsidR="00AA0E69" w:rsidRPr="00AA0E69" w:rsidRDefault="00AA0E69" w:rsidP="00AA0E69">
      <w:pPr>
        <w:widowControl w:val="0"/>
        <w:ind w:left="360" w:right="-711" w:firstLine="66"/>
        <w:jc w:val="both"/>
        <w:rPr>
          <w:rFonts w:ascii="Tahoma" w:hAnsi="Tahoma" w:cs="Tahoma"/>
          <w:sz w:val="22"/>
          <w:szCs w:val="22"/>
        </w:rPr>
      </w:pPr>
      <w:r w:rsidRPr="00AA0E69">
        <w:rPr>
          <w:rFonts w:ascii="Tahoma" w:hAnsi="Tahoma" w:cs="Tahoma"/>
          <w:sz w:val="22"/>
          <w:szCs w:val="22"/>
        </w:rPr>
        <w:t>Ugotavljanje sposobnosti in izjava o sprejemanju pogojev razpisne dokumentacije (Priloga 3)</w:t>
      </w:r>
    </w:p>
    <w:p w14:paraId="7B429161" w14:textId="77777777" w:rsidR="00AA0E69" w:rsidRPr="00AA0E69" w:rsidRDefault="00AA0E69" w:rsidP="00AA0E69">
      <w:pPr>
        <w:widowControl w:val="0"/>
        <w:tabs>
          <w:tab w:val="center" w:pos="7088"/>
        </w:tabs>
        <w:ind w:left="360" w:right="-711" w:firstLine="66"/>
        <w:jc w:val="both"/>
        <w:rPr>
          <w:rFonts w:ascii="Tahoma" w:hAnsi="Tahoma" w:cs="Tahoma"/>
          <w:sz w:val="22"/>
          <w:szCs w:val="22"/>
        </w:rPr>
      </w:pPr>
      <w:r w:rsidRPr="00AA0E69">
        <w:rPr>
          <w:rFonts w:ascii="Tahoma" w:hAnsi="Tahoma" w:cs="Tahoma"/>
          <w:sz w:val="22"/>
          <w:szCs w:val="22"/>
        </w:rPr>
        <w:t>Izjava o udeležbi fizičnih in pravnih oseb v lastništvu gospodarskega subjekta (Priloga 3/1)</w:t>
      </w:r>
    </w:p>
    <w:p w14:paraId="43D02249" w14:textId="77777777" w:rsidR="00AA0E69" w:rsidRPr="00AA0E69" w:rsidRDefault="00AA0E69" w:rsidP="00AA0E69">
      <w:pPr>
        <w:widowControl w:val="0"/>
        <w:ind w:firstLine="426"/>
        <w:jc w:val="both"/>
        <w:rPr>
          <w:rFonts w:ascii="Tahoma" w:hAnsi="Tahoma" w:cs="Tahoma"/>
          <w:sz w:val="22"/>
          <w:szCs w:val="22"/>
        </w:rPr>
      </w:pPr>
      <w:r w:rsidRPr="00AA0E69">
        <w:rPr>
          <w:rFonts w:ascii="Tahoma" w:hAnsi="Tahoma" w:cs="Tahoma"/>
          <w:sz w:val="22"/>
          <w:szCs w:val="22"/>
        </w:rPr>
        <w:t>Izjava o sodelovanju s podizvajalcem in pooblastilo ponudnika (Priloga 4)</w:t>
      </w:r>
    </w:p>
    <w:p w14:paraId="22C021AA" w14:textId="77777777" w:rsidR="00AA0E69" w:rsidRPr="00AA0E69" w:rsidRDefault="00AA0E69" w:rsidP="00AA0E69">
      <w:pPr>
        <w:widowControl w:val="0"/>
        <w:tabs>
          <w:tab w:val="center" w:pos="7088"/>
        </w:tabs>
        <w:ind w:left="360" w:firstLine="66"/>
        <w:jc w:val="both"/>
        <w:rPr>
          <w:rFonts w:ascii="Tahoma" w:hAnsi="Tahoma" w:cs="Tahoma"/>
          <w:sz w:val="22"/>
          <w:szCs w:val="22"/>
        </w:rPr>
      </w:pPr>
      <w:r w:rsidRPr="00AA0E69">
        <w:rPr>
          <w:rFonts w:ascii="Tahoma" w:hAnsi="Tahoma" w:cs="Tahoma"/>
          <w:sz w:val="22"/>
          <w:szCs w:val="22"/>
        </w:rPr>
        <w:t>Podatki podizvajalca (Priloga 4/1)</w:t>
      </w:r>
    </w:p>
    <w:p w14:paraId="3FD833C0" w14:textId="77777777" w:rsidR="00AA0E69" w:rsidRPr="00AA0E69" w:rsidRDefault="00AA0E69" w:rsidP="00AA0E69">
      <w:pPr>
        <w:widowControl w:val="0"/>
        <w:tabs>
          <w:tab w:val="center" w:pos="7088"/>
        </w:tabs>
        <w:ind w:left="426"/>
        <w:jc w:val="both"/>
        <w:rPr>
          <w:rFonts w:ascii="Tahoma" w:hAnsi="Tahoma" w:cs="Tahoma"/>
          <w:sz w:val="22"/>
          <w:szCs w:val="22"/>
        </w:rPr>
      </w:pPr>
      <w:r w:rsidRPr="00AA0E69">
        <w:rPr>
          <w:rFonts w:ascii="Tahoma" w:hAnsi="Tahoma" w:cs="Tahoma"/>
          <w:sz w:val="22"/>
          <w:szCs w:val="22"/>
        </w:rPr>
        <w:t>Vzorec okvirnega sporazuma (Priloga 5)</w:t>
      </w:r>
    </w:p>
    <w:p w14:paraId="6446210B" w14:textId="77777777" w:rsidR="00AA0E69" w:rsidRPr="00AA0E69" w:rsidRDefault="00AA0E69" w:rsidP="00AA0E69">
      <w:pPr>
        <w:widowControl w:val="0"/>
        <w:tabs>
          <w:tab w:val="center" w:pos="7088"/>
        </w:tabs>
        <w:jc w:val="both"/>
        <w:rPr>
          <w:rFonts w:ascii="Tahoma" w:hAnsi="Tahoma" w:cs="Tahoma"/>
          <w:sz w:val="22"/>
        </w:rPr>
      </w:pPr>
    </w:p>
    <w:p w14:paraId="716E8A18" w14:textId="77777777" w:rsidR="00AA0E69" w:rsidRPr="00AA0E69" w:rsidRDefault="00AA0E69" w:rsidP="00AA0E69">
      <w:pPr>
        <w:widowControl w:val="0"/>
        <w:tabs>
          <w:tab w:val="center" w:pos="7088"/>
        </w:tabs>
        <w:jc w:val="both"/>
        <w:rPr>
          <w:rFonts w:ascii="Tahoma" w:hAnsi="Tahoma" w:cs="Tahoma"/>
          <w:sz w:val="22"/>
        </w:rPr>
      </w:pPr>
    </w:p>
    <w:p w14:paraId="38B4B886" w14:textId="77777777" w:rsidR="00AA0E69" w:rsidRPr="00AA0E69" w:rsidRDefault="00AA0E69" w:rsidP="00AA0E69">
      <w:pPr>
        <w:widowControl w:val="0"/>
        <w:tabs>
          <w:tab w:val="center" w:pos="7088"/>
        </w:tabs>
        <w:jc w:val="both"/>
        <w:rPr>
          <w:rFonts w:ascii="Tahoma" w:hAnsi="Tahoma" w:cs="Tahoma"/>
          <w:sz w:val="22"/>
        </w:rPr>
      </w:pPr>
    </w:p>
    <w:p w14:paraId="0817C5A0" w14:textId="77777777" w:rsidR="00AA0E69" w:rsidRPr="00AA0E69" w:rsidRDefault="00AA0E69" w:rsidP="00AA0E69">
      <w:pPr>
        <w:widowControl w:val="0"/>
        <w:tabs>
          <w:tab w:val="center" w:pos="7088"/>
        </w:tabs>
        <w:jc w:val="both"/>
        <w:rPr>
          <w:rFonts w:ascii="Tahoma" w:hAnsi="Tahoma" w:cs="Tahoma"/>
          <w:sz w:val="22"/>
          <w:szCs w:val="22"/>
        </w:rPr>
      </w:pPr>
    </w:p>
    <w:p w14:paraId="13052F8B" w14:textId="77777777" w:rsidR="00AA0E69" w:rsidRPr="00AA0E69" w:rsidRDefault="00AA0E69" w:rsidP="00AA0E69">
      <w:pPr>
        <w:widowControl w:val="0"/>
        <w:tabs>
          <w:tab w:val="center" w:pos="7088"/>
        </w:tabs>
        <w:jc w:val="both"/>
        <w:rPr>
          <w:rFonts w:ascii="Tahoma" w:hAnsi="Tahoma" w:cs="Tahoma"/>
          <w:sz w:val="22"/>
          <w:szCs w:val="22"/>
        </w:rPr>
      </w:pPr>
    </w:p>
    <w:p w14:paraId="48FDA59D" w14:textId="77777777" w:rsidR="00AA0E69" w:rsidRPr="00AA0E69" w:rsidRDefault="00AA0E69" w:rsidP="00AA0E69">
      <w:pPr>
        <w:widowControl w:val="0"/>
        <w:tabs>
          <w:tab w:val="center" w:pos="7088"/>
        </w:tabs>
        <w:jc w:val="both"/>
        <w:rPr>
          <w:rFonts w:ascii="Tahoma" w:hAnsi="Tahoma" w:cs="Tahoma"/>
          <w:sz w:val="22"/>
        </w:rPr>
      </w:pPr>
    </w:p>
    <w:p w14:paraId="45C741C4" w14:textId="77777777" w:rsidR="00AA0E69" w:rsidRPr="00AA0E69" w:rsidRDefault="00AA0E69" w:rsidP="00AA0E69">
      <w:pPr>
        <w:widowControl w:val="0"/>
        <w:tabs>
          <w:tab w:val="center" w:pos="7088"/>
        </w:tabs>
        <w:jc w:val="both"/>
        <w:rPr>
          <w:rFonts w:ascii="Tahoma" w:hAnsi="Tahoma" w:cs="Tahoma"/>
          <w:sz w:val="22"/>
        </w:rPr>
      </w:pPr>
    </w:p>
    <w:p w14:paraId="0832CBDB" w14:textId="77777777" w:rsidR="00AA0E69" w:rsidRPr="00AA0E69" w:rsidRDefault="00AA0E69" w:rsidP="00AA0E69">
      <w:pPr>
        <w:widowControl w:val="0"/>
        <w:tabs>
          <w:tab w:val="center" w:pos="7088"/>
        </w:tabs>
        <w:jc w:val="both"/>
        <w:rPr>
          <w:rFonts w:ascii="Tahoma" w:hAnsi="Tahoma" w:cs="Tahoma"/>
          <w:sz w:val="22"/>
        </w:rPr>
      </w:pPr>
    </w:p>
    <w:p w14:paraId="1FC34742" w14:textId="77777777" w:rsidR="00AA0E69" w:rsidRPr="00AA0E69" w:rsidRDefault="00AA0E69" w:rsidP="00AA0E69">
      <w:pPr>
        <w:widowControl w:val="0"/>
        <w:tabs>
          <w:tab w:val="center" w:pos="7088"/>
        </w:tabs>
        <w:jc w:val="both"/>
        <w:rPr>
          <w:rFonts w:ascii="Tahoma" w:hAnsi="Tahoma" w:cs="Tahoma"/>
          <w:sz w:val="22"/>
        </w:rPr>
      </w:pPr>
    </w:p>
    <w:p w14:paraId="21917962" w14:textId="77777777" w:rsidR="00AA0E69" w:rsidRPr="00AA0E69" w:rsidRDefault="00AA0E69" w:rsidP="00AA0E69">
      <w:pPr>
        <w:widowControl w:val="0"/>
        <w:tabs>
          <w:tab w:val="center" w:pos="7088"/>
        </w:tabs>
        <w:jc w:val="both"/>
        <w:rPr>
          <w:rFonts w:ascii="Tahoma" w:hAnsi="Tahoma" w:cs="Tahoma"/>
          <w:sz w:val="22"/>
        </w:rPr>
      </w:pPr>
    </w:p>
    <w:p w14:paraId="64EA663D" w14:textId="77777777" w:rsidR="00AA0E69" w:rsidRPr="00AA0E69" w:rsidRDefault="00AA0E69" w:rsidP="00AA0E69">
      <w:pPr>
        <w:widowControl w:val="0"/>
        <w:tabs>
          <w:tab w:val="center" w:pos="7088"/>
        </w:tabs>
        <w:jc w:val="both"/>
        <w:rPr>
          <w:rFonts w:ascii="Tahoma" w:hAnsi="Tahoma" w:cs="Tahoma"/>
          <w:sz w:val="22"/>
        </w:rPr>
      </w:pPr>
    </w:p>
    <w:p w14:paraId="0F611080" w14:textId="77777777" w:rsidR="00AA0E69" w:rsidRPr="00AA0E69" w:rsidRDefault="00AA0E69" w:rsidP="00AA0E69">
      <w:pPr>
        <w:widowControl w:val="0"/>
        <w:tabs>
          <w:tab w:val="center" w:pos="7088"/>
        </w:tabs>
        <w:jc w:val="both"/>
        <w:rPr>
          <w:rFonts w:ascii="Tahoma" w:hAnsi="Tahoma" w:cs="Tahoma"/>
          <w:sz w:val="22"/>
        </w:rPr>
      </w:pPr>
    </w:p>
    <w:p w14:paraId="19C2A5EA" w14:textId="77777777" w:rsidR="00AA0E69" w:rsidRPr="00AA0E69" w:rsidRDefault="00AA0E69" w:rsidP="00AA0E69">
      <w:pPr>
        <w:widowControl w:val="0"/>
        <w:tabs>
          <w:tab w:val="center" w:pos="7088"/>
        </w:tabs>
        <w:jc w:val="both"/>
        <w:rPr>
          <w:rFonts w:ascii="Tahoma" w:hAnsi="Tahoma" w:cs="Tahoma"/>
          <w:sz w:val="22"/>
        </w:rPr>
      </w:pPr>
    </w:p>
    <w:p w14:paraId="5B63CA50" w14:textId="77777777" w:rsidR="00AA0E69" w:rsidRPr="00AA0E69" w:rsidRDefault="00AA0E69" w:rsidP="00AA0E69">
      <w:pPr>
        <w:widowControl w:val="0"/>
        <w:tabs>
          <w:tab w:val="center" w:pos="7088"/>
        </w:tabs>
        <w:jc w:val="both"/>
        <w:rPr>
          <w:rFonts w:ascii="Tahoma" w:hAnsi="Tahoma" w:cs="Tahoma"/>
          <w:sz w:val="22"/>
        </w:rPr>
      </w:pPr>
    </w:p>
    <w:p w14:paraId="1E5543C5" w14:textId="77777777" w:rsidR="00AA0E69" w:rsidRPr="00AA0E69" w:rsidRDefault="00AA0E69" w:rsidP="00AA0E69">
      <w:pPr>
        <w:widowControl w:val="0"/>
        <w:tabs>
          <w:tab w:val="center" w:pos="7088"/>
        </w:tabs>
        <w:jc w:val="both"/>
        <w:rPr>
          <w:rFonts w:ascii="Tahoma" w:hAnsi="Tahoma" w:cs="Tahoma"/>
          <w:sz w:val="22"/>
        </w:rPr>
      </w:pPr>
    </w:p>
    <w:p w14:paraId="481594D6" w14:textId="77777777" w:rsidR="00AA0E69" w:rsidRPr="00AA0E69" w:rsidRDefault="00AA0E69" w:rsidP="00AA0E69">
      <w:pPr>
        <w:widowControl w:val="0"/>
        <w:tabs>
          <w:tab w:val="center" w:pos="7088"/>
        </w:tabs>
        <w:jc w:val="both"/>
        <w:rPr>
          <w:rFonts w:ascii="Tahoma" w:hAnsi="Tahoma" w:cs="Tahoma"/>
          <w:sz w:val="22"/>
        </w:rPr>
      </w:pPr>
    </w:p>
    <w:p w14:paraId="7EFBBF63" w14:textId="77777777" w:rsidR="00AA0E69" w:rsidRPr="00AA0E69" w:rsidRDefault="00AA0E69" w:rsidP="00AA0E69">
      <w:pPr>
        <w:widowControl w:val="0"/>
        <w:tabs>
          <w:tab w:val="center" w:pos="7088"/>
        </w:tabs>
        <w:jc w:val="both"/>
        <w:rPr>
          <w:rFonts w:ascii="Tahoma" w:hAnsi="Tahoma" w:cs="Tahoma"/>
          <w:sz w:val="22"/>
        </w:rPr>
      </w:pPr>
    </w:p>
    <w:p w14:paraId="1AEA3D84" w14:textId="77777777" w:rsidR="00AA0E69" w:rsidRPr="00AA0E69" w:rsidRDefault="00AA0E69" w:rsidP="00AA0E69">
      <w:pPr>
        <w:widowControl w:val="0"/>
        <w:tabs>
          <w:tab w:val="center" w:pos="7088"/>
        </w:tabs>
        <w:jc w:val="both"/>
        <w:rPr>
          <w:rFonts w:ascii="Tahoma" w:hAnsi="Tahoma" w:cs="Tahoma"/>
          <w:sz w:val="22"/>
        </w:rPr>
      </w:pPr>
    </w:p>
    <w:p w14:paraId="2746B0DE" w14:textId="77777777" w:rsidR="00AA0E69" w:rsidRPr="00AA0E69" w:rsidRDefault="00AA0E69" w:rsidP="00AA0E69">
      <w:pPr>
        <w:widowControl w:val="0"/>
        <w:tabs>
          <w:tab w:val="center" w:pos="7088"/>
        </w:tabs>
        <w:jc w:val="both"/>
        <w:rPr>
          <w:rFonts w:ascii="Tahoma" w:hAnsi="Tahoma" w:cs="Tahoma"/>
          <w:sz w:val="22"/>
        </w:rPr>
      </w:pPr>
    </w:p>
    <w:p w14:paraId="5DFC0C2A" w14:textId="77777777" w:rsidR="00AA0E69" w:rsidRPr="00AA0E69" w:rsidRDefault="00AA0E69" w:rsidP="00AA0E69">
      <w:pPr>
        <w:widowControl w:val="0"/>
        <w:tabs>
          <w:tab w:val="center" w:pos="7088"/>
        </w:tabs>
        <w:jc w:val="both"/>
        <w:rPr>
          <w:rFonts w:ascii="Tahoma" w:hAnsi="Tahoma" w:cs="Tahoma"/>
          <w:sz w:val="22"/>
        </w:rPr>
      </w:pPr>
    </w:p>
    <w:p w14:paraId="296B8718" w14:textId="77777777" w:rsidR="00AA0E69" w:rsidRPr="00AA0E69" w:rsidRDefault="00AA0E69" w:rsidP="00AA0E69">
      <w:pPr>
        <w:widowControl w:val="0"/>
        <w:tabs>
          <w:tab w:val="center" w:pos="7088"/>
        </w:tabs>
        <w:jc w:val="both"/>
        <w:rPr>
          <w:rFonts w:ascii="Tahoma" w:hAnsi="Tahoma" w:cs="Tahoma"/>
          <w:sz w:val="22"/>
        </w:rPr>
      </w:pPr>
    </w:p>
    <w:p w14:paraId="1D2A6369" w14:textId="77777777" w:rsidR="00AA0E69" w:rsidRPr="00AA0E69" w:rsidRDefault="00AA0E69" w:rsidP="00AA0E69">
      <w:pPr>
        <w:widowControl w:val="0"/>
        <w:tabs>
          <w:tab w:val="center" w:pos="7088"/>
        </w:tabs>
        <w:jc w:val="both"/>
        <w:rPr>
          <w:rFonts w:ascii="Tahoma" w:hAnsi="Tahoma" w:cs="Tahoma"/>
          <w:sz w:val="22"/>
        </w:rPr>
      </w:pPr>
    </w:p>
    <w:p w14:paraId="7E3475C1" w14:textId="77777777" w:rsidR="00AA0E69" w:rsidRPr="00AA0E69" w:rsidRDefault="00AA0E69" w:rsidP="00AA0E69">
      <w:pPr>
        <w:widowControl w:val="0"/>
        <w:tabs>
          <w:tab w:val="center" w:pos="7088"/>
        </w:tabs>
        <w:jc w:val="both"/>
        <w:rPr>
          <w:rFonts w:ascii="Tahoma" w:hAnsi="Tahoma" w:cs="Tahoma"/>
          <w:sz w:val="22"/>
        </w:rPr>
      </w:pPr>
    </w:p>
    <w:p w14:paraId="3D96594F" w14:textId="78092DCE" w:rsidR="00AA0E69" w:rsidRPr="00AA0E69" w:rsidRDefault="00AC7A9F" w:rsidP="00AC7A9F">
      <w:pPr>
        <w:widowControl w:val="0"/>
        <w:tabs>
          <w:tab w:val="left" w:pos="1875"/>
        </w:tabs>
        <w:jc w:val="both"/>
        <w:rPr>
          <w:rFonts w:ascii="Tahoma" w:hAnsi="Tahoma" w:cs="Tahoma"/>
          <w:sz w:val="22"/>
        </w:rPr>
      </w:pPr>
      <w:r>
        <w:rPr>
          <w:rFonts w:ascii="Tahoma" w:hAnsi="Tahoma" w:cs="Tahoma"/>
          <w:sz w:val="22"/>
        </w:rPr>
        <w:tab/>
      </w:r>
    </w:p>
    <w:p w14:paraId="4BED10A1" w14:textId="77777777" w:rsidR="00AA0E69" w:rsidRPr="00AA0E69" w:rsidRDefault="00AA0E69" w:rsidP="00AA0E69">
      <w:pPr>
        <w:widowControl w:val="0"/>
        <w:tabs>
          <w:tab w:val="center" w:pos="7088"/>
        </w:tabs>
        <w:jc w:val="both"/>
        <w:rPr>
          <w:rFonts w:ascii="Tahoma" w:hAnsi="Tahoma" w:cs="Tahoma"/>
          <w:sz w:val="22"/>
        </w:rPr>
      </w:pPr>
    </w:p>
    <w:p w14:paraId="60A3BDAA" w14:textId="77777777" w:rsidR="00AA0E69" w:rsidRPr="00AA0E69" w:rsidRDefault="00AA0E69" w:rsidP="00AA0E69">
      <w:pPr>
        <w:widowControl w:val="0"/>
        <w:tabs>
          <w:tab w:val="center" w:pos="7088"/>
        </w:tabs>
        <w:jc w:val="both"/>
        <w:rPr>
          <w:rFonts w:ascii="Tahoma" w:hAnsi="Tahoma" w:cs="Tahoma"/>
          <w:sz w:val="22"/>
        </w:rPr>
      </w:pPr>
    </w:p>
    <w:p w14:paraId="04B0000C" w14:textId="77777777" w:rsidR="00AA0E69" w:rsidRPr="00AA0E69" w:rsidRDefault="00AA0E69" w:rsidP="00AA0E69">
      <w:pPr>
        <w:widowControl w:val="0"/>
        <w:tabs>
          <w:tab w:val="center" w:pos="7088"/>
        </w:tabs>
        <w:jc w:val="both"/>
        <w:rPr>
          <w:rFonts w:ascii="Tahoma" w:hAnsi="Tahoma" w:cs="Tahoma"/>
          <w:sz w:val="22"/>
        </w:rPr>
      </w:pPr>
    </w:p>
    <w:p w14:paraId="6EFE854D" w14:textId="77777777" w:rsidR="00AA0E69" w:rsidRPr="00AA0E69" w:rsidRDefault="00AA0E69" w:rsidP="00AA0E69">
      <w:pPr>
        <w:widowControl w:val="0"/>
        <w:tabs>
          <w:tab w:val="center" w:pos="7088"/>
        </w:tabs>
        <w:jc w:val="both"/>
        <w:rPr>
          <w:rFonts w:ascii="Tahoma" w:hAnsi="Tahoma" w:cs="Tahoma"/>
          <w:sz w:val="22"/>
        </w:rPr>
      </w:pPr>
    </w:p>
    <w:p w14:paraId="354CDCF9" w14:textId="77777777" w:rsidR="00AA0E69" w:rsidRPr="00AA0E69" w:rsidRDefault="00AA0E69" w:rsidP="00AA0E69">
      <w:pPr>
        <w:widowControl w:val="0"/>
        <w:tabs>
          <w:tab w:val="center" w:pos="7088"/>
        </w:tabs>
        <w:jc w:val="both"/>
        <w:rPr>
          <w:rFonts w:ascii="Tahoma" w:hAnsi="Tahoma" w:cs="Tahoma"/>
          <w:sz w:val="22"/>
        </w:rPr>
      </w:pPr>
    </w:p>
    <w:p w14:paraId="60C61BFD" w14:textId="77777777" w:rsidR="00AA0E69" w:rsidRPr="00AA0E69" w:rsidRDefault="00AA0E69" w:rsidP="00AA0E69">
      <w:pPr>
        <w:widowControl w:val="0"/>
        <w:tabs>
          <w:tab w:val="center" w:pos="7088"/>
        </w:tabs>
        <w:jc w:val="both"/>
        <w:rPr>
          <w:rFonts w:ascii="Tahoma" w:hAnsi="Tahoma" w:cs="Tahoma"/>
          <w:sz w:val="22"/>
        </w:rPr>
      </w:pPr>
    </w:p>
    <w:p w14:paraId="2B2CA974" w14:textId="77777777" w:rsidR="00AA0E69" w:rsidRPr="00AA0E69" w:rsidRDefault="00AA0E69" w:rsidP="00AA0E69">
      <w:pPr>
        <w:widowControl w:val="0"/>
        <w:tabs>
          <w:tab w:val="center" w:pos="7088"/>
        </w:tabs>
        <w:jc w:val="both"/>
        <w:rPr>
          <w:rFonts w:ascii="Tahoma" w:hAnsi="Tahoma" w:cs="Tahoma"/>
          <w:sz w:val="22"/>
        </w:rPr>
      </w:pPr>
    </w:p>
    <w:p w14:paraId="6B6D9A3C" w14:textId="77777777" w:rsidR="00AA0E69" w:rsidRPr="00AA0E69" w:rsidRDefault="00AA0E69" w:rsidP="00AA0E69">
      <w:pPr>
        <w:widowControl w:val="0"/>
        <w:tabs>
          <w:tab w:val="center" w:pos="7088"/>
        </w:tabs>
        <w:jc w:val="both"/>
        <w:rPr>
          <w:rFonts w:ascii="Tahoma" w:hAnsi="Tahoma" w:cs="Tahoma"/>
          <w:sz w:val="22"/>
        </w:rPr>
      </w:pPr>
    </w:p>
    <w:p w14:paraId="66C2DA7E" w14:textId="77777777" w:rsidR="00AA0E69" w:rsidRPr="00AA0E69" w:rsidRDefault="00AA0E69" w:rsidP="00AA0E69">
      <w:pPr>
        <w:widowControl w:val="0"/>
        <w:tabs>
          <w:tab w:val="center" w:pos="7088"/>
        </w:tabs>
        <w:jc w:val="both"/>
        <w:rPr>
          <w:rFonts w:ascii="Tahoma" w:hAnsi="Tahoma" w:cs="Tahoma"/>
          <w:sz w:val="22"/>
        </w:rPr>
      </w:pPr>
    </w:p>
    <w:p w14:paraId="5C4506C9" w14:textId="77777777" w:rsidR="00AA0E69" w:rsidRPr="00AA0E69" w:rsidRDefault="00AA0E69" w:rsidP="00AA0E69">
      <w:pPr>
        <w:widowControl w:val="0"/>
        <w:tabs>
          <w:tab w:val="center" w:pos="7088"/>
        </w:tabs>
        <w:jc w:val="both"/>
        <w:rPr>
          <w:rFonts w:ascii="Tahoma" w:hAnsi="Tahoma" w:cs="Tahoma"/>
          <w:sz w:val="22"/>
        </w:rPr>
      </w:pPr>
    </w:p>
    <w:p w14:paraId="5F224640" w14:textId="77777777" w:rsidR="00AA0E69" w:rsidRPr="00AA0E69" w:rsidRDefault="00AA0E69" w:rsidP="00AA0E69">
      <w:pPr>
        <w:widowControl w:val="0"/>
        <w:tabs>
          <w:tab w:val="center" w:pos="7088"/>
        </w:tabs>
        <w:jc w:val="both"/>
        <w:rPr>
          <w:rFonts w:ascii="Tahoma" w:hAnsi="Tahoma" w:cs="Tahoma"/>
          <w:sz w:val="22"/>
        </w:rPr>
      </w:pPr>
    </w:p>
    <w:p w14:paraId="40EE0168" w14:textId="77777777" w:rsidR="00AA0E69" w:rsidRPr="00AA0E69" w:rsidRDefault="00AA0E69" w:rsidP="00AA0E69">
      <w:pPr>
        <w:widowControl w:val="0"/>
        <w:tabs>
          <w:tab w:val="center" w:pos="7088"/>
        </w:tabs>
        <w:jc w:val="both"/>
        <w:rPr>
          <w:rFonts w:ascii="Tahoma" w:hAnsi="Tahoma" w:cs="Tahoma"/>
          <w:sz w:val="22"/>
        </w:rPr>
      </w:pPr>
    </w:p>
    <w:p w14:paraId="05B8CBCD" w14:textId="77777777" w:rsidR="00AA0E69" w:rsidRPr="00AA0E69" w:rsidRDefault="00AA0E69" w:rsidP="00AA0E69">
      <w:pPr>
        <w:widowControl w:val="0"/>
        <w:tabs>
          <w:tab w:val="center" w:pos="7088"/>
        </w:tabs>
        <w:jc w:val="both"/>
        <w:rPr>
          <w:rFonts w:ascii="Tahoma" w:hAnsi="Tahoma" w:cs="Tahoma"/>
          <w:sz w:val="22"/>
        </w:rPr>
      </w:pPr>
    </w:p>
    <w:p w14:paraId="1D6F22DC" w14:textId="77777777" w:rsidR="00AA0E69" w:rsidRPr="00AA0E69" w:rsidRDefault="00AA0E69" w:rsidP="00AA0E69">
      <w:pPr>
        <w:widowControl w:val="0"/>
        <w:tabs>
          <w:tab w:val="center" w:pos="7088"/>
        </w:tabs>
        <w:jc w:val="both"/>
        <w:rPr>
          <w:rFonts w:ascii="Tahoma" w:hAnsi="Tahoma" w:cs="Tahoma"/>
          <w:sz w:val="22"/>
        </w:rPr>
      </w:pPr>
    </w:p>
    <w:p w14:paraId="4B990BEA" w14:textId="77777777" w:rsidR="00AA0E69" w:rsidRPr="00AA0E69" w:rsidRDefault="00AA0E69" w:rsidP="00AA0E69">
      <w:pPr>
        <w:rPr>
          <w:rFonts w:ascii="Tahoma" w:hAnsi="Tahoma" w:cs="Tahoma"/>
          <w:b/>
          <w:sz w:val="24"/>
          <w:szCs w:val="24"/>
        </w:rPr>
      </w:pPr>
      <w:r w:rsidRPr="00AA0E69">
        <w:rPr>
          <w:rFonts w:ascii="Tahoma" w:hAnsi="Tahoma" w:cs="Tahoma"/>
          <w:b/>
          <w:sz w:val="24"/>
          <w:szCs w:val="24"/>
        </w:rPr>
        <w:br w:type="page"/>
      </w:r>
    </w:p>
    <w:p w14:paraId="496B007A" w14:textId="77777777" w:rsidR="00AA0E69" w:rsidRPr="00AA0E69" w:rsidRDefault="00AA0E69" w:rsidP="00AA0E69">
      <w:pPr>
        <w:widowControl w:val="0"/>
        <w:numPr>
          <w:ilvl w:val="0"/>
          <w:numId w:val="28"/>
        </w:numPr>
        <w:ind w:left="567" w:hanging="567"/>
        <w:outlineLvl w:val="0"/>
        <w:rPr>
          <w:rFonts w:ascii="Tahoma" w:hAnsi="Tahoma" w:cs="Tahoma"/>
          <w:b/>
          <w:sz w:val="24"/>
          <w:szCs w:val="24"/>
        </w:rPr>
      </w:pPr>
      <w:r w:rsidRPr="00AA0E69">
        <w:rPr>
          <w:rFonts w:ascii="Tahoma" w:hAnsi="Tahoma" w:cs="Tahoma"/>
          <w:b/>
          <w:sz w:val="24"/>
          <w:szCs w:val="24"/>
        </w:rPr>
        <w:lastRenderedPageBreak/>
        <w:t xml:space="preserve">NAVODILA PONUDNIKU ZA IZDELAVO PONUDBE </w:t>
      </w:r>
    </w:p>
    <w:p w14:paraId="28FE1473" w14:textId="77777777" w:rsidR="00AA0E69" w:rsidRPr="00AA0E69" w:rsidRDefault="00AA0E69" w:rsidP="00AA0E69">
      <w:pPr>
        <w:widowControl w:val="0"/>
        <w:jc w:val="both"/>
        <w:rPr>
          <w:rFonts w:ascii="Tahoma" w:hAnsi="Tahoma"/>
          <w:sz w:val="22"/>
        </w:rPr>
      </w:pPr>
    </w:p>
    <w:p w14:paraId="3663483C" w14:textId="77777777" w:rsidR="00AA0E69" w:rsidRPr="00AA0E69" w:rsidRDefault="00AA0E69" w:rsidP="00AA0E69">
      <w:pPr>
        <w:widowControl w:val="0"/>
        <w:jc w:val="both"/>
        <w:rPr>
          <w:rFonts w:ascii="Tahoma" w:hAnsi="Tahoma"/>
          <w:sz w:val="22"/>
        </w:rPr>
      </w:pPr>
      <w:r w:rsidRPr="00AA0E69">
        <w:rPr>
          <w:rFonts w:ascii="Tahoma" w:hAnsi="Tahoma"/>
          <w:sz w:val="22"/>
        </w:rPr>
        <w:t>V navodilih ponudniku so opredeljena pravila poslovanja naročnika in ponudnikov v postopku oddaje javnega naročila ter napotki glede priprave in predložitve ponudbe.</w:t>
      </w:r>
    </w:p>
    <w:p w14:paraId="19D6F214" w14:textId="77777777" w:rsidR="00AA0E69" w:rsidRDefault="00AA0E69" w:rsidP="00AA0E69">
      <w:pPr>
        <w:widowControl w:val="0"/>
        <w:jc w:val="both"/>
        <w:rPr>
          <w:rFonts w:ascii="Tahoma" w:hAnsi="Tahoma"/>
          <w:sz w:val="22"/>
        </w:rPr>
      </w:pPr>
    </w:p>
    <w:p w14:paraId="4C32BCA5" w14:textId="77777777" w:rsidR="00AA0E69" w:rsidRPr="00AA0E69" w:rsidRDefault="00AA0E69" w:rsidP="00AA0E69">
      <w:pPr>
        <w:widowControl w:val="0"/>
        <w:numPr>
          <w:ilvl w:val="1"/>
          <w:numId w:val="26"/>
        </w:numPr>
        <w:tabs>
          <w:tab w:val="left" w:pos="709"/>
        </w:tabs>
        <w:ind w:left="709" w:hanging="709"/>
        <w:jc w:val="both"/>
        <w:outlineLvl w:val="7"/>
        <w:rPr>
          <w:rFonts w:ascii="Tahoma" w:hAnsi="Tahoma" w:cs="Tahoma"/>
          <w:b/>
          <w:bCs/>
          <w:iCs/>
          <w:sz w:val="22"/>
          <w:szCs w:val="24"/>
        </w:rPr>
      </w:pPr>
      <w:r w:rsidRPr="00AA0E69">
        <w:rPr>
          <w:rFonts w:ascii="Tahoma" w:hAnsi="Tahoma" w:cs="Tahoma"/>
          <w:b/>
          <w:bCs/>
          <w:iCs/>
          <w:sz w:val="22"/>
          <w:szCs w:val="24"/>
        </w:rPr>
        <w:t>VABILO</w:t>
      </w:r>
    </w:p>
    <w:p w14:paraId="517BDD15" w14:textId="77777777" w:rsidR="00AA0E69" w:rsidRPr="00AA0E69" w:rsidRDefault="00AA0E69" w:rsidP="00AA0E69">
      <w:pPr>
        <w:widowControl w:val="0"/>
        <w:jc w:val="center"/>
        <w:outlineLvl w:val="5"/>
        <w:rPr>
          <w:rFonts w:ascii="Tahoma" w:hAnsi="Tahoma" w:cs="Tahoma"/>
          <w:b/>
          <w:sz w:val="22"/>
          <w:szCs w:val="22"/>
        </w:rPr>
      </w:pPr>
    </w:p>
    <w:p w14:paraId="17DD51FD" w14:textId="77777777" w:rsidR="00AA0E69" w:rsidRPr="00AA0E69" w:rsidRDefault="00AA0E69" w:rsidP="00AA0E69">
      <w:pPr>
        <w:widowControl w:val="0"/>
        <w:jc w:val="both"/>
        <w:outlineLvl w:val="5"/>
        <w:rPr>
          <w:rFonts w:ascii="Tahoma" w:hAnsi="Tahoma" w:cs="Tahoma"/>
          <w:sz w:val="22"/>
          <w:szCs w:val="22"/>
        </w:rPr>
      </w:pPr>
      <w:r w:rsidRPr="00AA0E69">
        <w:rPr>
          <w:rFonts w:ascii="Tahoma" w:hAnsi="Tahoma" w:cs="Tahoma"/>
          <w:sz w:val="22"/>
          <w:szCs w:val="22"/>
        </w:rPr>
        <w:t>JAVNO PODJETJE ENERGETIKA LJUBLJANA d.o.o., Verovškova ulica 62, Ljubljana, vabi k predložitvi ponudbe za</w:t>
      </w:r>
    </w:p>
    <w:p w14:paraId="209F04D8" w14:textId="77777777" w:rsidR="00AA0E69" w:rsidRPr="00AA0E69" w:rsidRDefault="00AA0E69" w:rsidP="00AA0E69">
      <w:pPr>
        <w:widowControl w:val="0"/>
        <w:rPr>
          <w:rFonts w:ascii="Arial" w:hAnsi="Arial"/>
          <w:sz w:val="22"/>
          <w:szCs w:val="22"/>
        </w:rPr>
      </w:pPr>
    </w:p>
    <w:p w14:paraId="0F899336" w14:textId="1C04EF52" w:rsidR="00AA0E69" w:rsidRDefault="00CA6C87" w:rsidP="005E5084">
      <w:pPr>
        <w:widowControl w:val="0"/>
        <w:jc w:val="center"/>
        <w:rPr>
          <w:rFonts w:ascii="Tahoma" w:hAnsi="Tahoma" w:cs="Tahoma"/>
          <w:b/>
          <w:sz w:val="28"/>
          <w:szCs w:val="28"/>
        </w:rPr>
      </w:pPr>
      <w:r w:rsidRPr="00CA6C87">
        <w:rPr>
          <w:rFonts w:ascii="Tahoma" w:hAnsi="Tahoma" w:cs="Tahoma"/>
          <w:b/>
          <w:sz w:val="28"/>
          <w:szCs w:val="28"/>
        </w:rPr>
        <w:t>DOBAV</w:t>
      </w:r>
      <w:r w:rsidR="00D3154A">
        <w:rPr>
          <w:rFonts w:ascii="Tahoma" w:hAnsi="Tahoma" w:cs="Tahoma"/>
          <w:b/>
          <w:sz w:val="28"/>
          <w:szCs w:val="28"/>
        </w:rPr>
        <w:t>O</w:t>
      </w:r>
      <w:r w:rsidRPr="00CA6C87">
        <w:rPr>
          <w:rFonts w:ascii="Tahoma" w:hAnsi="Tahoma" w:cs="Tahoma"/>
          <w:b/>
          <w:sz w:val="28"/>
          <w:szCs w:val="28"/>
        </w:rPr>
        <w:t xml:space="preserve"> OBTOČNIH ČRPALK ZA TOPLOTNE POSTAJE PROIZVAJALCA GRUNDFOS</w:t>
      </w:r>
    </w:p>
    <w:p w14:paraId="030EA4DE" w14:textId="77777777" w:rsidR="00CA6C87" w:rsidRPr="00AA0E69" w:rsidRDefault="00CA6C87" w:rsidP="005E5084">
      <w:pPr>
        <w:widowControl w:val="0"/>
        <w:jc w:val="center"/>
        <w:rPr>
          <w:rFonts w:ascii="Tahoma" w:hAnsi="Tahoma" w:cs="Tahoma"/>
          <w:b/>
          <w:sz w:val="28"/>
          <w:szCs w:val="28"/>
        </w:rPr>
      </w:pPr>
    </w:p>
    <w:p w14:paraId="1ABB5D38" w14:textId="77777777" w:rsidR="00AA0E69" w:rsidRPr="00AA0E69" w:rsidRDefault="00AA0E69" w:rsidP="00AA0E69">
      <w:pPr>
        <w:widowControl w:val="0"/>
        <w:numPr>
          <w:ilvl w:val="1"/>
          <w:numId w:val="26"/>
        </w:numPr>
        <w:tabs>
          <w:tab w:val="left" w:pos="709"/>
        </w:tabs>
        <w:ind w:left="709" w:hanging="709"/>
        <w:jc w:val="both"/>
        <w:outlineLvl w:val="7"/>
        <w:rPr>
          <w:rFonts w:ascii="Tahoma" w:hAnsi="Tahoma" w:cs="Tahoma"/>
          <w:b/>
          <w:bCs/>
          <w:iCs/>
          <w:sz w:val="22"/>
          <w:szCs w:val="24"/>
        </w:rPr>
      </w:pPr>
      <w:r w:rsidRPr="00AA0E69">
        <w:rPr>
          <w:rFonts w:ascii="Tahoma" w:hAnsi="Tahoma" w:cs="Tahoma"/>
          <w:b/>
          <w:bCs/>
          <w:iCs/>
          <w:sz w:val="22"/>
          <w:szCs w:val="24"/>
        </w:rPr>
        <w:t>PRAVNA PODLAGA</w:t>
      </w:r>
    </w:p>
    <w:p w14:paraId="20F3EFA8" w14:textId="77777777" w:rsidR="00AA0E69" w:rsidRPr="00AA0E69" w:rsidRDefault="00AA0E69" w:rsidP="00AA0E69">
      <w:pPr>
        <w:widowControl w:val="0"/>
        <w:rPr>
          <w:rFonts w:ascii="Tahoma" w:hAnsi="Tahoma" w:cs="Tahoma"/>
          <w:b/>
          <w:sz w:val="22"/>
          <w:szCs w:val="22"/>
        </w:rPr>
      </w:pPr>
    </w:p>
    <w:p w14:paraId="493DD05B"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t>Naročnik izvaja javno naročilo skladno z določbami:</w:t>
      </w:r>
    </w:p>
    <w:p w14:paraId="636F021B" w14:textId="77777777" w:rsidR="00AA0E69" w:rsidRPr="00AA0E69" w:rsidRDefault="00AA0E69" w:rsidP="00AA0E69">
      <w:pPr>
        <w:widowControl w:val="0"/>
        <w:numPr>
          <w:ilvl w:val="0"/>
          <w:numId w:val="30"/>
        </w:numPr>
        <w:contextualSpacing/>
        <w:jc w:val="both"/>
        <w:rPr>
          <w:rFonts w:ascii="Tahoma" w:eastAsia="Calibri" w:hAnsi="Tahoma" w:cs="Tahoma"/>
          <w:sz w:val="22"/>
          <w:szCs w:val="22"/>
          <w:lang w:eastAsia="en-US"/>
        </w:rPr>
      </w:pPr>
      <w:r w:rsidRPr="00AA0E69">
        <w:rPr>
          <w:rFonts w:ascii="Tahoma" w:eastAsia="Calibri" w:hAnsi="Tahoma" w:cs="Tahoma"/>
          <w:sz w:val="22"/>
          <w:szCs w:val="22"/>
          <w:lang w:eastAsia="en-US"/>
        </w:rPr>
        <w:t>Zakona o javnem naročanju (Ur. l. RS, št. 91/15 s spremembami, v nadaljnjem besedilu: ZJN-3),</w:t>
      </w:r>
    </w:p>
    <w:p w14:paraId="34B0B7DA" w14:textId="77777777" w:rsidR="00AA0E69" w:rsidRPr="00AA0E69" w:rsidRDefault="00AA0E69" w:rsidP="00AA0E69">
      <w:pPr>
        <w:widowControl w:val="0"/>
        <w:numPr>
          <w:ilvl w:val="0"/>
          <w:numId w:val="30"/>
        </w:numPr>
        <w:contextualSpacing/>
        <w:jc w:val="both"/>
        <w:rPr>
          <w:rFonts w:ascii="Tahoma" w:hAnsi="Tahoma" w:cs="Tahoma"/>
          <w:sz w:val="22"/>
        </w:rPr>
      </w:pPr>
      <w:r w:rsidRPr="00AA0E69">
        <w:rPr>
          <w:rFonts w:ascii="Tahoma" w:hAnsi="Tahoma" w:cs="Tahoma"/>
          <w:sz w:val="22"/>
        </w:rPr>
        <w:t xml:space="preserve">ostalih predpisov, ki izhajajo iz navedenih zakonov ter ostalo zakonodajo, ki se nanaša na predmet javnega naročila. </w:t>
      </w:r>
    </w:p>
    <w:p w14:paraId="7A89EB33" w14:textId="77777777" w:rsidR="00AA0E69" w:rsidRDefault="00AA0E69" w:rsidP="00AA0E69">
      <w:pPr>
        <w:widowControl w:val="0"/>
        <w:contextualSpacing/>
        <w:jc w:val="both"/>
        <w:rPr>
          <w:rFonts w:ascii="Tahoma" w:hAnsi="Tahoma" w:cs="Tahoma"/>
          <w:b/>
          <w:szCs w:val="22"/>
        </w:rPr>
      </w:pPr>
    </w:p>
    <w:p w14:paraId="61753B56" w14:textId="77777777" w:rsidR="00AA0E69" w:rsidRPr="00AA0E69" w:rsidRDefault="00AA0E69" w:rsidP="00AA0E69">
      <w:pPr>
        <w:widowControl w:val="0"/>
        <w:numPr>
          <w:ilvl w:val="1"/>
          <w:numId w:val="26"/>
        </w:numPr>
        <w:tabs>
          <w:tab w:val="left" w:pos="709"/>
        </w:tabs>
        <w:ind w:left="709" w:hanging="709"/>
        <w:jc w:val="both"/>
        <w:outlineLvl w:val="7"/>
        <w:rPr>
          <w:rFonts w:ascii="Tahoma" w:hAnsi="Tahoma" w:cs="Tahoma"/>
          <w:b/>
          <w:bCs/>
          <w:iCs/>
          <w:sz w:val="22"/>
          <w:szCs w:val="24"/>
        </w:rPr>
      </w:pPr>
      <w:r w:rsidRPr="00AA0E69">
        <w:rPr>
          <w:rFonts w:ascii="Tahoma" w:hAnsi="Tahoma" w:cs="Tahoma"/>
          <w:b/>
          <w:bCs/>
          <w:iCs/>
          <w:sz w:val="22"/>
          <w:szCs w:val="24"/>
        </w:rPr>
        <w:t>JEZIK IN DENARNA ENOTA</w:t>
      </w:r>
    </w:p>
    <w:p w14:paraId="69722B68" w14:textId="77777777" w:rsidR="00AA0E69" w:rsidRPr="00AA0E69" w:rsidRDefault="00AA0E69" w:rsidP="00AA0E69">
      <w:pPr>
        <w:widowControl w:val="0"/>
        <w:jc w:val="both"/>
        <w:rPr>
          <w:rFonts w:ascii="Tahoma" w:hAnsi="Tahoma"/>
          <w:sz w:val="22"/>
        </w:rPr>
      </w:pPr>
    </w:p>
    <w:p w14:paraId="5BF81477" w14:textId="77777777" w:rsidR="00AA0E69" w:rsidRPr="00AA0E69" w:rsidRDefault="00AA0E69" w:rsidP="00AA0E69">
      <w:pPr>
        <w:widowControl w:val="0"/>
        <w:jc w:val="both"/>
        <w:rPr>
          <w:rFonts w:ascii="Tahoma" w:hAnsi="Tahoma"/>
          <w:sz w:val="22"/>
        </w:rPr>
      </w:pPr>
      <w:r w:rsidRPr="00AA0E69">
        <w:rPr>
          <w:rFonts w:ascii="Tahoma" w:hAnsi="Tahoma"/>
          <w:sz w:val="22"/>
        </w:rPr>
        <w:t xml:space="preserve">Vsi dokumenti v zvezi s ponudbo morajo biti napisani v slovenskem jeziku. </w:t>
      </w:r>
    </w:p>
    <w:p w14:paraId="5735F158" w14:textId="77777777" w:rsidR="00AA0E69" w:rsidRPr="00AA0E69" w:rsidRDefault="00AA0E69" w:rsidP="00AA0E69">
      <w:pPr>
        <w:widowControl w:val="0"/>
        <w:jc w:val="both"/>
        <w:rPr>
          <w:rFonts w:ascii="Tahoma" w:hAnsi="Tahoma"/>
          <w:sz w:val="22"/>
        </w:rPr>
      </w:pPr>
    </w:p>
    <w:p w14:paraId="4B78AE2F" w14:textId="77777777" w:rsidR="00AA0E69" w:rsidRPr="00AA0E69" w:rsidRDefault="00AA0E69" w:rsidP="00AA0E69">
      <w:pPr>
        <w:widowControl w:val="0"/>
        <w:jc w:val="both"/>
        <w:rPr>
          <w:rFonts w:ascii="Tahoma" w:hAnsi="Tahoma"/>
          <w:sz w:val="22"/>
        </w:rPr>
      </w:pPr>
      <w:r w:rsidRPr="00AA0E69">
        <w:rPr>
          <w:rFonts w:ascii="Tahoma" w:hAnsi="Tahoma"/>
          <w:sz w:val="22"/>
        </w:rPr>
        <w:t xml:space="preserve">Cene morajo biti podane v evrih (EUR) brez DDV, morajo vsebovati vse stroške, popuste in dajatve, ki so povezani s ponujenimi posli, </w:t>
      </w:r>
      <w:r w:rsidRPr="00AA0E69">
        <w:rPr>
          <w:rFonts w:ascii="Tahoma" w:hAnsi="Tahoma" w:cs="Tahoma"/>
          <w:sz w:val="22"/>
        </w:rPr>
        <w:t>in sicer za enoto brez DDV</w:t>
      </w:r>
      <w:r w:rsidRPr="00AA0E69">
        <w:rPr>
          <w:rFonts w:ascii="Tahoma" w:hAnsi="Tahoma"/>
          <w:sz w:val="22"/>
        </w:rPr>
        <w:t>.</w:t>
      </w:r>
    </w:p>
    <w:p w14:paraId="6FBF2C85" w14:textId="77777777" w:rsidR="00AA0E69" w:rsidRDefault="00AA0E69" w:rsidP="00AA0E69">
      <w:pPr>
        <w:widowControl w:val="0"/>
        <w:jc w:val="both"/>
        <w:rPr>
          <w:rFonts w:ascii="Tahoma" w:hAnsi="Tahoma" w:cs="Tahoma"/>
          <w:sz w:val="22"/>
        </w:rPr>
      </w:pPr>
    </w:p>
    <w:p w14:paraId="0AF8A4FC" w14:textId="77777777" w:rsidR="00AA0E69" w:rsidRPr="00AA0E69" w:rsidRDefault="00AA0E69" w:rsidP="00AA0E69">
      <w:pPr>
        <w:widowControl w:val="0"/>
        <w:numPr>
          <w:ilvl w:val="1"/>
          <w:numId w:val="26"/>
        </w:numPr>
        <w:tabs>
          <w:tab w:val="left" w:pos="709"/>
        </w:tabs>
        <w:ind w:left="709" w:hanging="709"/>
        <w:jc w:val="both"/>
        <w:outlineLvl w:val="7"/>
        <w:rPr>
          <w:rFonts w:ascii="Tahoma" w:hAnsi="Tahoma" w:cs="Tahoma"/>
          <w:b/>
          <w:bCs/>
          <w:sz w:val="22"/>
        </w:rPr>
      </w:pPr>
      <w:r w:rsidRPr="00AA0E69">
        <w:rPr>
          <w:rFonts w:ascii="Tahoma" w:hAnsi="Tahoma" w:cs="Tahoma"/>
          <w:b/>
          <w:bCs/>
          <w:sz w:val="22"/>
        </w:rPr>
        <w:t>DODATNA POJASNILA O RAZPISNI DOKUMENTACIJI</w:t>
      </w:r>
    </w:p>
    <w:p w14:paraId="7FDE11B0" w14:textId="77777777" w:rsidR="00AA0E69" w:rsidRPr="00AA0E69" w:rsidRDefault="00AA0E69" w:rsidP="00AA0E69">
      <w:pPr>
        <w:widowControl w:val="0"/>
        <w:tabs>
          <w:tab w:val="left" w:pos="709"/>
        </w:tabs>
        <w:jc w:val="both"/>
        <w:outlineLvl w:val="7"/>
        <w:rPr>
          <w:rFonts w:ascii="Tahoma" w:hAnsi="Tahoma" w:cs="Tahoma"/>
          <w:b/>
          <w:bCs/>
          <w:sz w:val="22"/>
        </w:rPr>
      </w:pPr>
    </w:p>
    <w:p w14:paraId="1D821CE7" w14:textId="16541DF2" w:rsidR="00EE3415" w:rsidRPr="00EE3415" w:rsidRDefault="00EE3415" w:rsidP="00EE3415">
      <w:pPr>
        <w:widowControl w:val="0"/>
        <w:tabs>
          <w:tab w:val="left" w:pos="0"/>
        </w:tabs>
        <w:jc w:val="both"/>
        <w:rPr>
          <w:rFonts w:ascii="Tahoma" w:hAnsi="Tahoma" w:cs="Tahoma"/>
          <w:sz w:val="22"/>
          <w:szCs w:val="22"/>
        </w:rPr>
      </w:pPr>
      <w:r w:rsidRPr="00EE3415">
        <w:rPr>
          <w:rFonts w:ascii="Tahoma" w:hAnsi="Tahoma" w:cs="Tahoma"/>
          <w:sz w:val="22"/>
          <w:szCs w:val="22"/>
        </w:rPr>
        <w:t xml:space="preserve">Dodatna pojasnila o razpisni dokumentaciji lahko ponudniki zahtevajo le pisno po elektronski pošti na naslov: </w:t>
      </w:r>
      <w:hyperlink r:id="rId8" w:history="1">
        <w:r w:rsidR="00CA6C87" w:rsidRPr="00356BE7">
          <w:rPr>
            <w:rStyle w:val="Hiperpovezava"/>
            <w:rFonts w:ascii="Tahoma" w:hAnsi="Tahoma" w:cs="Tahoma"/>
            <w:sz w:val="22"/>
            <w:szCs w:val="22"/>
          </w:rPr>
          <w:t>filip.david.koler@energetika.si</w:t>
        </w:r>
      </w:hyperlink>
      <w:r w:rsidRPr="00EE3415">
        <w:rPr>
          <w:rFonts w:ascii="Tahoma" w:hAnsi="Tahoma" w:cs="Tahoma"/>
          <w:sz w:val="22"/>
          <w:szCs w:val="22"/>
        </w:rPr>
        <w:t xml:space="preserve">. Zahteva za pojasnilo razpisne dokumentacije bo posredovana pravočasno, če jo bo naročnik prejel </w:t>
      </w:r>
      <w:r w:rsidRPr="00EE3415">
        <w:rPr>
          <w:rFonts w:ascii="Tahoma" w:hAnsi="Tahoma" w:cs="Tahoma"/>
          <w:b/>
          <w:sz w:val="22"/>
          <w:szCs w:val="22"/>
        </w:rPr>
        <w:t xml:space="preserve">najkasneje </w:t>
      </w:r>
      <w:r w:rsidRPr="00EA24D9">
        <w:rPr>
          <w:rFonts w:ascii="Tahoma" w:hAnsi="Tahoma" w:cs="Tahoma"/>
          <w:b/>
          <w:sz w:val="22"/>
          <w:szCs w:val="22"/>
        </w:rPr>
        <w:t xml:space="preserve">do </w:t>
      </w:r>
      <w:r w:rsidR="00EA24D9" w:rsidRPr="00EA24D9">
        <w:rPr>
          <w:rFonts w:ascii="Tahoma" w:hAnsi="Tahoma" w:cs="Tahoma"/>
          <w:b/>
          <w:sz w:val="22"/>
          <w:szCs w:val="22"/>
        </w:rPr>
        <w:t>7</w:t>
      </w:r>
      <w:r w:rsidRPr="00EA24D9">
        <w:rPr>
          <w:rFonts w:ascii="Tahoma" w:hAnsi="Tahoma" w:cs="Tahoma"/>
          <w:b/>
          <w:sz w:val="22"/>
          <w:szCs w:val="22"/>
        </w:rPr>
        <w:t xml:space="preserve">. </w:t>
      </w:r>
      <w:r w:rsidR="00EA24D9" w:rsidRPr="00EA24D9">
        <w:rPr>
          <w:rFonts w:ascii="Tahoma" w:hAnsi="Tahoma" w:cs="Tahoma"/>
          <w:b/>
          <w:sz w:val="22"/>
          <w:szCs w:val="22"/>
        </w:rPr>
        <w:t>1</w:t>
      </w:r>
      <w:r w:rsidRPr="00EA24D9">
        <w:rPr>
          <w:rFonts w:ascii="Tahoma" w:hAnsi="Tahoma" w:cs="Tahoma"/>
          <w:b/>
          <w:sz w:val="22"/>
          <w:szCs w:val="22"/>
        </w:rPr>
        <w:t>. 202</w:t>
      </w:r>
      <w:r w:rsidR="00D3154A" w:rsidRPr="00EA24D9">
        <w:rPr>
          <w:rFonts w:ascii="Tahoma" w:hAnsi="Tahoma" w:cs="Tahoma"/>
          <w:b/>
          <w:sz w:val="22"/>
          <w:szCs w:val="22"/>
        </w:rPr>
        <w:t>5</w:t>
      </w:r>
      <w:r w:rsidRPr="00EE3415">
        <w:rPr>
          <w:rFonts w:ascii="Tahoma" w:hAnsi="Tahoma" w:cs="Tahoma"/>
          <w:b/>
          <w:sz w:val="22"/>
          <w:szCs w:val="22"/>
        </w:rPr>
        <w:t xml:space="preserve"> do 10. ure</w:t>
      </w:r>
      <w:r w:rsidRPr="00EE3415">
        <w:rPr>
          <w:rFonts w:ascii="Tahoma" w:hAnsi="Tahoma" w:cs="Tahoma"/>
          <w:sz w:val="22"/>
          <w:szCs w:val="22"/>
        </w:rPr>
        <w:t>.</w:t>
      </w:r>
    </w:p>
    <w:p w14:paraId="239B7B00" w14:textId="77777777" w:rsidR="00EE3415" w:rsidRPr="00EE3415" w:rsidRDefault="00EE3415" w:rsidP="00EE3415">
      <w:pPr>
        <w:widowControl w:val="0"/>
        <w:tabs>
          <w:tab w:val="left" w:pos="0"/>
        </w:tabs>
        <w:jc w:val="both"/>
        <w:rPr>
          <w:rFonts w:ascii="Tahoma" w:hAnsi="Tahoma" w:cs="Tahoma"/>
          <w:sz w:val="22"/>
          <w:szCs w:val="22"/>
        </w:rPr>
      </w:pPr>
    </w:p>
    <w:p w14:paraId="1ECA6181" w14:textId="77777777" w:rsidR="00EE3415" w:rsidRPr="00EE3415" w:rsidRDefault="00EE3415" w:rsidP="00EE3415">
      <w:pPr>
        <w:widowControl w:val="0"/>
        <w:tabs>
          <w:tab w:val="left" w:pos="709"/>
        </w:tabs>
        <w:jc w:val="both"/>
        <w:rPr>
          <w:rFonts w:ascii="Tahoma" w:hAnsi="Tahoma" w:cs="Tahoma"/>
          <w:sz w:val="22"/>
          <w:szCs w:val="22"/>
        </w:rPr>
      </w:pPr>
      <w:r w:rsidRPr="00EE3415">
        <w:rPr>
          <w:rFonts w:ascii="Tahoma" w:hAnsi="Tahoma" w:cs="Tahoma"/>
          <w:sz w:val="22"/>
          <w:szCs w:val="22"/>
        </w:rPr>
        <w:t>Naročnik bo v najkrajšem možnem času od prejema zahteve za dodatna pojasnila, vendar najpozneje 2 (dva) dni pred potekom roka za oddajo ponudbe, če bo zahteva posredovana pravočasno, pojasnila oziroma odgovore, vključno z vprašanji, toda brez navedbe njihovega izvora, poslal vsem potencialnim ponudnikom po elektronski pošti.</w:t>
      </w:r>
    </w:p>
    <w:p w14:paraId="550B55AC" w14:textId="77777777" w:rsidR="00EE3415" w:rsidRPr="00EE3415" w:rsidRDefault="00EE3415" w:rsidP="00EE3415">
      <w:pPr>
        <w:widowControl w:val="0"/>
        <w:tabs>
          <w:tab w:val="left" w:pos="709"/>
        </w:tabs>
        <w:jc w:val="both"/>
        <w:rPr>
          <w:rFonts w:ascii="Tahoma" w:hAnsi="Tahoma" w:cs="Tahoma"/>
          <w:sz w:val="22"/>
          <w:szCs w:val="22"/>
        </w:rPr>
      </w:pPr>
    </w:p>
    <w:p w14:paraId="2EE29016" w14:textId="77777777" w:rsidR="00EE3415" w:rsidRPr="00EE3415" w:rsidRDefault="00EE3415" w:rsidP="00EE3415">
      <w:pPr>
        <w:widowControl w:val="0"/>
        <w:tabs>
          <w:tab w:val="left" w:pos="0"/>
        </w:tabs>
        <w:jc w:val="both"/>
        <w:rPr>
          <w:rFonts w:ascii="Tahoma" w:hAnsi="Tahoma" w:cs="Tahoma"/>
          <w:sz w:val="22"/>
          <w:szCs w:val="22"/>
        </w:rPr>
      </w:pPr>
      <w:r w:rsidRPr="00EE3415">
        <w:rPr>
          <w:rFonts w:ascii="Tahoma" w:hAnsi="Tahoma" w:cs="Tahoma"/>
          <w:sz w:val="22"/>
          <w:szCs w:val="22"/>
        </w:rPr>
        <w:t>Naročnik si pridržuje pravico, da lahko do najkasneje 2 (dva) dni pred potekom roka za predložitev ponudbe spremeni ali dopolni razpisno dokumentacijo. Tovrstno spremembo oziroma dopolnitev bo naročnik pripravil v obliki dopolnila k razpisni dokumentaciji in jo poslal vsem potencialnim ponudnikom po elektronski pošti.</w:t>
      </w:r>
    </w:p>
    <w:p w14:paraId="44BE6559" w14:textId="77777777" w:rsidR="00EE3415" w:rsidRPr="00EE3415" w:rsidRDefault="00EE3415" w:rsidP="00EE3415">
      <w:pPr>
        <w:widowControl w:val="0"/>
        <w:tabs>
          <w:tab w:val="left" w:pos="0"/>
        </w:tabs>
        <w:jc w:val="both"/>
        <w:rPr>
          <w:rFonts w:ascii="Tahoma" w:hAnsi="Tahoma" w:cs="Tahoma"/>
          <w:sz w:val="22"/>
          <w:szCs w:val="22"/>
        </w:rPr>
      </w:pPr>
    </w:p>
    <w:p w14:paraId="4C08D60E" w14:textId="148F7D11" w:rsidR="004049AA" w:rsidRDefault="00EE3415" w:rsidP="00AA0E69">
      <w:pPr>
        <w:widowControl w:val="0"/>
        <w:tabs>
          <w:tab w:val="left" w:pos="709"/>
        </w:tabs>
        <w:jc w:val="both"/>
        <w:rPr>
          <w:rFonts w:ascii="Tahoma" w:hAnsi="Tahoma" w:cs="Tahoma"/>
          <w:sz w:val="22"/>
          <w:szCs w:val="22"/>
        </w:rPr>
      </w:pPr>
      <w:r w:rsidRPr="00EE3415">
        <w:rPr>
          <w:rFonts w:ascii="Tahoma" w:hAnsi="Tahoma" w:cs="Tahoma"/>
          <w:sz w:val="22"/>
          <w:szCs w:val="22"/>
        </w:rPr>
        <w:t>Vsa pojasnila in spremembe razpisne dokumentacije predstavljajo njen sestavni del in jih morajo ponudniki upoštevati pri pripravi svoje ponudbe. V primeru, da ponudnik ne poda pripomb na vsebino razpisne dokumentacije v roku za dopolnila in pojasnila, jih tudi kasneje ne more uveljavljati.</w:t>
      </w:r>
    </w:p>
    <w:p w14:paraId="5FBDC486" w14:textId="0D712F55" w:rsidR="00CA6C87" w:rsidRDefault="00CA6C87" w:rsidP="00AA0E69">
      <w:pPr>
        <w:widowControl w:val="0"/>
        <w:tabs>
          <w:tab w:val="left" w:pos="709"/>
        </w:tabs>
        <w:jc w:val="both"/>
        <w:rPr>
          <w:rFonts w:ascii="Tahoma" w:hAnsi="Tahoma" w:cs="Tahoma"/>
          <w:sz w:val="22"/>
          <w:szCs w:val="22"/>
        </w:rPr>
      </w:pPr>
    </w:p>
    <w:p w14:paraId="4A318FA5" w14:textId="3BA12E45" w:rsidR="00CA6C87" w:rsidRDefault="00CA6C87" w:rsidP="00AA0E69">
      <w:pPr>
        <w:widowControl w:val="0"/>
        <w:tabs>
          <w:tab w:val="left" w:pos="709"/>
        </w:tabs>
        <w:jc w:val="both"/>
        <w:rPr>
          <w:rFonts w:ascii="Tahoma" w:hAnsi="Tahoma" w:cs="Tahoma"/>
          <w:sz w:val="22"/>
          <w:szCs w:val="22"/>
        </w:rPr>
      </w:pPr>
    </w:p>
    <w:p w14:paraId="3178D320" w14:textId="77777777" w:rsidR="00CA6C87" w:rsidRPr="00AA0E69" w:rsidRDefault="00CA6C87" w:rsidP="00AA0E69">
      <w:pPr>
        <w:widowControl w:val="0"/>
        <w:tabs>
          <w:tab w:val="left" w:pos="709"/>
        </w:tabs>
        <w:jc w:val="both"/>
        <w:rPr>
          <w:rFonts w:ascii="Tahoma" w:hAnsi="Tahoma" w:cs="Tahoma"/>
          <w:sz w:val="22"/>
          <w:szCs w:val="22"/>
        </w:rPr>
      </w:pPr>
    </w:p>
    <w:p w14:paraId="0A08A2EB" w14:textId="77777777" w:rsidR="00AA0E69" w:rsidRPr="00AA0E69" w:rsidRDefault="00AA0E69" w:rsidP="00AA0E69">
      <w:pPr>
        <w:widowControl w:val="0"/>
        <w:numPr>
          <w:ilvl w:val="1"/>
          <w:numId w:val="26"/>
        </w:numPr>
        <w:tabs>
          <w:tab w:val="left" w:pos="709"/>
        </w:tabs>
        <w:ind w:left="709" w:hanging="709"/>
        <w:jc w:val="both"/>
        <w:outlineLvl w:val="7"/>
        <w:rPr>
          <w:rFonts w:ascii="Tahoma" w:hAnsi="Tahoma" w:cs="Tahoma"/>
          <w:b/>
          <w:bCs/>
          <w:iCs/>
          <w:sz w:val="22"/>
          <w:szCs w:val="24"/>
        </w:rPr>
      </w:pPr>
      <w:r w:rsidRPr="00AA0E69">
        <w:rPr>
          <w:rFonts w:ascii="Tahoma" w:hAnsi="Tahoma" w:cs="Tahoma"/>
          <w:b/>
          <w:bCs/>
          <w:iCs/>
          <w:sz w:val="22"/>
          <w:szCs w:val="24"/>
        </w:rPr>
        <w:lastRenderedPageBreak/>
        <w:t>PREDLOŽITEV PONUDBE</w:t>
      </w:r>
    </w:p>
    <w:p w14:paraId="085EBDF5" w14:textId="77777777" w:rsidR="00AA0E69" w:rsidRPr="00AA0E69" w:rsidRDefault="00AA0E69" w:rsidP="00AA0E69">
      <w:pPr>
        <w:widowControl w:val="0"/>
        <w:rPr>
          <w:rFonts w:ascii="Arial" w:hAnsi="Arial"/>
          <w:sz w:val="22"/>
        </w:rPr>
      </w:pPr>
    </w:p>
    <w:p w14:paraId="35AA1667" w14:textId="206787E9" w:rsidR="002B73F0" w:rsidRPr="002B73F0" w:rsidRDefault="00AA0E69" w:rsidP="002B73F0">
      <w:pPr>
        <w:widowControl w:val="0"/>
        <w:jc w:val="both"/>
        <w:rPr>
          <w:rFonts w:ascii="Tahoma" w:hAnsi="Tahoma"/>
          <w:color w:val="0000FF"/>
          <w:sz w:val="22"/>
          <w:u w:val="single"/>
        </w:rPr>
      </w:pPr>
      <w:r w:rsidRPr="00AA0E69">
        <w:rPr>
          <w:rFonts w:ascii="Tahoma" w:hAnsi="Tahoma" w:cs="Tahoma"/>
          <w:sz w:val="22"/>
          <w:szCs w:val="22"/>
        </w:rPr>
        <w:t>Ponudbo z vsemi zahtevanimi dokumenti iz poglavja 1.</w:t>
      </w:r>
      <w:r w:rsidR="00497083">
        <w:rPr>
          <w:rFonts w:ascii="Tahoma" w:hAnsi="Tahoma" w:cs="Tahoma"/>
          <w:sz w:val="22"/>
          <w:szCs w:val="22"/>
        </w:rPr>
        <w:t>8</w:t>
      </w:r>
      <w:r w:rsidR="00C7013F">
        <w:rPr>
          <w:rFonts w:ascii="Tahoma" w:hAnsi="Tahoma" w:cs="Tahoma"/>
          <w:sz w:val="22"/>
          <w:szCs w:val="22"/>
        </w:rPr>
        <w:t>.</w:t>
      </w:r>
      <w:r w:rsidRPr="00AA0E69">
        <w:rPr>
          <w:rFonts w:ascii="Tahoma" w:hAnsi="Tahoma" w:cs="Tahoma"/>
          <w:sz w:val="22"/>
          <w:szCs w:val="22"/>
        </w:rPr>
        <w:t xml:space="preserve"> pošljite v PDF formatu in ponudbeni predračun tudi v Excel formatu najkasneje </w:t>
      </w:r>
      <w:r w:rsidRPr="00AA0E69">
        <w:rPr>
          <w:rFonts w:ascii="Tahoma" w:hAnsi="Tahoma" w:cs="Tahoma"/>
          <w:b/>
          <w:sz w:val="22"/>
          <w:szCs w:val="22"/>
        </w:rPr>
        <w:t xml:space="preserve">do </w:t>
      </w:r>
      <w:r w:rsidR="00EA24D9" w:rsidRPr="00EA24D9">
        <w:rPr>
          <w:rFonts w:ascii="Tahoma" w:hAnsi="Tahoma" w:cs="Tahoma"/>
          <w:b/>
          <w:sz w:val="22"/>
          <w:szCs w:val="22"/>
        </w:rPr>
        <w:t>10</w:t>
      </w:r>
      <w:r w:rsidR="00CA6C87" w:rsidRPr="00EA24D9">
        <w:rPr>
          <w:rFonts w:ascii="Tahoma" w:hAnsi="Tahoma" w:cs="Tahoma"/>
          <w:b/>
          <w:sz w:val="22"/>
          <w:szCs w:val="22"/>
        </w:rPr>
        <w:t>.</w:t>
      </w:r>
      <w:r w:rsidR="00EA24D9" w:rsidRPr="00EA24D9">
        <w:rPr>
          <w:rFonts w:ascii="Tahoma" w:hAnsi="Tahoma" w:cs="Tahoma"/>
          <w:b/>
          <w:sz w:val="22"/>
          <w:szCs w:val="22"/>
        </w:rPr>
        <w:t xml:space="preserve"> 1</w:t>
      </w:r>
      <w:r w:rsidR="00CA6C87" w:rsidRPr="00EA24D9">
        <w:rPr>
          <w:rFonts w:ascii="Tahoma" w:hAnsi="Tahoma" w:cs="Tahoma"/>
          <w:b/>
          <w:sz w:val="22"/>
          <w:szCs w:val="22"/>
        </w:rPr>
        <w:t>. 202</w:t>
      </w:r>
      <w:r w:rsidR="00D3154A" w:rsidRPr="00EA24D9">
        <w:rPr>
          <w:rFonts w:ascii="Tahoma" w:hAnsi="Tahoma" w:cs="Tahoma"/>
          <w:b/>
          <w:sz w:val="22"/>
          <w:szCs w:val="22"/>
        </w:rPr>
        <w:t>5</w:t>
      </w:r>
      <w:r w:rsidR="00CA6C87" w:rsidRPr="00EA24D9">
        <w:rPr>
          <w:rFonts w:ascii="Tahoma" w:hAnsi="Tahoma" w:cs="Tahoma"/>
          <w:b/>
          <w:sz w:val="22"/>
          <w:szCs w:val="22"/>
        </w:rPr>
        <w:t xml:space="preserve"> </w:t>
      </w:r>
      <w:r w:rsidRPr="00EA24D9">
        <w:rPr>
          <w:rFonts w:ascii="Tahoma" w:hAnsi="Tahoma" w:cs="Tahoma"/>
          <w:b/>
          <w:sz w:val="22"/>
          <w:szCs w:val="22"/>
        </w:rPr>
        <w:t>do 12.</w:t>
      </w:r>
      <w:r w:rsidRPr="00AA0E69">
        <w:rPr>
          <w:rFonts w:ascii="Tahoma" w:hAnsi="Tahoma" w:cs="Tahoma"/>
          <w:b/>
          <w:sz w:val="22"/>
          <w:szCs w:val="22"/>
        </w:rPr>
        <w:t xml:space="preserve"> ure</w:t>
      </w:r>
      <w:r w:rsidRPr="00AA0E69">
        <w:rPr>
          <w:rFonts w:ascii="Tahoma" w:hAnsi="Tahoma" w:cs="Tahoma"/>
          <w:sz w:val="22"/>
          <w:szCs w:val="22"/>
        </w:rPr>
        <w:t xml:space="preserve"> na elektronski naslov: </w:t>
      </w:r>
      <w:hyperlink r:id="rId9" w:history="1">
        <w:r w:rsidR="00CA6C87">
          <w:rPr>
            <w:rFonts w:ascii="Tahoma" w:hAnsi="Tahoma" w:cs="Tahoma"/>
            <w:color w:val="0000FF"/>
            <w:sz w:val="22"/>
            <w:szCs w:val="22"/>
            <w:u w:val="single"/>
          </w:rPr>
          <w:t>filip.david.koler</w:t>
        </w:r>
        <w:r w:rsidR="00CA6C87" w:rsidRPr="00EE3415">
          <w:rPr>
            <w:rFonts w:ascii="Tahoma" w:hAnsi="Tahoma" w:cs="Tahoma"/>
            <w:color w:val="0000FF"/>
            <w:sz w:val="22"/>
            <w:szCs w:val="22"/>
            <w:u w:val="single"/>
          </w:rPr>
          <w:t>@energetika.si</w:t>
        </w:r>
      </w:hyperlink>
      <w:r w:rsidR="00CA6C87" w:rsidRPr="00EE3415">
        <w:rPr>
          <w:rFonts w:ascii="Tahoma" w:hAnsi="Tahoma" w:cs="Tahoma"/>
          <w:sz w:val="22"/>
          <w:szCs w:val="22"/>
        </w:rPr>
        <w:t>.</w:t>
      </w:r>
    </w:p>
    <w:p w14:paraId="592A424F" w14:textId="77777777" w:rsidR="002B73F0" w:rsidRDefault="002B73F0" w:rsidP="00AA0E69">
      <w:pPr>
        <w:widowControl w:val="0"/>
        <w:jc w:val="both"/>
        <w:rPr>
          <w:rFonts w:ascii="Tahoma" w:hAnsi="Tahoma" w:cs="Tahoma"/>
          <w:sz w:val="22"/>
          <w:szCs w:val="22"/>
        </w:rPr>
      </w:pPr>
    </w:p>
    <w:p w14:paraId="453EC92F" w14:textId="77777777" w:rsidR="00AA0E69" w:rsidRPr="00AA0E69" w:rsidRDefault="002B73F0" w:rsidP="00AA0E69">
      <w:pPr>
        <w:widowControl w:val="0"/>
        <w:jc w:val="both"/>
        <w:rPr>
          <w:rFonts w:ascii="Tahoma" w:hAnsi="Tahoma" w:cs="Tahoma"/>
          <w:sz w:val="22"/>
          <w:szCs w:val="22"/>
        </w:rPr>
      </w:pPr>
      <w:r>
        <w:rPr>
          <w:rFonts w:ascii="Tahoma" w:hAnsi="Tahoma" w:cs="Tahoma"/>
          <w:sz w:val="22"/>
          <w:szCs w:val="22"/>
        </w:rPr>
        <w:t>P</w:t>
      </w:r>
      <w:r w:rsidR="00AA0E69" w:rsidRPr="00AA0E69">
        <w:rPr>
          <w:rFonts w:ascii="Tahoma" w:hAnsi="Tahoma" w:cs="Tahoma"/>
          <w:sz w:val="22"/>
          <w:szCs w:val="22"/>
        </w:rPr>
        <w:t>onudnik sam nosi stroške priprave in predložitve ponudbe.</w:t>
      </w:r>
    </w:p>
    <w:p w14:paraId="14B8ECEA" w14:textId="58F6A6CC" w:rsidR="00AA0E69" w:rsidRDefault="00AA0E69" w:rsidP="00AA0E69">
      <w:pPr>
        <w:widowControl w:val="0"/>
        <w:jc w:val="both"/>
        <w:rPr>
          <w:rFonts w:ascii="Tahoma" w:hAnsi="Tahoma" w:cs="Tahoma"/>
          <w:b/>
          <w:caps/>
          <w:sz w:val="22"/>
        </w:rPr>
      </w:pPr>
      <w:bookmarkStart w:id="1" w:name="_Toc103067374"/>
    </w:p>
    <w:bookmarkEnd w:id="1"/>
    <w:p w14:paraId="724C8339" w14:textId="77777777" w:rsidR="00AA0E69" w:rsidRPr="00AA0E69" w:rsidRDefault="00AA0E69" w:rsidP="00AA0E69">
      <w:pPr>
        <w:widowControl w:val="0"/>
        <w:numPr>
          <w:ilvl w:val="1"/>
          <w:numId w:val="26"/>
        </w:numPr>
        <w:tabs>
          <w:tab w:val="left" w:pos="709"/>
        </w:tabs>
        <w:ind w:left="709" w:hanging="709"/>
        <w:jc w:val="both"/>
        <w:outlineLvl w:val="7"/>
        <w:rPr>
          <w:rFonts w:ascii="Tahoma" w:hAnsi="Tahoma" w:cs="Tahoma"/>
          <w:b/>
          <w:bCs/>
          <w:iCs/>
          <w:sz w:val="22"/>
          <w:szCs w:val="24"/>
        </w:rPr>
      </w:pPr>
      <w:r w:rsidRPr="00AA0E69">
        <w:rPr>
          <w:rFonts w:ascii="Tahoma" w:hAnsi="Tahoma" w:cs="Tahoma"/>
          <w:b/>
          <w:bCs/>
          <w:iCs/>
          <w:sz w:val="22"/>
          <w:szCs w:val="24"/>
        </w:rPr>
        <w:t>POGOJI</w:t>
      </w:r>
    </w:p>
    <w:p w14:paraId="7C532547" w14:textId="77777777" w:rsidR="00AA0E69" w:rsidRPr="00AA0E69" w:rsidRDefault="00AA0E69" w:rsidP="00AA0E69">
      <w:pPr>
        <w:widowControl w:val="0"/>
        <w:jc w:val="both"/>
        <w:rPr>
          <w:rFonts w:ascii="Tahoma" w:hAnsi="Tahoma" w:cs="Tahoma"/>
          <w:b/>
          <w:caps/>
          <w:sz w:val="22"/>
        </w:rPr>
      </w:pPr>
    </w:p>
    <w:p w14:paraId="3279F724" w14:textId="77777777" w:rsidR="00CA6C87" w:rsidRPr="00CA6C87" w:rsidRDefault="00CA6C87" w:rsidP="00CA6C87">
      <w:pPr>
        <w:widowControl w:val="0"/>
        <w:rPr>
          <w:rFonts w:ascii="Tahoma" w:hAnsi="Tahoma" w:cs="Tahoma"/>
          <w:sz w:val="22"/>
        </w:rPr>
      </w:pPr>
      <w:r w:rsidRPr="00CA6C87">
        <w:rPr>
          <w:rFonts w:ascii="Tahoma" w:hAnsi="Tahoma" w:cs="Tahoma"/>
          <w:b/>
          <w:sz w:val="22"/>
        </w:rPr>
        <w:t>Pogoji</w:t>
      </w:r>
      <w:r w:rsidRPr="00CA6C87">
        <w:rPr>
          <w:rFonts w:ascii="Tahoma" w:hAnsi="Tahoma" w:cs="Tahoma"/>
          <w:sz w:val="22"/>
        </w:rPr>
        <w:t>, ki jih mora ponudnik sprejeti, so:</w:t>
      </w:r>
    </w:p>
    <w:p w14:paraId="0C0AF619" w14:textId="77777777" w:rsidR="00CA6C87" w:rsidRPr="00CA6C87" w:rsidRDefault="00CA6C87" w:rsidP="00CA6C87">
      <w:pPr>
        <w:widowControl w:val="0"/>
        <w:jc w:val="both"/>
        <w:rPr>
          <w:rFonts w:ascii="Tahoma" w:hAnsi="Tahoma" w:cs="Tahoma"/>
          <w:b/>
          <w:caps/>
          <w:sz w:val="22"/>
        </w:rPr>
      </w:pPr>
    </w:p>
    <w:p w14:paraId="1B8FE4A4" w14:textId="77777777" w:rsidR="00CA6C87" w:rsidRPr="00CA6C87" w:rsidRDefault="00CA6C87" w:rsidP="00CA6C87">
      <w:pPr>
        <w:widowControl w:val="0"/>
        <w:numPr>
          <w:ilvl w:val="0"/>
          <w:numId w:val="33"/>
        </w:numPr>
        <w:jc w:val="both"/>
        <w:rPr>
          <w:rFonts w:ascii="Tahoma" w:hAnsi="Tahoma" w:cs="Tahoma"/>
          <w:sz w:val="22"/>
          <w:szCs w:val="22"/>
        </w:rPr>
      </w:pPr>
      <w:r w:rsidRPr="00CA6C87">
        <w:rPr>
          <w:rFonts w:ascii="Tahoma" w:hAnsi="Tahoma" w:cs="Tahoma"/>
          <w:b/>
          <w:sz w:val="22"/>
          <w:szCs w:val="22"/>
        </w:rPr>
        <w:t>Rok plačila:</w:t>
      </w:r>
      <w:r w:rsidRPr="00CA6C87">
        <w:rPr>
          <w:rFonts w:ascii="Tahoma" w:hAnsi="Tahoma" w:cs="Tahoma"/>
          <w:sz w:val="22"/>
          <w:szCs w:val="22"/>
        </w:rPr>
        <w:t xml:space="preserve"> je 30 (trideset)</w:t>
      </w:r>
      <w:r w:rsidRPr="00CA6C87">
        <w:rPr>
          <w:rFonts w:ascii="Tahoma" w:hAnsi="Tahoma"/>
          <w:sz w:val="22"/>
        </w:rPr>
        <w:t xml:space="preserve"> koledarskih dni, šteto od dneva izdaje računa.</w:t>
      </w:r>
    </w:p>
    <w:p w14:paraId="7A432CF5" w14:textId="77777777" w:rsidR="00CA6C87" w:rsidRPr="00CA6C87" w:rsidRDefault="00CA6C87" w:rsidP="00CA6C87">
      <w:pPr>
        <w:widowControl w:val="0"/>
        <w:shd w:val="clear" w:color="auto" w:fill="FFFFFF"/>
        <w:tabs>
          <w:tab w:val="num" w:pos="502"/>
        </w:tabs>
        <w:jc w:val="both"/>
        <w:rPr>
          <w:rFonts w:ascii="Tahoma" w:hAnsi="Tahoma"/>
          <w:sz w:val="22"/>
        </w:rPr>
      </w:pPr>
    </w:p>
    <w:p w14:paraId="7E20BAD8" w14:textId="4AF9F0D6" w:rsidR="00CA6C87" w:rsidRPr="00CA6C87" w:rsidRDefault="00CA6C87" w:rsidP="00CA6C87">
      <w:pPr>
        <w:widowControl w:val="0"/>
        <w:numPr>
          <w:ilvl w:val="0"/>
          <w:numId w:val="33"/>
        </w:numPr>
        <w:tabs>
          <w:tab w:val="num" w:pos="502"/>
        </w:tabs>
        <w:jc w:val="both"/>
        <w:rPr>
          <w:rFonts w:ascii="Tahoma" w:hAnsi="Tahoma"/>
          <w:sz w:val="22"/>
          <w:szCs w:val="22"/>
        </w:rPr>
      </w:pPr>
      <w:r w:rsidRPr="00CA6C87">
        <w:rPr>
          <w:rFonts w:ascii="Tahoma" w:hAnsi="Tahoma" w:cs="Tahoma"/>
          <w:b/>
          <w:sz w:val="22"/>
          <w:szCs w:val="22"/>
        </w:rPr>
        <w:t>Kraj</w:t>
      </w:r>
      <w:r w:rsidRPr="00CA6C87">
        <w:rPr>
          <w:rFonts w:ascii="Tahoma" w:hAnsi="Tahoma" w:cs="Tahoma"/>
          <w:b/>
          <w:bCs/>
          <w:iCs/>
          <w:sz w:val="22"/>
          <w:szCs w:val="22"/>
        </w:rPr>
        <w:t xml:space="preserve"> dobave blaga</w:t>
      </w:r>
      <w:r w:rsidRPr="00CA6C87">
        <w:rPr>
          <w:rFonts w:ascii="Tahoma" w:hAnsi="Tahoma"/>
          <w:sz w:val="22"/>
          <w:szCs w:val="22"/>
        </w:rPr>
        <w:t xml:space="preserve"> je lokacija naročnika Verovškova ulica 62, Ljubljana.</w:t>
      </w:r>
    </w:p>
    <w:p w14:paraId="48ACFCCF" w14:textId="77777777" w:rsidR="00CA6C87" w:rsidRPr="00CA6C87" w:rsidRDefault="00CA6C87" w:rsidP="00CA6C87">
      <w:pPr>
        <w:widowControl w:val="0"/>
        <w:tabs>
          <w:tab w:val="num" w:pos="720"/>
        </w:tabs>
        <w:ind w:left="360"/>
        <w:jc w:val="both"/>
        <w:rPr>
          <w:rFonts w:ascii="Tahoma" w:hAnsi="Tahoma"/>
          <w:sz w:val="22"/>
          <w:szCs w:val="22"/>
        </w:rPr>
      </w:pPr>
    </w:p>
    <w:p w14:paraId="2F6B7348" w14:textId="187F236B" w:rsidR="00CA6C87" w:rsidRPr="00CA6C87" w:rsidRDefault="00CA6C87" w:rsidP="00CA6C87">
      <w:pPr>
        <w:widowControl w:val="0"/>
        <w:numPr>
          <w:ilvl w:val="0"/>
          <w:numId w:val="33"/>
        </w:numPr>
        <w:tabs>
          <w:tab w:val="num" w:pos="502"/>
        </w:tabs>
        <w:jc w:val="both"/>
        <w:rPr>
          <w:rFonts w:ascii="Tahoma" w:hAnsi="Tahoma"/>
          <w:sz w:val="22"/>
        </w:rPr>
      </w:pPr>
      <w:r w:rsidRPr="00CA6C87">
        <w:rPr>
          <w:rFonts w:ascii="Tahoma" w:hAnsi="Tahoma" w:cs="Tahoma"/>
          <w:b/>
          <w:bCs/>
          <w:iCs/>
          <w:sz w:val="22"/>
          <w:szCs w:val="22"/>
        </w:rPr>
        <w:t>Rok dobave</w:t>
      </w:r>
      <w:r w:rsidR="00775498">
        <w:rPr>
          <w:rFonts w:ascii="Tahoma" w:hAnsi="Tahoma" w:cs="Tahoma"/>
          <w:b/>
          <w:bCs/>
          <w:iCs/>
          <w:sz w:val="22"/>
          <w:szCs w:val="22"/>
        </w:rPr>
        <w:t xml:space="preserve"> blaga</w:t>
      </w:r>
      <w:r w:rsidRPr="00CA6C87">
        <w:rPr>
          <w:rFonts w:ascii="Tahoma" w:hAnsi="Tahoma" w:cs="Tahoma"/>
          <w:bCs/>
          <w:sz w:val="22"/>
          <w:szCs w:val="22"/>
        </w:rPr>
        <w:t xml:space="preserve"> </w:t>
      </w:r>
      <w:r w:rsidRPr="00CA6C87">
        <w:rPr>
          <w:rFonts w:ascii="Tahoma" w:hAnsi="Tahoma"/>
          <w:sz w:val="22"/>
          <w:szCs w:val="22"/>
        </w:rPr>
        <w:t>je največ 2 (dva) koledarska dneva od dneva prejema posameznega pisnega nabavnega naročila naročnika.</w:t>
      </w:r>
    </w:p>
    <w:p w14:paraId="48326214" w14:textId="77777777" w:rsidR="00CA6C87" w:rsidRPr="00CA6C87" w:rsidRDefault="00CA6C87" w:rsidP="00CA6C87">
      <w:pPr>
        <w:widowControl w:val="0"/>
        <w:tabs>
          <w:tab w:val="num" w:pos="720"/>
        </w:tabs>
        <w:ind w:left="360"/>
        <w:jc w:val="both"/>
        <w:rPr>
          <w:rFonts w:ascii="Tahoma" w:hAnsi="Tahoma"/>
          <w:sz w:val="22"/>
        </w:rPr>
      </w:pPr>
    </w:p>
    <w:p w14:paraId="4FE979B3" w14:textId="77777777" w:rsidR="00CA6C87" w:rsidRPr="00CA6C87" w:rsidRDefault="00CA6C87" w:rsidP="00CA6C87">
      <w:pPr>
        <w:widowControl w:val="0"/>
        <w:numPr>
          <w:ilvl w:val="0"/>
          <w:numId w:val="33"/>
        </w:numPr>
        <w:tabs>
          <w:tab w:val="num" w:pos="502"/>
        </w:tabs>
        <w:jc w:val="both"/>
        <w:rPr>
          <w:rFonts w:ascii="Tahoma" w:hAnsi="Tahoma" w:cs="Tahoma"/>
          <w:sz w:val="22"/>
          <w:szCs w:val="22"/>
        </w:rPr>
      </w:pPr>
      <w:r w:rsidRPr="00CA6C87">
        <w:rPr>
          <w:rFonts w:ascii="Tahoma" w:hAnsi="Tahoma" w:cs="Tahoma"/>
          <w:b/>
          <w:sz w:val="22"/>
          <w:szCs w:val="22"/>
        </w:rPr>
        <w:t>Rok dobave blaga za intervencijska naročila</w:t>
      </w:r>
      <w:r w:rsidRPr="00CA6C87">
        <w:rPr>
          <w:rFonts w:ascii="Tahoma" w:hAnsi="Tahoma" w:cs="Tahoma"/>
          <w:sz w:val="22"/>
          <w:szCs w:val="22"/>
        </w:rPr>
        <w:t xml:space="preserve"> je največ 24 (štiriindvajset) ur po telefonskem pozivu naročnika, ki mora biti naknadno potrjen v pisni obliki.</w:t>
      </w:r>
    </w:p>
    <w:p w14:paraId="4AEE9919" w14:textId="77777777" w:rsidR="00CA6C87" w:rsidRPr="00CA6C87" w:rsidRDefault="00CA6C87" w:rsidP="00CA6C87">
      <w:pPr>
        <w:widowControl w:val="0"/>
        <w:tabs>
          <w:tab w:val="num" w:pos="720"/>
        </w:tabs>
        <w:ind w:left="360"/>
        <w:jc w:val="both"/>
        <w:rPr>
          <w:rFonts w:ascii="Tahoma" w:hAnsi="Tahoma"/>
          <w:sz w:val="22"/>
          <w:szCs w:val="22"/>
        </w:rPr>
      </w:pPr>
    </w:p>
    <w:p w14:paraId="3E744274" w14:textId="77777777" w:rsidR="00CA6C87" w:rsidRPr="00CA6C87" w:rsidRDefault="00CA6C87" w:rsidP="00CA6C87">
      <w:pPr>
        <w:widowControl w:val="0"/>
        <w:numPr>
          <w:ilvl w:val="0"/>
          <w:numId w:val="33"/>
        </w:numPr>
        <w:jc w:val="both"/>
        <w:rPr>
          <w:rFonts w:ascii="Tahoma" w:hAnsi="Tahoma" w:cs="Tahoma"/>
          <w:sz w:val="22"/>
          <w:szCs w:val="22"/>
        </w:rPr>
      </w:pPr>
      <w:r w:rsidRPr="00CA6C87">
        <w:rPr>
          <w:rFonts w:ascii="Tahoma" w:hAnsi="Tahoma" w:cs="Tahoma"/>
          <w:b/>
          <w:sz w:val="22"/>
          <w:szCs w:val="22"/>
        </w:rPr>
        <w:t>Garancija za dobavljeno blago:</w:t>
      </w:r>
      <w:r w:rsidRPr="00CA6C87">
        <w:rPr>
          <w:rFonts w:ascii="Tahoma" w:hAnsi="Tahoma" w:cs="Tahoma"/>
          <w:sz w:val="22"/>
          <w:szCs w:val="22"/>
        </w:rPr>
        <w:t xml:space="preserve"> </w:t>
      </w:r>
      <w:r w:rsidRPr="00CA6C87">
        <w:rPr>
          <w:rFonts w:ascii="Tahoma" w:hAnsi="Tahoma"/>
          <w:sz w:val="22"/>
        </w:rPr>
        <w:t>Za blago, katerega dobava je predmet tega javnega naročila, ponudnik daje garancijo enak</w:t>
      </w:r>
      <w:r w:rsidRPr="00CA6C87">
        <w:rPr>
          <w:rFonts w:ascii="Tahoma" w:hAnsi="Tahoma" w:cs="Tahoma"/>
          <w:sz w:val="22"/>
          <w:szCs w:val="22"/>
        </w:rPr>
        <w:t xml:space="preserve"> čas in v enakem obsegu, kot jo daje proizvajalec blaga, šteto od datuma uspešno opravljenega količinskega in kakovostnega prevzema blaga, ki se izvede s podpisom dobavnice s strani naročnika oziroma njegovega predstavnika. </w:t>
      </w:r>
    </w:p>
    <w:p w14:paraId="0D2624F9" w14:textId="77777777" w:rsidR="00CA6C87" w:rsidRPr="00CA6C87" w:rsidRDefault="00CA6C87" w:rsidP="00CA6C87">
      <w:pPr>
        <w:widowControl w:val="0"/>
        <w:tabs>
          <w:tab w:val="num" w:pos="720"/>
        </w:tabs>
        <w:ind w:left="360"/>
        <w:jc w:val="both"/>
        <w:rPr>
          <w:rFonts w:ascii="Tahoma" w:hAnsi="Tahoma" w:cs="Tahoma"/>
          <w:sz w:val="22"/>
          <w:szCs w:val="22"/>
        </w:rPr>
      </w:pPr>
    </w:p>
    <w:p w14:paraId="0B652D37" w14:textId="583D0A8E" w:rsidR="00CA6C87" w:rsidRPr="00D3154A" w:rsidRDefault="00CA6C87" w:rsidP="00CA6C87">
      <w:pPr>
        <w:widowControl w:val="0"/>
        <w:numPr>
          <w:ilvl w:val="0"/>
          <w:numId w:val="33"/>
        </w:numPr>
        <w:tabs>
          <w:tab w:val="num" w:pos="502"/>
        </w:tabs>
        <w:jc w:val="both"/>
        <w:rPr>
          <w:rFonts w:ascii="Tahoma" w:hAnsi="Tahoma" w:cs="Tahoma"/>
          <w:sz w:val="22"/>
          <w:szCs w:val="22"/>
        </w:rPr>
      </w:pPr>
      <w:r w:rsidRPr="00CA6C87">
        <w:rPr>
          <w:rFonts w:ascii="Tahoma" w:hAnsi="Tahoma" w:cs="Tahoma"/>
          <w:b/>
          <w:sz w:val="22"/>
          <w:szCs w:val="22"/>
        </w:rPr>
        <w:t xml:space="preserve">Veljavnost okvirnega sporazuma: </w:t>
      </w:r>
      <w:r w:rsidRPr="00CA6C87">
        <w:rPr>
          <w:rFonts w:ascii="Tahoma" w:hAnsi="Tahoma" w:cs="Tahoma"/>
          <w:sz w:val="22"/>
          <w:szCs w:val="22"/>
        </w:rPr>
        <w:t xml:space="preserve">Z izbranim ponudnikom bo naročnik sklenil okvirni sporazum za obdobje 1 (enega) leta od dneva sklenitve okvirnega sporazuma oziroma do izčrpanja ocenjene vrednosti </w:t>
      </w:r>
      <w:r w:rsidRPr="00CA6C87">
        <w:rPr>
          <w:rFonts w:ascii="Tahoma" w:eastAsia="Calibri" w:hAnsi="Tahoma" w:cs="Tahoma"/>
          <w:sz w:val="22"/>
          <w:szCs w:val="22"/>
          <w:lang w:eastAsia="en-US"/>
        </w:rPr>
        <w:t>iz prvega odstavka 4. člena okvirnega sporazuma, kar nastopi prej</w:t>
      </w:r>
      <w:r w:rsidRPr="00CA6C87">
        <w:rPr>
          <w:rFonts w:ascii="Tahoma" w:hAnsi="Tahoma" w:cs="Tahoma"/>
          <w:bCs/>
          <w:iCs/>
          <w:sz w:val="22"/>
          <w:szCs w:val="22"/>
        </w:rPr>
        <w:t>.</w:t>
      </w:r>
    </w:p>
    <w:p w14:paraId="555EE247" w14:textId="77777777" w:rsidR="00D3154A" w:rsidRDefault="00D3154A" w:rsidP="00D3154A">
      <w:pPr>
        <w:pStyle w:val="Odstavekseznama"/>
        <w:rPr>
          <w:rFonts w:ascii="Tahoma" w:hAnsi="Tahoma" w:cs="Tahoma"/>
          <w:sz w:val="22"/>
          <w:szCs w:val="22"/>
        </w:rPr>
      </w:pPr>
    </w:p>
    <w:p w14:paraId="3AA35609" w14:textId="77777777" w:rsidR="00D3154A" w:rsidRPr="00D3154A" w:rsidRDefault="00D3154A" w:rsidP="00D3154A">
      <w:pPr>
        <w:widowControl w:val="0"/>
        <w:numPr>
          <w:ilvl w:val="0"/>
          <w:numId w:val="33"/>
        </w:numPr>
        <w:shd w:val="clear" w:color="auto" w:fill="FFFFFF"/>
        <w:tabs>
          <w:tab w:val="left" w:pos="426"/>
          <w:tab w:val="left" w:pos="1702"/>
        </w:tabs>
        <w:jc w:val="both"/>
        <w:rPr>
          <w:rFonts w:ascii="Tahoma" w:hAnsi="Tahoma" w:cs="Tahoma"/>
          <w:b/>
          <w:sz w:val="22"/>
          <w:szCs w:val="22"/>
          <w:u w:val="single"/>
        </w:rPr>
      </w:pPr>
      <w:r w:rsidRPr="00D3154A">
        <w:rPr>
          <w:rFonts w:ascii="Tahoma" w:hAnsi="Tahoma" w:cs="Tahoma"/>
          <w:b/>
          <w:sz w:val="22"/>
          <w:szCs w:val="22"/>
        </w:rPr>
        <w:t>Ponudbeni predračun:</w:t>
      </w:r>
      <w:r w:rsidRPr="00D3154A">
        <w:rPr>
          <w:rFonts w:ascii="Tahoma" w:hAnsi="Tahoma" w:cs="Tahoma"/>
          <w:sz w:val="22"/>
          <w:szCs w:val="22"/>
        </w:rPr>
        <w:t xml:space="preserve"> Ponudbene cene morajo biti podane na do 2 (dve) decimalni mesti. Ponudnik v ponudbeni predračun v stolpec »Cena na enoto mere v EUR brez DDV« ne sme vpisati cene 0,00. Ponudnik mora v nezaščitene celice v stolpcu »Cena na enoto mere v EUR brez DDV« vnesti cene na enoto mere za vse postavke ponudbenega predračuna. Zmnožek predvidenih količin in cen na enoto mere izvrši računalniški program. </w:t>
      </w:r>
    </w:p>
    <w:p w14:paraId="272877C7" w14:textId="77777777" w:rsidR="00D3154A" w:rsidRPr="00D3154A" w:rsidRDefault="00D3154A" w:rsidP="00D3154A">
      <w:pPr>
        <w:widowControl w:val="0"/>
        <w:shd w:val="clear" w:color="auto" w:fill="FFFFFF"/>
        <w:tabs>
          <w:tab w:val="left" w:pos="426"/>
          <w:tab w:val="left" w:pos="1702"/>
        </w:tabs>
        <w:jc w:val="both"/>
        <w:rPr>
          <w:rFonts w:ascii="Tahoma" w:hAnsi="Tahoma" w:cs="Tahoma"/>
          <w:b/>
          <w:sz w:val="22"/>
          <w:szCs w:val="22"/>
          <w:u w:val="single"/>
        </w:rPr>
      </w:pPr>
    </w:p>
    <w:p w14:paraId="5687E555" w14:textId="7C905599" w:rsidR="00D3154A" w:rsidRPr="00D3154A" w:rsidRDefault="00D3154A" w:rsidP="00D3154A">
      <w:pPr>
        <w:widowControl w:val="0"/>
        <w:tabs>
          <w:tab w:val="num" w:pos="502"/>
        </w:tabs>
        <w:ind w:left="360"/>
        <w:jc w:val="both"/>
        <w:rPr>
          <w:rFonts w:ascii="Tahoma" w:hAnsi="Tahoma" w:cs="Tahoma"/>
          <w:sz w:val="22"/>
          <w:szCs w:val="22"/>
        </w:rPr>
      </w:pPr>
      <w:r w:rsidRPr="00D3154A">
        <w:rPr>
          <w:rFonts w:ascii="Tahoma" w:hAnsi="Tahoma" w:cs="Tahoma"/>
          <w:sz w:val="22"/>
          <w:szCs w:val="22"/>
        </w:rPr>
        <w:t xml:space="preserve">Ponudnik mora ponudbi priložiti izpolnjen ponudbeni predračun za vse postavke, ki so določene v obrazcu ponudbenega predračuna. V primeru, da ponudnik v ponudbenem predračunu (Priloga 2/1) za posamezno postavko ne vnese vrednosti </w:t>
      </w:r>
      <w:r w:rsidR="00104C2A">
        <w:rPr>
          <w:rFonts w:ascii="Tahoma" w:hAnsi="Tahoma" w:cs="Tahoma"/>
          <w:sz w:val="22"/>
          <w:szCs w:val="22"/>
        </w:rPr>
        <w:t>blaga</w:t>
      </w:r>
      <w:r w:rsidRPr="00D3154A">
        <w:rPr>
          <w:rFonts w:ascii="Tahoma" w:hAnsi="Tahoma" w:cs="Tahoma"/>
          <w:sz w:val="22"/>
          <w:szCs w:val="22"/>
        </w:rPr>
        <w:t>, bo izključen iz nadaljnjega postopka.</w:t>
      </w:r>
    </w:p>
    <w:p w14:paraId="3675D821" w14:textId="77777777" w:rsidR="00D3154A" w:rsidRPr="00D3154A" w:rsidRDefault="00D3154A" w:rsidP="00D3154A">
      <w:pPr>
        <w:widowControl w:val="0"/>
        <w:tabs>
          <w:tab w:val="num" w:pos="502"/>
        </w:tabs>
        <w:ind w:left="360"/>
        <w:jc w:val="both"/>
        <w:rPr>
          <w:rFonts w:ascii="Tahoma" w:hAnsi="Tahoma" w:cs="Tahoma"/>
          <w:b/>
          <w:sz w:val="22"/>
          <w:szCs w:val="22"/>
          <w:u w:val="single"/>
        </w:rPr>
      </w:pPr>
    </w:p>
    <w:p w14:paraId="61F13331" w14:textId="77777777" w:rsidR="00D3154A" w:rsidRPr="00D3154A" w:rsidRDefault="00D3154A" w:rsidP="00D3154A">
      <w:pPr>
        <w:widowControl w:val="0"/>
        <w:shd w:val="clear" w:color="auto" w:fill="FFFFFF"/>
        <w:tabs>
          <w:tab w:val="left" w:pos="426"/>
          <w:tab w:val="num" w:pos="502"/>
          <w:tab w:val="left" w:pos="1702"/>
        </w:tabs>
        <w:ind w:left="360"/>
        <w:jc w:val="both"/>
        <w:rPr>
          <w:rFonts w:ascii="Tahoma" w:hAnsi="Tahoma" w:cs="Tahoma"/>
          <w:sz w:val="22"/>
          <w:szCs w:val="22"/>
        </w:rPr>
      </w:pPr>
      <w:r w:rsidRPr="00D3154A">
        <w:rPr>
          <w:rFonts w:ascii="Tahoma" w:hAnsi="Tahoma" w:cs="Tahoma"/>
          <w:sz w:val="22"/>
          <w:szCs w:val="22"/>
        </w:rPr>
        <w:t>Ponudbeni predračun v PDF formatu mora biti podpisan s strani odgovorne osebe ponudnika, ponudbeni predračun v Excel formatu pa označen z nazivom ponudnika. Predložena ponudbena predračuna morata biti vsebinsko identična.</w:t>
      </w:r>
    </w:p>
    <w:p w14:paraId="7D45CA65" w14:textId="77777777" w:rsidR="00D3154A" w:rsidRPr="00D3154A" w:rsidRDefault="00D3154A" w:rsidP="00D3154A">
      <w:pPr>
        <w:widowControl w:val="0"/>
        <w:jc w:val="both"/>
        <w:rPr>
          <w:rFonts w:ascii="Tahoma" w:hAnsi="Tahoma" w:cs="Tahoma"/>
          <w:b/>
          <w:sz w:val="22"/>
          <w:szCs w:val="22"/>
          <w:u w:val="single"/>
        </w:rPr>
      </w:pPr>
    </w:p>
    <w:p w14:paraId="086FEB9E" w14:textId="607E784A" w:rsidR="003A7128" w:rsidRDefault="003A7128" w:rsidP="003A7128">
      <w:pPr>
        <w:widowControl w:val="0"/>
        <w:shd w:val="clear" w:color="auto" w:fill="FFFFFF"/>
        <w:tabs>
          <w:tab w:val="left" w:pos="426"/>
          <w:tab w:val="left" w:pos="1702"/>
        </w:tabs>
        <w:ind w:left="360"/>
        <w:jc w:val="both"/>
        <w:rPr>
          <w:rFonts w:ascii="Tahoma" w:hAnsi="Tahoma" w:cs="Tahoma"/>
          <w:sz w:val="22"/>
          <w:szCs w:val="22"/>
        </w:rPr>
      </w:pPr>
      <w:r w:rsidRPr="00432E09">
        <w:rPr>
          <w:rFonts w:ascii="Tahoma" w:hAnsi="Tahoma" w:cs="Tahoma"/>
          <w:sz w:val="22"/>
          <w:szCs w:val="22"/>
        </w:rPr>
        <w:t>V ponudbenih cenah na enoto mere morajo biti upoštevani vsi materialni in nematerialni stroški, ki bodo potrebni za kakovostno in pravočasno dobavo blaga, vključno s stroški prevoza, stroški izdelave ponudbe, popusti in vsemi ostalimi stroški, ki so povezani s predmetom javnega naročila.</w:t>
      </w:r>
    </w:p>
    <w:p w14:paraId="6ED9A677" w14:textId="77777777" w:rsidR="00775498" w:rsidRDefault="00775498" w:rsidP="003A7128">
      <w:pPr>
        <w:widowControl w:val="0"/>
        <w:shd w:val="clear" w:color="auto" w:fill="FFFFFF"/>
        <w:tabs>
          <w:tab w:val="left" w:pos="426"/>
          <w:tab w:val="left" w:pos="1702"/>
        </w:tabs>
        <w:ind w:left="360"/>
        <w:jc w:val="both"/>
        <w:rPr>
          <w:rFonts w:ascii="Tahoma" w:hAnsi="Tahoma" w:cs="Tahoma"/>
          <w:sz w:val="22"/>
          <w:szCs w:val="22"/>
        </w:rPr>
      </w:pPr>
    </w:p>
    <w:p w14:paraId="362E5DD8" w14:textId="77777777" w:rsidR="003E3B73" w:rsidRPr="003E3B73" w:rsidRDefault="003E3B73" w:rsidP="003E3B73">
      <w:pPr>
        <w:widowControl w:val="0"/>
        <w:tabs>
          <w:tab w:val="num" w:pos="502"/>
        </w:tabs>
        <w:ind w:left="360"/>
        <w:jc w:val="both"/>
        <w:rPr>
          <w:rFonts w:ascii="Tahoma" w:hAnsi="Tahoma" w:cs="Tahoma"/>
          <w:sz w:val="22"/>
          <w:szCs w:val="22"/>
          <w:lang w:val="x-none"/>
        </w:rPr>
      </w:pPr>
      <w:r w:rsidRPr="003E3B73">
        <w:rPr>
          <w:rFonts w:ascii="Tahoma" w:hAnsi="Tahoma" w:cs="Tahoma"/>
          <w:sz w:val="22"/>
          <w:szCs w:val="22"/>
          <w:lang w:val="x-none"/>
        </w:rPr>
        <w:lastRenderedPageBreak/>
        <w:t xml:space="preserve">Ponudbena cena, navedena v posamezni postavki </w:t>
      </w:r>
      <w:r w:rsidRPr="003E3B73">
        <w:rPr>
          <w:rFonts w:ascii="Tahoma" w:hAnsi="Tahoma" w:cs="Tahoma"/>
          <w:sz w:val="22"/>
          <w:szCs w:val="22"/>
        </w:rPr>
        <w:t xml:space="preserve">ponudbenega </w:t>
      </w:r>
      <w:r w:rsidRPr="003E3B73">
        <w:rPr>
          <w:rFonts w:ascii="Tahoma" w:hAnsi="Tahoma" w:cs="Tahoma"/>
          <w:sz w:val="22"/>
          <w:szCs w:val="22"/>
          <w:lang w:val="x-none"/>
        </w:rPr>
        <w:t xml:space="preserve">predračuna, mora biti </w:t>
      </w:r>
      <w:r w:rsidRPr="003E3B73">
        <w:rPr>
          <w:rFonts w:ascii="Tahoma" w:hAnsi="Tahoma" w:cs="Tahoma"/>
          <w:sz w:val="22"/>
          <w:szCs w:val="22"/>
        </w:rPr>
        <w:t>za ves čas veljavnosti okvirnega sporazuma nespremenjena, razen v primeru znižanja cen</w:t>
      </w:r>
      <w:r w:rsidRPr="003E3B73">
        <w:rPr>
          <w:rFonts w:ascii="Tahoma" w:hAnsi="Tahoma" w:cs="Tahoma"/>
          <w:sz w:val="22"/>
          <w:szCs w:val="22"/>
          <w:lang w:val="x-none"/>
        </w:rPr>
        <w:t>.</w:t>
      </w:r>
    </w:p>
    <w:p w14:paraId="72A30081" w14:textId="77777777" w:rsidR="003E3B73" w:rsidRPr="00432E09" w:rsidRDefault="003E3B73" w:rsidP="003A7128">
      <w:pPr>
        <w:widowControl w:val="0"/>
        <w:shd w:val="clear" w:color="auto" w:fill="FFFFFF"/>
        <w:tabs>
          <w:tab w:val="left" w:pos="426"/>
          <w:tab w:val="left" w:pos="1702"/>
        </w:tabs>
        <w:ind w:left="360"/>
        <w:jc w:val="both"/>
        <w:rPr>
          <w:rFonts w:ascii="Tahoma" w:hAnsi="Tahoma" w:cs="Tahoma"/>
          <w:sz w:val="22"/>
          <w:szCs w:val="22"/>
        </w:rPr>
      </w:pPr>
    </w:p>
    <w:p w14:paraId="2D9F16CE" w14:textId="77777777" w:rsidR="00D3154A" w:rsidRPr="00D3154A" w:rsidRDefault="00D3154A" w:rsidP="00D3154A">
      <w:pPr>
        <w:widowControl w:val="0"/>
        <w:tabs>
          <w:tab w:val="num" w:pos="502"/>
        </w:tabs>
        <w:ind w:left="360"/>
        <w:jc w:val="both"/>
        <w:rPr>
          <w:rFonts w:ascii="Tahoma" w:hAnsi="Tahoma" w:cs="Tahoma"/>
          <w:sz w:val="22"/>
          <w:szCs w:val="22"/>
        </w:rPr>
      </w:pPr>
      <w:r w:rsidRPr="00D3154A">
        <w:rPr>
          <w:rFonts w:ascii="Tahoma" w:hAnsi="Tahoma" w:cs="Tahoma"/>
          <w:b/>
          <w:sz w:val="22"/>
          <w:szCs w:val="22"/>
          <w:u w:val="single"/>
        </w:rPr>
        <w:t>Obrazec ponudbenega predračuna je zaščiten proti spreminjanju oziroma vnosu dodatnih parametrov. V primeru, da bo ponudnik umaknil zaščito predračuna in spreminjal predračun, bo ponudba izključena iz nadaljnjega postopka oddaje predmetnega naročila.</w:t>
      </w:r>
      <w:r w:rsidRPr="00D3154A">
        <w:rPr>
          <w:rFonts w:ascii="Tahoma" w:hAnsi="Tahoma" w:cs="Tahoma"/>
          <w:sz w:val="22"/>
          <w:szCs w:val="22"/>
        </w:rPr>
        <w:t xml:space="preserve"> </w:t>
      </w:r>
    </w:p>
    <w:p w14:paraId="2D41E9D8" w14:textId="77777777" w:rsidR="00AA0E69" w:rsidRPr="00AA0E69" w:rsidRDefault="00AA0E69" w:rsidP="00AA0E69">
      <w:pPr>
        <w:widowControl w:val="0"/>
        <w:tabs>
          <w:tab w:val="num" w:pos="502"/>
        </w:tabs>
        <w:jc w:val="both"/>
        <w:rPr>
          <w:rFonts w:ascii="Tahoma" w:hAnsi="Tahoma" w:cs="Tahoma"/>
          <w:sz w:val="22"/>
          <w:szCs w:val="22"/>
        </w:rPr>
      </w:pPr>
    </w:p>
    <w:p w14:paraId="54B4D5AA" w14:textId="77777777" w:rsidR="00AA0E69" w:rsidRDefault="00AA0E69" w:rsidP="00AA0E69">
      <w:pPr>
        <w:widowControl w:val="0"/>
        <w:numPr>
          <w:ilvl w:val="1"/>
          <w:numId w:val="26"/>
        </w:numPr>
        <w:tabs>
          <w:tab w:val="left" w:pos="709"/>
        </w:tabs>
        <w:ind w:left="709" w:hanging="709"/>
        <w:jc w:val="both"/>
        <w:outlineLvl w:val="7"/>
        <w:rPr>
          <w:rFonts w:ascii="Tahoma" w:hAnsi="Tahoma" w:cs="Tahoma"/>
          <w:b/>
          <w:bCs/>
          <w:sz w:val="22"/>
          <w:szCs w:val="22"/>
        </w:rPr>
      </w:pPr>
      <w:r w:rsidRPr="00AA0E69">
        <w:rPr>
          <w:rFonts w:ascii="Tahoma" w:hAnsi="Tahoma" w:cs="Tahoma"/>
          <w:b/>
          <w:bCs/>
          <w:sz w:val="22"/>
          <w:szCs w:val="22"/>
        </w:rPr>
        <w:t>UGOTAVLJANJE SPOSOBNOSTI</w:t>
      </w:r>
    </w:p>
    <w:p w14:paraId="3875BE90" w14:textId="77777777" w:rsidR="00031D71" w:rsidRDefault="00031D71" w:rsidP="00031D71">
      <w:pPr>
        <w:widowControl w:val="0"/>
        <w:tabs>
          <w:tab w:val="left" w:pos="709"/>
        </w:tabs>
        <w:ind w:left="360"/>
        <w:jc w:val="both"/>
        <w:outlineLvl w:val="7"/>
        <w:rPr>
          <w:rFonts w:ascii="Tahoma" w:hAnsi="Tahoma" w:cs="Tahoma"/>
          <w:b/>
          <w:bCs/>
          <w:sz w:val="22"/>
          <w:szCs w:val="22"/>
        </w:rPr>
      </w:pPr>
    </w:p>
    <w:p w14:paraId="181C720E" w14:textId="77777777" w:rsidR="00031D71" w:rsidRPr="00031D71" w:rsidRDefault="00031D71" w:rsidP="00031D71">
      <w:pPr>
        <w:widowControl w:val="0"/>
        <w:numPr>
          <w:ilvl w:val="0"/>
          <w:numId w:val="37"/>
        </w:numPr>
        <w:ind w:left="697" w:hanging="357"/>
        <w:jc w:val="both"/>
        <w:rPr>
          <w:rFonts w:ascii="Tahoma" w:hAnsi="Tahoma" w:cs="Tahoma"/>
          <w:bCs/>
          <w:sz w:val="22"/>
          <w:szCs w:val="22"/>
        </w:rPr>
      </w:pPr>
      <w:r w:rsidRPr="00031D71">
        <w:rPr>
          <w:rFonts w:ascii="Tahoma" w:hAnsi="Tahoma" w:cs="Tahoma"/>
          <w:bCs/>
          <w:sz w:val="22"/>
          <w:szCs w:val="22"/>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16505177" w14:textId="77777777" w:rsidR="00031D71" w:rsidRPr="00031D71" w:rsidRDefault="00031D71" w:rsidP="00031D71">
      <w:pPr>
        <w:widowControl w:val="0"/>
        <w:ind w:left="709"/>
        <w:jc w:val="both"/>
        <w:rPr>
          <w:rFonts w:ascii="Tahoma" w:hAnsi="Tahoma" w:cs="Tahoma"/>
          <w:bCs/>
          <w:sz w:val="22"/>
          <w:szCs w:val="22"/>
        </w:rPr>
      </w:pPr>
    </w:p>
    <w:p w14:paraId="2251F58F" w14:textId="77777777" w:rsidR="00031D71" w:rsidRPr="00031D71" w:rsidRDefault="00031D71" w:rsidP="00031D71">
      <w:pPr>
        <w:widowControl w:val="0"/>
        <w:ind w:left="709"/>
        <w:jc w:val="both"/>
        <w:rPr>
          <w:rFonts w:ascii="Tahoma" w:hAnsi="Tahoma" w:cs="Tahoma"/>
          <w:bCs/>
          <w:sz w:val="22"/>
        </w:rPr>
      </w:pPr>
      <w:r w:rsidRPr="00031D71">
        <w:rPr>
          <w:rFonts w:ascii="Tahoma" w:hAnsi="Tahoma" w:cs="Tahoma"/>
          <w:bCs/>
          <w:sz w:val="22"/>
          <w:szCs w:val="22"/>
        </w:rPr>
        <w:t>Naročnik si pridržuje</w:t>
      </w:r>
      <w:r w:rsidRPr="00031D71">
        <w:rPr>
          <w:rFonts w:ascii="Tahoma" w:hAnsi="Tahoma" w:cs="Tahoma"/>
          <w:bCs/>
          <w:sz w:val="22"/>
        </w:rPr>
        <w:t xml:space="preserve"> pravico, da v času pregleda ponudb in vse do sklenitve okvirnega sporazuma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3D4632AF" w14:textId="77777777" w:rsidR="00031D71" w:rsidRPr="00031D71" w:rsidRDefault="00031D71" w:rsidP="00031D71">
      <w:pPr>
        <w:widowControl w:val="0"/>
        <w:ind w:left="709"/>
        <w:jc w:val="both"/>
        <w:rPr>
          <w:rFonts w:ascii="Tahoma" w:hAnsi="Tahoma" w:cs="Tahoma"/>
          <w:bCs/>
          <w:sz w:val="22"/>
        </w:rPr>
      </w:pPr>
    </w:p>
    <w:p w14:paraId="49134535" w14:textId="77777777" w:rsidR="00031D71" w:rsidRPr="00031D71" w:rsidRDefault="00031D71" w:rsidP="00031D71">
      <w:pPr>
        <w:widowControl w:val="0"/>
        <w:ind w:left="709"/>
        <w:jc w:val="both"/>
        <w:rPr>
          <w:rFonts w:ascii="Tahoma" w:hAnsi="Tahoma" w:cs="Tahoma"/>
          <w:bCs/>
          <w:sz w:val="22"/>
        </w:rPr>
      </w:pPr>
      <w:r w:rsidRPr="00031D71">
        <w:rPr>
          <w:rFonts w:ascii="Tahoma" w:hAnsi="Tahoma" w:cs="Tahoma"/>
          <w:bCs/>
          <w:sz w:val="22"/>
        </w:rPr>
        <w:t>Če ni v teh navodilih za posamezne dokumente drugače določeno, zadošča predložitev kopij zahtevanih dokumentov. Naročnik si pridržuje pravico do vpogleda v originalne dokumente.</w:t>
      </w:r>
    </w:p>
    <w:p w14:paraId="0352CFBC" w14:textId="77777777" w:rsidR="00031D71" w:rsidRPr="00031D71" w:rsidRDefault="00031D71" w:rsidP="00031D71">
      <w:pPr>
        <w:widowControl w:val="0"/>
        <w:ind w:left="709"/>
        <w:jc w:val="both"/>
        <w:rPr>
          <w:rFonts w:ascii="Tahoma" w:hAnsi="Tahoma" w:cs="Tahoma"/>
          <w:bCs/>
          <w:sz w:val="22"/>
        </w:rPr>
      </w:pPr>
    </w:p>
    <w:p w14:paraId="1AF80BBB" w14:textId="77777777" w:rsidR="00031D71" w:rsidRPr="00031D71" w:rsidRDefault="00031D71" w:rsidP="00031D71">
      <w:pPr>
        <w:widowControl w:val="0"/>
        <w:ind w:left="709"/>
        <w:jc w:val="both"/>
        <w:rPr>
          <w:rFonts w:ascii="Tahoma" w:hAnsi="Tahoma" w:cs="Tahoma"/>
          <w:bCs/>
          <w:sz w:val="22"/>
        </w:rPr>
      </w:pPr>
      <w:r w:rsidRPr="00031D71">
        <w:rPr>
          <w:rFonts w:ascii="Tahoma" w:hAnsi="Tahoma" w:cs="Tahoma"/>
          <w:bCs/>
          <w:sz w:val="22"/>
        </w:rPr>
        <w:t>Obrazci izjav, ki jih mora predložiti ponudnik v ponudbi, so del dokumentacije. Izjave so lahko predložene na teh obrazcih ali na ponudnikovih, ki pa vsebinsko bistveno ne smejo odstopati od priloženih obrazcev.</w:t>
      </w:r>
    </w:p>
    <w:p w14:paraId="38E6D3C3" w14:textId="77777777" w:rsidR="00031D71" w:rsidRPr="00031D71" w:rsidRDefault="00031D71" w:rsidP="00031D71">
      <w:pPr>
        <w:widowControl w:val="0"/>
        <w:ind w:left="709"/>
        <w:jc w:val="both"/>
        <w:rPr>
          <w:rFonts w:ascii="Tahoma" w:hAnsi="Tahoma" w:cs="Tahoma"/>
          <w:bCs/>
          <w:sz w:val="22"/>
        </w:rPr>
      </w:pPr>
    </w:p>
    <w:p w14:paraId="0A56AD9E" w14:textId="77777777" w:rsidR="00031D71" w:rsidRPr="00031D71" w:rsidRDefault="00031D71" w:rsidP="00031D71">
      <w:pPr>
        <w:widowControl w:val="0"/>
        <w:ind w:left="709"/>
        <w:jc w:val="both"/>
        <w:rPr>
          <w:rFonts w:ascii="Tahoma" w:hAnsi="Tahoma" w:cs="Tahoma"/>
          <w:bCs/>
          <w:sz w:val="22"/>
        </w:rPr>
      </w:pPr>
      <w:r w:rsidRPr="00031D71">
        <w:rPr>
          <w:rFonts w:ascii="Tahoma" w:hAnsi="Tahoma" w:cs="Tahoma"/>
          <w:bCs/>
          <w:sz w:val="22"/>
        </w:rPr>
        <w:t>Naročnik ima od ponudnika pravico zahtevati dokazila ali soglasja, ki bodo izkazovala, da je obstoj in vsebina navedb v ponudbi ponudnika resnična.</w:t>
      </w:r>
    </w:p>
    <w:p w14:paraId="3A4F4EB4" w14:textId="77777777" w:rsidR="00031D71" w:rsidRPr="00031D71" w:rsidRDefault="00031D71" w:rsidP="00031D71">
      <w:pPr>
        <w:widowControl w:val="0"/>
        <w:ind w:left="709"/>
        <w:jc w:val="both"/>
        <w:rPr>
          <w:rFonts w:ascii="Tahoma" w:hAnsi="Tahoma" w:cs="Tahoma"/>
          <w:bCs/>
          <w:sz w:val="22"/>
        </w:rPr>
      </w:pPr>
    </w:p>
    <w:p w14:paraId="0F8B3419" w14:textId="77777777" w:rsidR="00031D71" w:rsidRPr="00031D71" w:rsidRDefault="00031D71" w:rsidP="00031D71">
      <w:pPr>
        <w:widowControl w:val="0"/>
        <w:ind w:left="709"/>
        <w:jc w:val="both"/>
        <w:rPr>
          <w:rFonts w:ascii="Tahoma" w:hAnsi="Tahoma" w:cs="Tahoma"/>
          <w:b/>
          <w:bCs/>
          <w:sz w:val="22"/>
        </w:rPr>
      </w:pPr>
      <w:r w:rsidRPr="00031D71">
        <w:rPr>
          <w:rFonts w:ascii="Tahoma" w:hAnsi="Tahoma" w:cs="Tahoma"/>
          <w:b/>
          <w:bCs/>
          <w:sz w:val="22"/>
        </w:rPr>
        <w:t>Razlogi za izključitev</w:t>
      </w:r>
    </w:p>
    <w:p w14:paraId="6A5A5B5A" w14:textId="77777777" w:rsidR="00031D71" w:rsidRPr="00031D71" w:rsidRDefault="00031D71" w:rsidP="00031D71">
      <w:pPr>
        <w:widowControl w:val="0"/>
        <w:ind w:left="709"/>
        <w:jc w:val="both"/>
        <w:rPr>
          <w:rFonts w:ascii="Tahoma" w:hAnsi="Tahoma" w:cs="Tahoma"/>
          <w:bCs/>
          <w:i/>
          <w:sz w:val="22"/>
        </w:rPr>
      </w:pPr>
      <w:r w:rsidRPr="00031D71">
        <w:rPr>
          <w:rFonts w:ascii="Tahoma" w:hAnsi="Tahoma" w:cs="Tahoma"/>
          <w:bCs/>
          <w:i/>
          <w:sz w:val="22"/>
          <w:lang w:val="x-none"/>
        </w:rPr>
        <w:t xml:space="preserve">Ponudnik mora izpolnjevati zahtevane pogoje. V primeru, da ponudnik nastopa v skupni ponudbi mora zahtevane pogoje izpolnjevati tudi vsak od partnerjev v primeru skupne ponudbe. V primeru ponudbe s podizvajalci in/ali s subjekti, katerih zmogljivosti uporablja </w:t>
      </w:r>
      <w:r w:rsidRPr="00031D71">
        <w:rPr>
          <w:rFonts w:ascii="Tahoma" w:hAnsi="Tahoma" w:cs="Tahoma"/>
          <w:bCs/>
          <w:i/>
          <w:sz w:val="22"/>
        </w:rPr>
        <w:t>ponudnik</w:t>
      </w:r>
      <w:r w:rsidRPr="00031D71">
        <w:rPr>
          <w:rFonts w:ascii="Tahoma" w:hAnsi="Tahoma" w:cs="Tahoma"/>
          <w:bCs/>
          <w:i/>
          <w:sz w:val="22"/>
          <w:lang w:val="x-none"/>
        </w:rPr>
        <w:t xml:space="preserve">, mora zahtevane pogoje izpolnjevati tudi vsak izmed podizvajalcev, ki jih ponudnik v ponudbi navede, ter tudi vsak subjekt, katerih zmogljivosti uporablja </w:t>
      </w:r>
      <w:r w:rsidRPr="00031D71">
        <w:rPr>
          <w:rFonts w:ascii="Tahoma" w:hAnsi="Tahoma" w:cs="Tahoma"/>
          <w:bCs/>
          <w:i/>
          <w:sz w:val="22"/>
        </w:rPr>
        <w:t>ponudnik</w:t>
      </w:r>
      <w:r w:rsidRPr="00031D71">
        <w:rPr>
          <w:rFonts w:ascii="Tahoma" w:hAnsi="Tahoma" w:cs="Tahoma"/>
          <w:bCs/>
          <w:i/>
          <w:sz w:val="22"/>
          <w:lang w:val="x-none"/>
        </w:rPr>
        <w:t>.</w:t>
      </w:r>
      <w:r w:rsidRPr="00031D71">
        <w:rPr>
          <w:rFonts w:ascii="Tahoma" w:hAnsi="Tahoma" w:cs="Tahoma"/>
          <w:bCs/>
          <w:i/>
          <w:sz w:val="22"/>
        </w:rPr>
        <w:t xml:space="preserve"> </w:t>
      </w:r>
    </w:p>
    <w:p w14:paraId="276F7559" w14:textId="77777777" w:rsidR="00031D71" w:rsidRPr="00031D71" w:rsidRDefault="00031D71" w:rsidP="00031D71">
      <w:pPr>
        <w:widowControl w:val="0"/>
        <w:ind w:left="709"/>
        <w:jc w:val="both"/>
        <w:rPr>
          <w:rFonts w:ascii="Tahoma" w:hAnsi="Tahoma" w:cs="Tahoma"/>
          <w:bCs/>
          <w:sz w:val="22"/>
        </w:rPr>
      </w:pPr>
    </w:p>
    <w:p w14:paraId="79F58F27" w14:textId="77777777" w:rsidR="00031D71" w:rsidRPr="00031D71" w:rsidRDefault="00031D71" w:rsidP="00031D71">
      <w:pPr>
        <w:widowControl w:val="0"/>
        <w:ind w:left="709"/>
        <w:jc w:val="both"/>
        <w:rPr>
          <w:rFonts w:ascii="Tahoma" w:hAnsi="Tahoma" w:cs="Tahoma"/>
          <w:b/>
          <w:bCs/>
          <w:sz w:val="22"/>
        </w:rPr>
      </w:pPr>
      <w:r w:rsidRPr="00031D71">
        <w:rPr>
          <w:rFonts w:ascii="Tahoma" w:hAnsi="Tahoma" w:cs="Tahoma"/>
          <w:b/>
          <w:bCs/>
          <w:sz w:val="22"/>
        </w:rPr>
        <w:t>Razlogi, povezani s kazenskimi obsodbami</w:t>
      </w:r>
    </w:p>
    <w:p w14:paraId="5C81B15E" w14:textId="77777777" w:rsidR="00031D71" w:rsidRPr="00031D71" w:rsidRDefault="00031D71" w:rsidP="00031D71">
      <w:pPr>
        <w:widowControl w:val="0"/>
        <w:ind w:left="709"/>
        <w:jc w:val="both"/>
        <w:rPr>
          <w:rFonts w:ascii="Tahoma" w:hAnsi="Tahoma" w:cs="Tahoma"/>
          <w:bCs/>
          <w:sz w:val="22"/>
        </w:rPr>
      </w:pPr>
      <w:r w:rsidRPr="00031D71">
        <w:rPr>
          <w:rFonts w:ascii="Tahoma" w:hAnsi="Tahoma" w:cs="Tahoma"/>
          <w:bCs/>
          <w:sz w:val="22"/>
        </w:rPr>
        <w:t xml:space="preserve">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031D71">
        <w:rPr>
          <w:rFonts w:ascii="Tahoma" w:hAnsi="Tahoma" w:cs="Tahoma"/>
          <w:bCs/>
          <w:sz w:val="22"/>
        </w:rPr>
        <w:t>popr</w:t>
      </w:r>
      <w:proofErr w:type="spellEnd"/>
      <w:r w:rsidRPr="00031D71">
        <w:rPr>
          <w:rFonts w:ascii="Tahoma" w:hAnsi="Tahoma" w:cs="Tahoma"/>
          <w:bCs/>
          <w:sz w:val="22"/>
        </w:rPr>
        <w:t>., 54/15, 38/16, 27/17, 23/20, 91/20, 95/21, 186/21 in 105/22 - ZZNŠPP; v nadaljnjem besedilu: KZ-1) in so našteta v prvem odstavku 75. člena ZJN-3, ali za primerljiva kazniva dejanja, ki so jih izrekla tuja sodišča.</w:t>
      </w:r>
    </w:p>
    <w:p w14:paraId="767E5A0E" w14:textId="6C20DA21" w:rsidR="00031D71" w:rsidRDefault="00031D71" w:rsidP="00031D71">
      <w:pPr>
        <w:widowControl w:val="0"/>
        <w:ind w:left="709"/>
        <w:jc w:val="both"/>
        <w:rPr>
          <w:rFonts w:ascii="Tahoma" w:hAnsi="Tahoma" w:cs="Tahoma"/>
          <w:b/>
          <w:bCs/>
          <w:sz w:val="22"/>
        </w:rPr>
      </w:pPr>
    </w:p>
    <w:p w14:paraId="435D119C" w14:textId="77777777" w:rsidR="003E3B73" w:rsidRPr="00031D71" w:rsidRDefault="003E3B73" w:rsidP="00031D71">
      <w:pPr>
        <w:widowControl w:val="0"/>
        <w:ind w:left="709"/>
        <w:jc w:val="both"/>
        <w:rPr>
          <w:rFonts w:ascii="Tahoma" w:hAnsi="Tahoma" w:cs="Tahoma"/>
          <w:b/>
          <w:bCs/>
          <w:sz w:val="22"/>
        </w:rPr>
      </w:pPr>
    </w:p>
    <w:p w14:paraId="6851D567" w14:textId="77777777" w:rsidR="00031D71" w:rsidRPr="00031D71" w:rsidRDefault="00031D71" w:rsidP="00031D71">
      <w:pPr>
        <w:widowControl w:val="0"/>
        <w:ind w:left="709"/>
        <w:jc w:val="both"/>
        <w:rPr>
          <w:rFonts w:ascii="Tahoma" w:hAnsi="Tahoma" w:cs="Tahoma"/>
          <w:b/>
          <w:bCs/>
          <w:sz w:val="22"/>
        </w:rPr>
      </w:pPr>
      <w:r w:rsidRPr="00031D71">
        <w:rPr>
          <w:rFonts w:ascii="Tahoma" w:hAnsi="Tahoma" w:cs="Tahoma"/>
          <w:b/>
          <w:bCs/>
          <w:sz w:val="22"/>
        </w:rPr>
        <w:lastRenderedPageBreak/>
        <w:t>Razlogi, povezani s plačilom davkov ali prispevkov za socialno varnost</w:t>
      </w:r>
    </w:p>
    <w:p w14:paraId="2674B63F" w14:textId="77777777" w:rsidR="00031D71" w:rsidRPr="00031D71" w:rsidRDefault="00031D71" w:rsidP="00031D71">
      <w:pPr>
        <w:widowControl w:val="0"/>
        <w:ind w:left="709"/>
        <w:jc w:val="both"/>
        <w:rPr>
          <w:rFonts w:ascii="Tahoma" w:hAnsi="Tahoma" w:cs="Tahoma"/>
          <w:bCs/>
          <w:sz w:val="22"/>
        </w:rPr>
      </w:pPr>
      <w:r w:rsidRPr="00031D71">
        <w:rPr>
          <w:rFonts w:ascii="Tahoma" w:hAnsi="Tahoma" w:cs="Tahoma"/>
          <w:bCs/>
          <w:sz w:val="22"/>
        </w:rPr>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(petdeset) evrov ali več in predloži vse obračune davčnih odtegljajev za dohodke iz delovnega razmerja za obdobje zadnjih 5 (pet) let do roka za oddajo prijave ali ponudbe.</w:t>
      </w:r>
    </w:p>
    <w:p w14:paraId="668062F4" w14:textId="77777777" w:rsidR="00031D71" w:rsidRPr="00031D71" w:rsidRDefault="00031D71" w:rsidP="00031D71">
      <w:pPr>
        <w:widowControl w:val="0"/>
        <w:ind w:left="709"/>
        <w:jc w:val="both"/>
        <w:rPr>
          <w:rFonts w:ascii="Tahoma" w:hAnsi="Tahoma" w:cs="Tahoma"/>
          <w:bCs/>
          <w:sz w:val="22"/>
        </w:rPr>
      </w:pPr>
    </w:p>
    <w:p w14:paraId="66612333" w14:textId="77777777" w:rsidR="00031D71" w:rsidRPr="00031D71" w:rsidRDefault="00031D71" w:rsidP="00031D71">
      <w:pPr>
        <w:widowControl w:val="0"/>
        <w:ind w:left="709"/>
        <w:jc w:val="both"/>
        <w:rPr>
          <w:rFonts w:ascii="Tahoma" w:hAnsi="Tahoma" w:cs="Tahoma"/>
          <w:b/>
          <w:bCs/>
          <w:sz w:val="22"/>
        </w:rPr>
      </w:pPr>
      <w:r w:rsidRPr="00031D71">
        <w:rPr>
          <w:rFonts w:ascii="Tahoma" w:hAnsi="Tahoma" w:cs="Tahoma"/>
          <w:b/>
          <w:bCs/>
          <w:sz w:val="22"/>
        </w:rPr>
        <w:t>Nacionalni razlogi za izključitev</w:t>
      </w:r>
    </w:p>
    <w:p w14:paraId="37903F55" w14:textId="77777777" w:rsidR="00031D71" w:rsidRPr="00031D71" w:rsidRDefault="00031D71" w:rsidP="00031D71">
      <w:pPr>
        <w:widowControl w:val="0"/>
        <w:ind w:left="709"/>
        <w:jc w:val="both"/>
        <w:rPr>
          <w:rFonts w:ascii="Tahoma" w:hAnsi="Tahoma" w:cs="Tahoma"/>
          <w:bCs/>
          <w:sz w:val="22"/>
        </w:rPr>
      </w:pPr>
      <w:r w:rsidRPr="00031D71">
        <w:rPr>
          <w:rFonts w:ascii="Tahoma" w:hAnsi="Tahoma" w:cs="Tahoma"/>
          <w:bCs/>
          <w:sz w:val="22"/>
        </w:rPr>
        <w:t>Naročnik mora iz posameznega postopka javnega naročanja izključiti gospodarski subjekt:</w:t>
      </w:r>
    </w:p>
    <w:p w14:paraId="33DA779F" w14:textId="77777777" w:rsidR="00031D71" w:rsidRPr="00031D71" w:rsidRDefault="00031D71" w:rsidP="00031D71">
      <w:pPr>
        <w:widowControl w:val="0"/>
        <w:numPr>
          <w:ilvl w:val="0"/>
          <w:numId w:val="34"/>
        </w:numPr>
        <w:ind w:left="993" w:hanging="284"/>
        <w:jc w:val="both"/>
        <w:rPr>
          <w:rFonts w:ascii="Tahoma" w:hAnsi="Tahoma" w:cs="Tahoma"/>
          <w:bCs/>
          <w:sz w:val="22"/>
        </w:rPr>
      </w:pPr>
      <w:r w:rsidRPr="00031D71">
        <w:rPr>
          <w:rFonts w:ascii="Tahoma" w:hAnsi="Tahoma" w:cs="Tahoma"/>
          <w:bCs/>
          <w:sz w:val="22"/>
        </w:rPr>
        <w:t>če je ta na dan, ko poteče rok za oddajo ponudb, izločen iz postopkov oddaje javnih naročil zaradi uvrstitve v evidenco gospodarskih subjektov z izrečenimi stranskimi sankcijami izločitve iz postopkov javnega naročanja,</w:t>
      </w:r>
    </w:p>
    <w:p w14:paraId="5F2BDD23" w14:textId="77777777" w:rsidR="00031D71" w:rsidRPr="00031D71" w:rsidRDefault="00031D71" w:rsidP="00031D71">
      <w:pPr>
        <w:widowControl w:val="0"/>
        <w:numPr>
          <w:ilvl w:val="0"/>
          <w:numId w:val="34"/>
        </w:numPr>
        <w:ind w:left="993" w:hanging="284"/>
        <w:jc w:val="both"/>
        <w:rPr>
          <w:rFonts w:ascii="Tahoma" w:hAnsi="Tahoma" w:cs="Tahoma"/>
          <w:bCs/>
          <w:sz w:val="22"/>
        </w:rPr>
      </w:pPr>
      <w:r w:rsidRPr="00031D71">
        <w:rPr>
          <w:rFonts w:ascii="Tahoma" w:hAnsi="Tahoma" w:cs="Tahoma"/>
          <w:bCs/>
          <w:sz w:val="22"/>
        </w:rPr>
        <w:t>če je v zadnjih 3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0CF6168" w14:textId="77777777" w:rsidR="00031D71" w:rsidRPr="00031D71" w:rsidRDefault="00031D71" w:rsidP="00031D71">
      <w:pPr>
        <w:widowControl w:val="0"/>
        <w:ind w:left="426"/>
        <w:jc w:val="both"/>
        <w:rPr>
          <w:rFonts w:ascii="Tahoma" w:hAnsi="Tahoma" w:cs="Tahoma"/>
          <w:sz w:val="22"/>
          <w:szCs w:val="22"/>
        </w:rPr>
      </w:pPr>
    </w:p>
    <w:p w14:paraId="1ED89685" w14:textId="77777777" w:rsidR="00031D71" w:rsidRPr="00031D71" w:rsidRDefault="00031D71" w:rsidP="00031D71">
      <w:pPr>
        <w:widowControl w:val="0"/>
        <w:ind w:left="426"/>
        <w:jc w:val="both"/>
        <w:rPr>
          <w:rFonts w:ascii="Tahoma" w:hAnsi="Tahoma" w:cs="Tahoma"/>
          <w:sz w:val="22"/>
          <w:szCs w:val="22"/>
        </w:rPr>
      </w:pPr>
      <w:r w:rsidRPr="00031D71">
        <w:rPr>
          <w:rFonts w:ascii="Tahoma" w:hAnsi="Tahoma" w:cs="Tahoma"/>
          <w:sz w:val="22"/>
          <w:szCs w:val="22"/>
        </w:rPr>
        <w:t xml:space="preserve">Gospodarski subjekt kot dokazilo o izpolnjevanju tega pogoja predloži podpisano in žigosano prilogo 3. </w:t>
      </w:r>
    </w:p>
    <w:p w14:paraId="76132795" w14:textId="77777777" w:rsidR="00031D71" w:rsidRPr="00031D71" w:rsidRDefault="00031D71" w:rsidP="00031D71">
      <w:pPr>
        <w:widowControl w:val="0"/>
        <w:ind w:left="426"/>
        <w:jc w:val="both"/>
        <w:rPr>
          <w:rFonts w:ascii="Tahoma" w:hAnsi="Tahoma" w:cs="Tahoma"/>
          <w:sz w:val="22"/>
          <w:szCs w:val="22"/>
        </w:rPr>
      </w:pPr>
    </w:p>
    <w:p w14:paraId="57E272F8" w14:textId="77777777" w:rsidR="00031D71" w:rsidRPr="00031D71" w:rsidRDefault="00031D71" w:rsidP="00031D71">
      <w:pPr>
        <w:widowControl w:val="0"/>
        <w:ind w:left="284"/>
        <w:jc w:val="both"/>
        <w:rPr>
          <w:rFonts w:ascii="Tahoma" w:hAnsi="Tahoma" w:cs="Tahoma"/>
          <w:b/>
          <w:bCs/>
          <w:sz w:val="22"/>
          <w:szCs w:val="22"/>
        </w:rPr>
      </w:pPr>
      <w:r w:rsidRPr="00031D71">
        <w:rPr>
          <w:rFonts w:ascii="Tahoma" w:hAnsi="Tahoma" w:cs="Tahoma"/>
          <w:b/>
          <w:bCs/>
          <w:sz w:val="22"/>
          <w:szCs w:val="22"/>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561670B" w14:textId="77777777" w:rsidR="00031D71" w:rsidRPr="00031D71" w:rsidRDefault="00031D71" w:rsidP="00031D71">
      <w:pPr>
        <w:widowControl w:val="0"/>
        <w:ind w:left="568"/>
        <w:jc w:val="both"/>
        <w:rPr>
          <w:rFonts w:ascii="Tahoma" w:hAnsi="Tahoma" w:cs="Tahoma"/>
          <w:b/>
          <w:bCs/>
          <w:sz w:val="22"/>
          <w:szCs w:val="22"/>
        </w:rPr>
      </w:pPr>
      <w:r w:rsidRPr="00031D71">
        <w:rPr>
          <w:rFonts w:ascii="Tahoma" w:hAnsi="Tahoma" w:cs="Tahoma"/>
          <w:sz w:val="22"/>
          <w:szCs w:val="22"/>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24BAC765" w14:textId="77777777" w:rsidR="00031D71" w:rsidRPr="00031D71" w:rsidRDefault="00031D71" w:rsidP="00031D71">
      <w:pPr>
        <w:widowControl w:val="0"/>
        <w:numPr>
          <w:ilvl w:val="1"/>
          <w:numId w:val="35"/>
        </w:numPr>
        <w:tabs>
          <w:tab w:val="num" w:pos="1364"/>
        </w:tabs>
        <w:ind w:left="1364"/>
        <w:jc w:val="both"/>
        <w:rPr>
          <w:rFonts w:ascii="Tahoma" w:hAnsi="Tahoma" w:cs="Tahoma"/>
          <w:b/>
          <w:bCs/>
          <w:sz w:val="22"/>
          <w:szCs w:val="22"/>
        </w:rPr>
      </w:pPr>
      <w:r w:rsidRPr="00031D71">
        <w:rPr>
          <w:rFonts w:ascii="Tahoma" w:hAnsi="Tahoma" w:cs="Tahoma"/>
          <w:bCs/>
          <w:sz w:val="22"/>
          <w:szCs w:val="22"/>
        </w:rPr>
        <w:t>ruski državljan ali fizična ali pravna oseba, subjekt ali organ s sedežem v Rusiji,</w:t>
      </w:r>
    </w:p>
    <w:p w14:paraId="2C804296" w14:textId="77777777" w:rsidR="00031D71" w:rsidRPr="00031D71" w:rsidRDefault="00031D71" w:rsidP="00031D71">
      <w:pPr>
        <w:widowControl w:val="0"/>
        <w:numPr>
          <w:ilvl w:val="1"/>
          <w:numId w:val="35"/>
        </w:numPr>
        <w:tabs>
          <w:tab w:val="num" w:pos="1364"/>
        </w:tabs>
        <w:ind w:left="1364"/>
        <w:jc w:val="both"/>
        <w:rPr>
          <w:rFonts w:ascii="Tahoma" w:hAnsi="Tahoma" w:cs="Tahoma"/>
          <w:b/>
          <w:bCs/>
          <w:sz w:val="22"/>
          <w:szCs w:val="22"/>
        </w:rPr>
      </w:pPr>
      <w:r w:rsidRPr="00031D71">
        <w:rPr>
          <w:rFonts w:ascii="Tahoma" w:hAnsi="Tahoma" w:cs="Tahoma"/>
          <w:bCs/>
          <w:sz w:val="22"/>
          <w:szCs w:val="22"/>
        </w:rPr>
        <w:t xml:space="preserve">pravna oseba, subjekt ali organ, katerih več kot 50-odstotni delež je v neposredni ali posredni lasti subjekta iz prejšnje alineje, ali </w:t>
      </w:r>
    </w:p>
    <w:p w14:paraId="4F87469D" w14:textId="77777777" w:rsidR="00031D71" w:rsidRPr="00031D71" w:rsidRDefault="00031D71" w:rsidP="00031D71">
      <w:pPr>
        <w:widowControl w:val="0"/>
        <w:numPr>
          <w:ilvl w:val="1"/>
          <w:numId w:val="35"/>
        </w:numPr>
        <w:tabs>
          <w:tab w:val="num" w:pos="1364"/>
        </w:tabs>
        <w:ind w:left="1364"/>
        <w:jc w:val="both"/>
        <w:rPr>
          <w:rFonts w:ascii="Tahoma" w:hAnsi="Tahoma" w:cs="Tahoma"/>
          <w:b/>
          <w:bCs/>
          <w:sz w:val="22"/>
          <w:szCs w:val="22"/>
        </w:rPr>
      </w:pPr>
      <w:r w:rsidRPr="00031D71">
        <w:rPr>
          <w:rFonts w:ascii="Tahoma" w:hAnsi="Tahoma" w:cs="Tahoma"/>
          <w:bCs/>
          <w:sz w:val="22"/>
          <w:szCs w:val="22"/>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13ACD1E0" w14:textId="77777777" w:rsidR="00031D71" w:rsidRPr="00031D71" w:rsidRDefault="00031D71" w:rsidP="00031D71">
      <w:pPr>
        <w:widowControl w:val="0"/>
        <w:ind w:left="284"/>
        <w:jc w:val="both"/>
        <w:rPr>
          <w:rFonts w:ascii="Tahoma" w:hAnsi="Tahoma" w:cs="Tahoma"/>
          <w:kern w:val="16"/>
          <w:sz w:val="22"/>
          <w:szCs w:val="22"/>
        </w:rPr>
      </w:pPr>
    </w:p>
    <w:p w14:paraId="67FC33DF" w14:textId="77777777" w:rsidR="00031D71" w:rsidRPr="00031D71" w:rsidRDefault="00031D71" w:rsidP="00031D71">
      <w:pPr>
        <w:widowControl w:val="0"/>
        <w:ind w:left="709"/>
        <w:jc w:val="both"/>
        <w:rPr>
          <w:rFonts w:ascii="Tahoma" w:hAnsi="Tahoma" w:cs="Tahoma"/>
          <w:bCs/>
          <w:sz w:val="22"/>
          <w:szCs w:val="22"/>
        </w:rPr>
      </w:pPr>
      <w:r w:rsidRPr="00031D71">
        <w:rPr>
          <w:rFonts w:ascii="Tahoma" w:hAnsi="Tahoma" w:cs="Tahoma"/>
          <w:bCs/>
          <w:sz w:val="22"/>
          <w:szCs w:val="22"/>
        </w:rPr>
        <w:t xml:space="preserve">Izpolnjevanje pogojev gospodarski subjekt izkaže s priloženo izpolnjeno in podpisano </w:t>
      </w:r>
      <w:r w:rsidRPr="00031D71">
        <w:rPr>
          <w:rFonts w:ascii="Tahoma" w:hAnsi="Tahoma" w:cs="Tahoma"/>
          <w:b/>
          <w:bCs/>
          <w:sz w:val="22"/>
          <w:szCs w:val="22"/>
        </w:rPr>
        <w:t>Prilogo 3</w:t>
      </w:r>
      <w:r w:rsidRPr="00031D71">
        <w:rPr>
          <w:rFonts w:ascii="Tahoma" w:hAnsi="Tahoma" w:cs="Tahoma"/>
          <w:bCs/>
          <w:sz w:val="22"/>
          <w:szCs w:val="22"/>
        </w:rPr>
        <w:t>.</w:t>
      </w:r>
    </w:p>
    <w:p w14:paraId="515EE660" w14:textId="77E6CD6A" w:rsidR="00031D71" w:rsidRDefault="00031D71" w:rsidP="00031D71">
      <w:pPr>
        <w:widowControl w:val="0"/>
        <w:ind w:left="426"/>
        <w:jc w:val="both"/>
        <w:rPr>
          <w:rFonts w:ascii="Tahoma" w:hAnsi="Tahoma" w:cs="Tahoma"/>
          <w:sz w:val="22"/>
          <w:szCs w:val="22"/>
        </w:rPr>
      </w:pPr>
    </w:p>
    <w:p w14:paraId="6C635C9B" w14:textId="00A253F8" w:rsidR="00541992" w:rsidRDefault="00541992" w:rsidP="00031D71">
      <w:pPr>
        <w:widowControl w:val="0"/>
        <w:ind w:left="426"/>
        <w:jc w:val="both"/>
        <w:rPr>
          <w:rFonts w:ascii="Tahoma" w:hAnsi="Tahoma" w:cs="Tahoma"/>
          <w:sz w:val="22"/>
          <w:szCs w:val="22"/>
        </w:rPr>
      </w:pPr>
    </w:p>
    <w:p w14:paraId="6E7C0DA2" w14:textId="77777777" w:rsidR="00541992" w:rsidRPr="00031D71" w:rsidRDefault="00541992" w:rsidP="00031D71">
      <w:pPr>
        <w:widowControl w:val="0"/>
        <w:ind w:left="426"/>
        <w:jc w:val="both"/>
        <w:rPr>
          <w:rFonts w:ascii="Tahoma" w:hAnsi="Tahoma" w:cs="Tahoma"/>
          <w:sz w:val="22"/>
          <w:szCs w:val="22"/>
        </w:rPr>
      </w:pPr>
    </w:p>
    <w:p w14:paraId="40B8CE16" w14:textId="77777777" w:rsidR="00031D71" w:rsidRPr="00031D71" w:rsidRDefault="00031D71" w:rsidP="00031D71">
      <w:pPr>
        <w:widowControl w:val="0"/>
        <w:ind w:left="426"/>
        <w:jc w:val="both"/>
        <w:rPr>
          <w:rFonts w:ascii="Tahoma" w:hAnsi="Tahoma" w:cs="Tahoma"/>
          <w:b/>
          <w:sz w:val="22"/>
          <w:szCs w:val="22"/>
        </w:rPr>
      </w:pPr>
      <w:r w:rsidRPr="00031D71">
        <w:rPr>
          <w:rFonts w:ascii="Tahoma" w:hAnsi="Tahoma" w:cs="Tahoma"/>
          <w:b/>
          <w:sz w:val="22"/>
          <w:szCs w:val="22"/>
        </w:rPr>
        <w:lastRenderedPageBreak/>
        <w:t>OPOMBA:</w:t>
      </w:r>
    </w:p>
    <w:p w14:paraId="0CC6FA56" w14:textId="77777777" w:rsidR="00031D71" w:rsidRPr="00031D71" w:rsidRDefault="00031D71" w:rsidP="00031D71">
      <w:pPr>
        <w:widowControl w:val="0"/>
        <w:ind w:left="426"/>
        <w:jc w:val="both"/>
        <w:rPr>
          <w:rFonts w:ascii="Tahoma" w:hAnsi="Tahoma" w:cs="Tahoma"/>
          <w:sz w:val="22"/>
          <w:szCs w:val="22"/>
        </w:rPr>
      </w:pPr>
      <w:r w:rsidRPr="00031D71">
        <w:rPr>
          <w:rFonts w:ascii="Tahoma" w:hAnsi="Tahoma" w:cs="Tahoma"/>
          <w:sz w:val="22"/>
          <w:szCs w:val="22"/>
        </w:rPr>
        <w:t xml:space="preserve">Na podlagi devetega odstavka 75. člena ZJN-3 lahko gospodarski subjekt, ki je v enem od položajev iz prvega ali b) točke četrtega odstavka 75. člena ZJN-3, najkasneje do roka za oddajo prijav ali ponudb naročniku predloži dokaze, da je sprejel zadostne ukrepe, s katerimi lahko dokaže svojo zanesljivost kljub obstoju razlogov za izključitev. </w:t>
      </w:r>
    </w:p>
    <w:p w14:paraId="487E6EA3" w14:textId="77777777" w:rsidR="00031D71" w:rsidRPr="00031D71" w:rsidRDefault="00031D71" w:rsidP="00031D71">
      <w:pPr>
        <w:widowControl w:val="0"/>
        <w:jc w:val="both"/>
        <w:rPr>
          <w:rFonts w:ascii="Tahoma" w:hAnsi="Tahoma" w:cs="Tahoma"/>
          <w:sz w:val="22"/>
          <w:szCs w:val="22"/>
        </w:rPr>
      </w:pPr>
    </w:p>
    <w:p w14:paraId="3567424D" w14:textId="77777777" w:rsidR="00031D71" w:rsidRPr="00031D71" w:rsidRDefault="00031D71" w:rsidP="00031D71">
      <w:pPr>
        <w:widowControl w:val="0"/>
        <w:ind w:left="360"/>
        <w:jc w:val="both"/>
        <w:rPr>
          <w:rFonts w:ascii="Tahoma" w:hAnsi="Tahoma" w:cs="Tahoma"/>
          <w:sz w:val="22"/>
          <w:szCs w:val="22"/>
        </w:rPr>
      </w:pPr>
      <w:r w:rsidRPr="00031D71">
        <w:rPr>
          <w:rFonts w:ascii="Tahoma" w:hAnsi="Tahoma" w:cs="Tahoma"/>
          <w:sz w:val="22"/>
          <w:szCs w:val="22"/>
        </w:rPr>
        <w:t>V kolikor je tem primeru pri izpolnjevanju priloge 3 (Ugotavljanje sposobnosti in izjava o sprejemanju pogojev razpisne dokumentacije) odgovor, da gospodarski subjekt posameznega zgoraj navedenega pogoja ne izpolnjuje in v skladu s prejšnjim odstavkom uveljavlja popravni mehanizem, besedilo v tem delu priloge</w:t>
      </w:r>
      <w:r w:rsidRPr="00031D71">
        <w:rPr>
          <w:rFonts w:ascii="Tahoma" w:hAnsi="Tahoma" w:cs="Tahoma"/>
          <w:bCs/>
          <w:sz w:val="22"/>
          <w:szCs w:val="22"/>
        </w:rPr>
        <w:t xml:space="preserve"> </w:t>
      </w:r>
      <w:r w:rsidRPr="00031D71">
        <w:rPr>
          <w:rFonts w:ascii="Tahoma" w:hAnsi="Tahoma" w:cs="Tahoma"/>
          <w:sz w:val="22"/>
          <w:szCs w:val="22"/>
        </w:rPr>
        <w:t xml:space="preserve">3 (Ugotavljanje sposobnosti in izjava o sprejemanju pogojev razpisne dokumentacije) </w:t>
      </w:r>
      <w:r w:rsidRPr="00031D71">
        <w:rPr>
          <w:rFonts w:ascii="Tahoma" w:hAnsi="Tahoma" w:cs="Tahoma"/>
          <w:bCs/>
          <w:sz w:val="22"/>
          <w:szCs w:val="22"/>
        </w:rPr>
        <w:t>prečrta in k Prilogi 3</w:t>
      </w:r>
      <w:r w:rsidRPr="00031D71">
        <w:rPr>
          <w:rFonts w:ascii="Tahoma" w:hAnsi="Tahoma" w:cs="Tahoma"/>
          <w:sz w:val="22"/>
          <w:szCs w:val="22"/>
        </w:rPr>
        <w:t xml:space="preserve"> predloži opis kršitev in sprejetih ukrepov ter dokazila, s katerimi lahko dokaže svojo zanesljivost kljub obstoju razlogov za izključitev.</w:t>
      </w:r>
    </w:p>
    <w:p w14:paraId="55674AB4" w14:textId="77777777" w:rsidR="00031D71" w:rsidRPr="00031D71" w:rsidRDefault="00031D71" w:rsidP="00031D71">
      <w:pPr>
        <w:widowControl w:val="0"/>
        <w:ind w:left="426"/>
        <w:jc w:val="both"/>
        <w:rPr>
          <w:rFonts w:ascii="Tahoma" w:hAnsi="Tahoma" w:cs="Tahoma"/>
          <w:sz w:val="22"/>
          <w:szCs w:val="22"/>
        </w:rPr>
      </w:pPr>
    </w:p>
    <w:p w14:paraId="76A9C736" w14:textId="77777777" w:rsidR="00031D71" w:rsidRPr="00031D71" w:rsidRDefault="00031D71" w:rsidP="00031D71">
      <w:pPr>
        <w:widowControl w:val="0"/>
        <w:numPr>
          <w:ilvl w:val="0"/>
          <w:numId w:val="31"/>
        </w:numPr>
        <w:jc w:val="both"/>
        <w:rPr>
          <w:rFonts w:ascii="Tahoma" w:hAnsi="Tahoma" w:cs="Tahoma"/>
          <w:sz w:val="22"/>
          <w:szCs w:val="22"/>
        </w:rPr>
      </w:pPr>
      <w:r w:rsidRPr="00031D71">
        <w:rPr>
          <w:rFonts w:ascii="Tahoma" w:hAnsi="Tahoma" w:cs="Tahoma"/>
          <w:b/>
          <w:sz w:val="22"/>
          <w:szCs w:val="22"/>
        </w:rPr>
        <w:t>Sposobnost za opravljanje poklicne dejavnosti:</w:t>
      </w:r>
      <w:r w:rsidRPr="00031D71">
        <w:rPr>
          <w:rFonts w:ascii="Tahoma" w:hAnsi="Tahoma" w:cs="Tahoma"/>
          <w:sz w:val="22"/>
          <w:szCs w:val="22"/>
        </w:rPr>
        <w:t xml:space="preserve"> </w:t>
      </w:r>
    </w:p>
    <w:p w14:paraId="6A4C4B11" w14:textId="77777777" w:rsidR="00031D71" w:rsidRPr="00031D71" w:rsidRDefault="00031D71" w:rsidP="00031D71">
      <w:pPr>
        <w:widowControl w:val="0"/>
        <w:ind w:left="426"/>
        <w:jc w:val="both"/>
        <w:rPr>
          <w:rFonts w:ascii="Tahoma" w:hAnsi="Tahoma" w:cs="Tahoma"/>
          <w:sz w:val="22"/>
          <w:szCs w:val="22"/>
        </w:rPr>
      </w:pPr>
      <w:r w:rsidRPr="00031D71">
        <w:rPr>
          <w:rFonts w:ascii="Tahoma" w:hAnsi="Tahoma" w:cs="Tahoma"/>
          <w:sz w:val="22"/>
          <w:szCs w:val="22"/>
        </w:rPr>
        <w:t>Gospodarski subjekt (ponudnik in vsak partner v skupni ponudbi ter vsak prijavljeni podizvajalec) mora biti vpisan v enega od poklicnih ali poslovnih registrov, ki se vodijo v državi članici, v kateri ima gospodarski subjekt sedež. Seznam poklicnih ali poslovnih registrov v državah članicah Evropske unije določa Priloga XI Direktive 2014/24/EU.</w:t>
      </w:r>
    </w:p>
    <w:p w14:paraId="0BE8AD1C" w14:textId="77777777" w:rsidR="00031D71" w:rsidRPr="00031D71" w:rsidRDefault="00031D71" w:rsidP="00031D71">
      <w:pPr>
        <w:widowControl w:val="0"/>
        <w:ind w:left="426"/>
        <w:jc w:val="both"/>
        <w:rPr>
          <w:rFonts w:ascii="Tahoma" w:hAnsi="Tahoma" w:cs="Tahoma"/>
          <w:sz w:val="22"/>
          <w:szCs w:val="22"/>
        </w:rPr>
      </w:pPr>
    </w:p>
    <w:p w14:paraId="7845CE28" w14:textId="77777777" w:rsidR="00031D71" w:rsidRPr="00031D71" w:rsidRDefault="00031D71" w:rsidP="00031D71">
      <w:pPr>
        <w:widowControl w:val="0"/>
        <w:ind w:left="426"/>
        <w:jc w:val="both"/>
        <w:rPr>
          <w:rFonts w:ascii="Tahoma" w:hAnsi="Tahoma" w:cs="Tahoma"/>
          <w:sz w:val="22"/>
          <w:szCs w:val="22"/>
        </w:rPr>
      </w:pPr>
      <w:r w:rsidRPr="00031D71">
        <w:rPr>
          <w:rFonts w:ascii="Tahoma" w:hAnsi="Tahoma" w:cs="Tahoma"/>
          <w:sz w:val="22"/>
          <w:szCs w:val="22"/>
        </w:rPr>
        <w:t>Če mora imeti gospodarski subjekt določeno dovoljenje ali biti član določene organizacije, da lahko v svoji matični državi opravlja določeno dejavnost, lahko naročnik v postopku za oddajo javnega naročila od njega zahteva, da predloži dokazilo o tem dovoljenju ali članstvu.</w:t>
      </w:r>
    </w:p>
    <w:p w14:paraId="2902BD35" w14:textId="77777777" w:rsidR="00031D71" w:rsidRPr="00031D71" w:rsidRDefault="00031D71" w:rsidP="00031D71">
      <w:pPr>
        <w:widowControl w:val="0"/>
        <w:ind w:left="426"/>
        <w:jc w:val="both"/>
        <w:rPr>
          <w:rFonts w:ascii="Tahoma" w:hAnsi="Tahoma" w:cs="Tahoma"/>
          <w:sz w:val="22"/>
          <w:szCs w:val="22"/>
        </w:rPr>
      </w:pPr>
    </w:p>
    <w:p w14:paraId="69216AA6" w14:textId="77777777" w:rsidR="00031D71" w:rsidRPr="00031D71" w:rsidRDefault="00031D71" w:rsidP="00031D71">
      <w:pPr>
        <w:widowControl w:val="0"/>
        <w:ind w:left="426"/>
        <w:jc w:val="both"/>
        <w:rPr>
          <w:rFonts w:ascii="Tahoma" w:hAnsi="Tahoma" w:cs="Tahoma"/>
          <w:sz w:val="22"/>
          <w:szCs w:val="22"/>
        </w:rPr>
      </w:pPr>
      <w:r w:rsidRPr="00031D71">
        <w:rPr>
          <w:rFonts w:ascii="Tahoma" w:hAnsi="Tahoma" w:cs="Tahoma"/>
          <w:sz w:val="22"/>
          <w:szCs w:val="22"/>
        </w:rPr>
        <w:t>S predpisi določena dovoljenja za opravljanje vseh dejavnosti, ki so predmet tega razpisa, lahko izpolnjuje ponudnik sam, s partnerji v skupni ponudbi ali s prijavljenimi podizvajalci.</w:t>
      </w:r>
    </w:p>
    <w:p w14:paraId="42055EB0" w14:textId="77777777" w:rsidR="00031D71" w:rsidRPr="00031D71" w:rsidRDefault="00031D71" w:rsidP="00031D71">
      <w:pPr>
        <w:widowControl w:val="0"/>
        <w:ind w:left="426"/>
        <w:jc w:val="both"/>
        <w:rPr>
          <w:rFonts w:ascii="Tahoma" w:hAnsi="Tahoma" w:cs="Tahoma"/>
          <w:sz w:val="22"/>
          <w:szCs w:val="22"/>
        </w:rPr>
      </w:pPr>
    </w:p>
    <w:p w14:paraId="630E4D7E" w14:textId="77777777" w:rsidR="00031D71" w:rsidRPr="00031D71" w:rsidRDefault="00031D71" w:rsidP="00031D71">
      <w:pPr>
        <w:widowControl w:val="0"/>
        <w:ind w:left="426"/>
        <w:jc w:val="both"/>
        <w:rPr>
          <w:rFonts w:ascii="Tahoma" w:hAnsi="Tahoma" w:cs="Tahoma"/>
          <w:sz w:val="22"/>
          <w:szCs w:val="22"/>
        </w:rPr>
      </w:pPr>
      <w:r w:rsidRPr="00031D71">
        <w:rPr>
          <w:rFonts w:ascii="Tahoma" w:hAnsi="Tahoma" w:cs="Tahoma"/>
          <w:sz w:val="22"/>
          <w:szCs w:val="22"/>
        </w:rPr>
        <w:t xml:space="preserve">Gospodarski subjekt kot dokazilo o izpolnjevanju tega pogoja predloži izpolnjeno in podpisano prilogo 3. </w:t>
      </w:r>
    </w:p>
    <w:p w14:paraId="36BFC685" w14:textId="77777777" w:rsidR="00031D71" w:rsidRPr="00031D71" w:rsidRDefault="00031D71" w:rsidP="00031D71">
      <w:pPr>
        <w:widowControl w:val="0"/>
        <w:ind w:left="426"/>
        <w:jc w:val="both"/>
        <w:rPr>
          <w:rFonts w:ascii="Tahoma" w:hAnsi="Tahoma" w:cs="Tahoma"/>
          <w:sz w:val="22"/>
          <w:szCs w:val="22"/>
        </w:rPr>
      </w:pPr>
    </w:p>
    <w:p w14:paraId="762FBDCC" w14:textId="77777777" w:rsidR="00031D71" w:rsidRPr="00031D71" w:rsidRDefault="00031D71" w:rsidP="00031D71">
      <w:pPr>
        <w:widowControl w:val="0"/>
        <w:numPr>
          <w:ilvl w:val="0"/>
          <w:numId w:val="32"/>
        </w:numPr>
        <w:jc w:val="both"/>
        <w:rPr>
          <w:rFonts w:ascii="Tahoma" w:hAnsi="Tahoma" w:cs="Tahoma"/>
          <w:sz w:val="22"/>
          <w:szCs w:val="22"/>
        </w:rPr>
      </w:pPr>
      <w:r w:rsidRPr="00031D71">
        <w:rPr>
          <w:rFonts w:ascii="Tahoma" w:hAnsi="Tahoma" w:cs="Tahoma"/>
          <w:b/>
          <w:sz w:val="22"/>
          <w:szCs w:val="22"/>
        </w:rPr>
        <w:t>Tehnična in kadrovska opremljenost:</w:t>
      </w:r>
      <w:r w:rsidRPr="00031D71">
        <w:rPr>
          <w:rFonts w:ascii="Tahoma" w:hAnsi="Tahoma" w:cs="Tahoma"/>
          <w:sz w:val="22"/>
          <w:szCs w:val="22"/>
        </w:rPr>
        <w:t xml:space="preserve"> Gospodarski subjekt mora zagotoviti ustrezne tehnične in kadrovske zmogljivosti za kakovostno izvedbo javnega naročila v predvidenem roku, skladno z zahtevami iz razpisne dokumentacije, pravili stroke ter določili predpisov in standardov s področja predmeta naročila (v primeru skupne ponudbe oz. v primeru ponudbe s podizvajalci morajo partnerji oz. podizvajalci pogoj izpolniti skupno). </w:t>
      </w:r>
    </w:p>
    <w:p w14:paraId="20912104" w14:textId="77777777" w:rsidR="00031D71" w:rsidRPr="00031D71" w:rsidRDefault="00031D71" w:rsidP="00031D71">
      <w:pPr>
        <w:widowControl w:val="0"/>
        <w:tabs>
          <w:tab w:val="num" w:pos="720"/>
        </w:tabs>
        <w:ind w:left="360"/>
        <w:jc w:val="both"/>
        <w:rPr>
          <w:rFonts w:ascii="Tahoma" w:hAnsi="Tahoma" w:cs="Tahoma"/>
          <w:sz w:val="22"/>
          <w:szCs w:val="22"/>
        </w:rPr>
      </w:pPr>
    </w:p>
    <w:p w14:paraId="7AAC4B20" w14:textId="77777777" w:rsidR="00031D71" w:rsidRPr="00031D71" w:rsidRDefault="00031D71" w:rsidP="00031D71">
      <w:pPr>
        <w:widowControl w:val="0"/>
        <w:ind w:left="357"/>
        <w:jc w:val="both"/>
        <w:rPr>
          <w:rFonts w:ascii="Tahoma" w:hAnsi="Tahoma" w:cs="Tahoma"/>
          <w:sz w:val="22"/>
          <w:szCs w:val="22"/>
        </w:rPr>
      </w:pPr>
      <w:r w:rsidRPr="00031D71">
        <w:rPr>
          <w:rFonts w:ascii="Tahoma" w:hAnsi="Tahoma" w:cs="Tahoma"/>
          <w:sz w:val="22"/>
          <w:szCs w:val="22"/>
        </w:rPr>
        <w:t xml:space="preserve">Gospodarski subjekt kot dokazilo o izpolnjevanju tega pogoja predloži izpolnjeno in podpisano prilogo 3. </w:t>
      </w:r>
    </w:p>
    <w:p w14:paraId="3ECAFF10" w14:textId="77777777" w:rsidR="00031D71" w:rsidRPr="00031D71" w:rsidRDefault="00031D71" w:rsidP="00031D71">
      <w:pPr>
        <w:widowControl w:val="0"/>
        <w:ind w:left="357"/>
        <w:jc w:val="both"/>
        <w:rPr>
          <w:rFonts w:ascii="Tahoma" w:hAnsi="Tahoma" w:cs="Tahoma"/>
          <w:sz w:val="22"/>
          <w:szCs w:val="22"/>
        </w:rPr>
      </w:pPr>
    </w:p>
    <w:p w14:paraId="2141603D" w14:textId="6A613297" w:rsidR="00031D71" w:rsidRPr="00D7589B" w:rsidRDefault="00031D71" w:rsidP="00031D71">
      <w:pPr>
        <w:widowControl w:val="0"/>
        <w:numPr>
          <w:ilvl w:val="0"/>
          <w:numId w:val="32"/>
        </w:numPr>
        <w:jc w:val="both"/>
        <w:rPr>
          <w:rFonts w:ascii="Tahoma" w:hAnsi="Tahoma" w:cs="Tahoma"/>
          <w:sz w:val="22"/>
          <w:szCs w:val="22"/>
        </w:rPr>
      </w:pPr>
      <w:r w:rsidRPr="00031D71">
        <w:rPr>
          <w:rFonts w:ascii="Tahoma" w:hAnsi="Tahoma" w:cs="Tahoma"/>
          <w:b/>
          <w:sz w:val="22"/>
          <w:szCs w:val="22"/>
        </w:rPr>
        <w:t xml:space="preserve">Ekonomski in finančni položaj: </w:t>
      </w:r>
      <w:r w:rsidRPr="00031D71">
        <w:rPr>
          <w:rFonts w:ascii="Tahoma" w:hAnsi="Tahoma" w:cs="Tahoma"/>
          <w:sz w:val="22"/>
          <w:szCs w:val="22"/>
        </w:rPr>
        <w:t>Gospodarski subjekt mora biti ekonomsko in finančno sposoben izvesti predmet javnega naročila.</w:t>
      </w:r>
    </w:p>
    <w:p w14:paraId="6415B5B0" w14:textId="77777777" w:rsidR="00031D71" w:rsidRPr="00031D71" w:rsidRDefault="00031D71" w:rsidP="00031D71">
      <w:pPr>
        <w:widowControl w:val="0"/>
        <w:ind w:left="360"/>
        <w:jc w:val="both"/>
        <w:rPr>
          <w:rFonts w:ascii="Tahoma" w:hAnsi="Tahoma" w:cs="Tahoma"/>
          <w:sz w:val="22"/>
          <w:szCs w:val="22"/>
        </w:rPr>
      </w:pPr>
      <w:r w:rsidRPr="00031D71">
        <w:rPr>
          <w:rFonts w:ascii="Tahoma" w:hAnsi="Tahoma" w:cs="Tahoma"/>
          <w:sz w:val="22"/>
          <w:szCs w:val="22"/>
        </w:rPr>
        <w:t xml:space="preserve">Gospodarski subjekt na dan oddaje ponudbe ne sme imeti blokiranega poslovnega računa pri katerikoli banki, ki vodi njegov transakcijski račun. </w:t>
      </w:r>
    </w:p>
    <w:p w14:paraId="2FE7FD40" w14:textId="77777777" w:rsidR="00031D71" w:rsidRPr="00031D71" w:rsidRDefault="00031D71" w:rsidP="00031D71">
      <w:pPr>
        <w:widowControl w:val="0"/>
        <w:jc w:val="both"/>
        <w:rPr>
          <w:rFonts w:ascii="Tahoma" w:hAnsi="Tahoma" w:cs="Tahoma"/>
          <w:sz w:val="22"/>
        </w:rPr>
      </w:pPr>
    </w:p>
    <w:p w14:paraId="71EB51B2" w14:textId="77777777" w:rsidR="00031D71" w:rsidRPr="00031D71" w:rsidRDefault="00031D71" w:rsidP="00031D71">
      <w:pPr>
        <w:widowControl w:val="0"/>
        <w:ind w:left="360"/>
        <w:jc w:val="both"/>
        <w:rPr>
          <w:rFonts w:ascii="Tahoma" w:hAnsi="Tahoma" w:cs="Tahoma"/>
          <w:sz w:val="22"/>
          <w:szCs w:val="22"/>
        </w:rPr>
      </w:pPr>
      <w:r w:rsidRPr="00031D71">
        <w:rPr>
          <w:rFonts w:ascii="Tahoma" w:hAnsi="Tahoma" w:cs="Tahoma"/>
          <w:bCs/>
          <w:sz w:val="22"/>
        </w:rPr>
        <w:t xml:space="preserve">Pogoj mora izpolniti ponudnik. V </w:t>
      </w:r>
      <w:r w:rsidRPr="00031D71">
        <w:rPr>
          <w:rFonts w:ascii="Tahoma" w:hAnsi="Tahoma" w:cs="Tahoma"/>
          <w:bCs/>
          <w:sz w:val="22"/>
          <w:lang w:val="x-none"/>
        </w:rPr>
        <w:t xml:space="preserve">primeru </w:t>
      </w:r>
      <w:r w:rsidRPr="00031D71">
        <w:rPr>
          <w:rFonts w:ascii="Tahoma" w:hAnsi="Tahoma" w:cs="Tahoma"/>
          <w:bCs/>
          <w:sz w:val="22"/>
        </w:rPr>
        <w:t>skupne</w:t>
      </w:r>
      <w:r w:rsidRPr="00031D71">
        <w:rPr>
          <w:rFonts w:ascii="Tahoma" w:hAnsi="Tahoma" w:cs="Tahoma"/>
          <w:bCs/>
          <w:sz w:val="22"/>
          <w:lang w:val="x-none"/>
        </w:rPr>
        <w:t xml:space="preserve"> ponudbe mora pogoj izpolniti vsak izmed</w:t>
      </w:r>
      <w:r w:rsidRPr="00031D71">
        <w:rPr>
          <w:rFonts w:ascii="Tahoma" w:hAnsi="Tahoma" w:cs="Tahoma"/>
          <w:bCs/>
          <w:sz w:val="22"/>
        </w:rPr>
        <w:t xml:space="preserve"> partnerjev. V primeru ponudbe s podizvajalci mora pogoj izpolniti tudi vsak izmed podizvajalcev. V primeru ponudbe s subjekti, katerih zmogljivosti uporablja ponudnik mora pogoj izpolniti vsak izmed subjektov, katerih zmogljivosti uporablja ponudnik</w:t>
      </w:r>
      <w:r w:rsidRPr="00031D71">
        <w:rPr>
          <w:rFonts w:ascii="Tahoma" w:hAnsi="Tahoma" w:cs="Tahoma"/>
          <w:sz w:val="22"/>
          <w:szCs w:val="22"/>
        </w:rPr>
        <w:t xml:space="preserve">. </w:t>
      </w:r>
    </w:p>
    <w:p w14:paraId="6BAA0482" w14:textId="77777777" w:rsidR="00031D71" w:rsidRPr="00031D71" w:rsidRDefault="00031D71" w:rsidP="00031D71">
      <w:pPr>
        <w:widowControl w:val="0"/>
        <w:ind w:left="357"/>
        <w:jc w:val="both"/>
        <w:rPr>
          <w:rFonts w:ascii="Tahoma" w:hAnsi="Tahoma" w:cs="Tahoma"/>
          <w:sz w:val="22"/>
          <w:szCs w:val="22"/>
        </w:rPr>
      </w:pPr>
    </w:p>
    <w:p w14:paraId="747BF053" w14:textId="35C293F2" w:rsidR="00031D71" w:rsidRDefault="00031D71" w:rsidP="00031D71">
      <w:pPr>
        <w:widowControl w:val="0"/>
        <w:ind w:left="357"/>
        <w:jc w:val="both"/>
        <w:rPr>
          <w:rFonts w:ascii="Tahoma" w:hAnsi="Tahoma" w:cs="Tahoma"/>
          <w:sz w:val="22"/>
          <w:szCs w:val="22"/>
        </w:rPr>
      </w:pPr>
      <w:r w:rsidRPr="00031D71">
        <w:rPr>
          <w:rFonts w:ascii="Tahoma" w:hAnsi="Tahoma" w:cs="Tahoma"/>
          <w:sz w:val="22"/>
          <w:szCs w:val="22"/>
        </w:rPr>
        <w:t xml:space="preserve">Gospodarski subjekt kot dokazilo o izpolnjevanju tega pogoja predloži izpolnjeno in podpisano prilogo 3. </w:t>
      </w:r>
    </w:p>
    <w:p w14:paraId="04B2698F" w14:textId="77777777" w:rsidR="00541992" w:rsidRPr="00031D71" w:rsidRDefault="00541992" w:rsidP="00031D71">
      <w:pPr>
        <w:widowControl w:val="0"/>
        <w:ind w:left="357"/>
        <w:jc w:val="both"/>
        <w:rPr>
          <w:rFonts w:ascii="Tahoma" w:hAnsi="Tahoma" w:cs="Tahoma"/>
          <w:sz w:val="22"/>
          <w:szCs w:val="22"/>
        </w:rPr>
      </w:pPr>
    </w:p>
    <w:p w14:paraId="51BF9F28" w14:textId="77777777" w:rsidR="00031D71" w:rsidRPr="00031D71" w:rsidRDefault="00031D71" w:rsidP="00031D71">
      <w:pPr>
        <w:widowControl w:val="0"/>
        <w:jc w:val="both"/>
        <w:rPr>
          <w:rFonts w:ascii="Tahoma" w:hAnsi="Tahoma" w:cs="Tahoma"/>
          <w:sz w:val="22"/>
          <w:szCs w:val="22"/>
        </w:rPr>
      </w:pPr>
    </w:p>
    <w:p w14:paraId="3F4996E0" w14:textId="77777777" w:rsidR="00031D71" w:rsidRPr="00031D71" w:rsidRDefault="00031D71" w:rsidP="00031D71">
      <w:pPr>
        <w:widowControl w:val="0"/>
        <w:numPr>
          <w:ilvl w:val="0"/>
          <w:numId w:val="31"/>
        </w:numPr>
        <w:jc w:val="both"/>
        <w:rPr>
          <w:rFonts w:ascii="Tahoma" w:hAnsi="Tahoma" w:cs="Tahoma"/>
          <w:bCs/>
          <w:iCs/>
          <w:sz w:val="22"/>
          <w:szCs w:val="22"/>
        </w:rPr>
      </w:pPr>
      <w:r w:rsidRPr="00031D71">
        <w:rPr>
          <w:rFonts w:ascii="Tahoma" w:hAnsi="Tahoma" w:cs="Tahoma"/>
          <w:b/>
          <w:sz w:val="22"/>
          <w:szCs w:val="22"/>
        </w:rPr>
        <w:lastRenderedPageBreak/>
        <w:t xml:space="preserve">Skupna ponudba: </w:t>
      </w:r>
      <w:r w:rsidRPr="00031D71">
        <w:rPr>
          <w:rFonts w:ascii="Tahoma" w:hAnsi="Tahoma" w:cs="Tahoma"/>
          <w:bCs/>
          <w:iCs/>
          <w:sz w:val="22"/>
          <w:szCs w:val="22"/>
        </w:rPr>
        <w:t>Ponudbo na predmetni razpis lahko predloži skupina pravnih ali/in fizičnih oseb oziroma gospodarskih subjektov. V tem primeru mora dokumentacijo (ponudbo) podpisati in žigosati na zahtevanih mestih vsak od članov take skupine. V primeru skupne ponudbe mora skupina pravnih ali/in fizičnih oseb predložiti pravni akt o skupni izvedbi naročila (priloga 1/1), ki mora natančno opredeliti:</w:t>
      </w:r>
    </w:p>
    <w:p w14:paraId="052DE4F2" w14:textId="77777777" w:rsidR="00031D71" w:rsidRPr="00031D71" w:rsidRDefault="00031D71" w:rsidP="00031D71">
      <w:pPr>
        <w:widowControl w:val="0"/>
        <w:numPr>
          <w:ilvl w:val="1"/>
          <w:numId w:val="29"/>
        </w:numPr>
        <w:ind w:left="993"/>
        <w:contextualSpacing/>
        <w:jc w:val="both"/>
        <w:rPr>
          <w:rFonts w:ascii="Tahoma" w:hAnsi="Tahoma" w:cs="Tahoma"/>
          <w:bCs/>
          <w:iCs/>
          <w:sz w:val="22"/>
          <w:szCs w:val="22"/>
        </w:rPr>
      </w:pPr>
      <w:r w:rsidRPr="00031D71">
        <w:rPr>
          <w:rFonts w:ascii="Tahoma" w:hAnsi="Tahoma" w:cs="Tahoma"/>
          <w:bCs/>
          <w:iCs/>
          <w:sz w:val="22"/>
          <w:szCs w:val="22"/>
        </w:rPr>
        <w:t>medsebojno odgovornost posameznih članov skupine za izvedbo naročila znotraj skupine,</w:t>
      </w:r>
    </w:p>
    <w:p w14:paraId="4CB4DC06" w14:textId="77777777" w:rsidR="00031D71" w:rsidRPr="00031D71" w:rsidRDefault="00031D71" w:rsidP="00031D71">
      <w:pPr>
        <w:widowControl w:val="0"/>
        <w:numPr>
          <w:ilvl w:val="1"/>
          <w:numId w:val="29"/>
        </w:numPr>
        <w:ind w:left="993"/>
        <w:contextualSpacing/>
        <w:jc w:val="both"/>
        <w:rPr>
          <w:rFonts w:ascii="Tahoma" w:hAnsi="Tahoma" w:cs="Tahoma"/>
          <w:bCs/>
          <w:iCs/>
          <w:sz w:val="22"/>
          <w:szCs w:val="22"/>
        </w:rPr>
      </w:pPr>
      <w:r w:rsidRPr="00031D71">
        <w:rPr>
          <w:rFonts w:ascii="Tahoma" w:hAnsi="Tahoma" w:cs="Tahoma"/>
          <w:bCs/>
          <w:iCs/>
          <w:sz w:val="22"/>
          <w:szCs w:val="22"/>
        </w:rPr>
        <w:t>neomejeno solidarno odgovornost članov skupine do naročnika glede vseh obveznosti,</w:t>
      </w:r>
    </w:p>
    <w:p w14:paraId="5169B04A" w14:textId="77777777" w:rsidR="00031D71" w:rsidRPr="00031D71" w:rsidRDefault="00031D71" w:rsidP="00031D71">
      <w:pPr>
        <w:widowControl w:val="0"/>
        <w:numPr>
          <w:ilvl w:val="1"/>
          <w:numId w:val="29"/>
        </w:numPr>
        <w:ind w:left="993"/>
        <w:contextualSpacing/>
        <w:jc w:val="both"/>
        <w:rPr>
          <w:rFonts w:ascii="Tahoma" w:hAnsi="Tahoma" w:cs="Tahoma"/>
          <w:bCs/>
          <w:iCs/>
          <w:sz w:val="22"/>
          <w:szCs w:val="22"/>
        </w:rPr>
      </w:pPr>
      <w:r w:rsidRPr="00031D71">
        <w:rPr>
          <w:rFonts w:ascii="Tahoma" w:hAnsi="Tahoma" w:cs="Tahoma"/>
          <w:bCs/>
          <w:iCs/>
          <w:sz w:val="22"/>
          <w:szCs w:val="22"/>
        </w:rPr>
        <w:t>glavnega nosilca izvedbe obveznosti, s katerim bo naročnik komuniciral in bo tudi nosilec finančnih obračunov in transakcij z navedbo transakcijskega računa, preko katerega se bo izvajalo plačevanje izvedenih obveznosti.</w:t>
      </w:r>
    </w:p>
    <w:p w14:paraId="5E9CE61D" w14:textId="77777777" w:rsidR="00031D71" w:rsidRPr="00031D71" w:rsidRDefault="00031D71" w:rsidP="00031D71">
      <w:pPr>
        <w:widowControl w:val="0"/>
        <w:ind w:left="709"/>
        <w:jc w:val="both"/>
        <w:rPr>
          <w:rFonts w:ascii="Tahoma" w:hAnsi="Tahoma" w:cs="Tahoma"/>
          <w:sz w:val="22"/>
          <w:szCs w:val="22"/>
        </w:rPr>
      </w:pPr>
    </w:p>
    <w:p w14:paraId="4434E191" w14:textId="77777777" w:rsidR="00031D71" w:rsidRPr="00031D71" w:rsidRDefault="00031D71" w:rsidP="00031D71">
      <w:pPr>
        <w:widowControl w:val="0"/>
        <w:ind w:left="426"/>
        <w:jc w:val="both"/>
        <w:rPr>
          <w:rFonts w:ascii="Tahoma" w:hAnsi="Tahoma" w:cs="Tahoma"/>
          <w:sz w:val="22"/>
          <w:szCs w:val="22"/>
        </w:rPr>
      </w:pPr>
      <w:r w:rsidRPr="00031D71">
        <w:rPr>
          <w:rFonts w:ascii="Tahoma" w:hAnsi="Tahoma" w:cs="Tahoma"/>
          <w:sz w:val="22"/>
          <w:szCs w:val="22"/>
        </w:rPr>
        <w:t>V primeru skupne ponudbe, okvirni sporazum/pogodbo podpišejo vsi partnerji v skupni ponudbi. Pravni akt o skupni izvedbi naročila se priloži k prilogi 1 (priloga 1/1).</w:t>
      </w:r>
    </w:p>
    <w:p w14:paraId="3BBE5B42" w14:textId="77777777" w:rsidR="00031D71" w:rsidRPr="00031D71" w:rsidRDefault="00031D71" w:rsidP="00031D71">
      <w:pPr>
        <w:widowControl w:val="0"/>
        <w:ind w:left="709"/>
        <w:jc w:val="both"/>
        <w:rPr>
          <w:rFonts w:ascii="Tahoma" w:hAnsi="Tahoma" w:cs="Tahoma"/>
          <w:sz w:val="22"/>
          <w:szCs w:val="22"/>
        </w:rPr>
      </w:pPr>
    </w:p>
    <w:p w14:paraId="10BFB5D1" w14:textId="77777777" w:rsidR="00031D71" w:rsidRPr="00031D71" w:rsidRDefault="00031D71" w:rsidP="00031D71">
      <w:pPr>
        <w:widowControl w:val="0"/>
        <w:ind w:left="426"/>
        <w:jc w:val="both"/>
        <w:rPr>
          <w:rFonts w:ascii="Tahoma" w:hAnsi="Tahoma" w:cs="Tahoma"/>
          <w:sz w:val="22"/>
          <w:szCs w:val="22"/>
        </w:rPr>
      </w:pPr>
      <w:r w:rsidRPr="00031D71">
        <w:rPr>
          <w:rFonts w:ascii="Tahoma" w:hAnsi="Tahoma" w:cs="Tahoma"/>
          <w:sz w:val="22"/>
          <w:szCs w:val="22"/>
        </w:rPr>
        <w:t>Vsak član skupine pravnih ali/in fizičnih oseb v okviru skupne ponudbe odgovarja naročniku neomejeno solidarno.</w:t>
      </w:r>
    </w:p>
    <w:p w14:paraId="25AEC74D" w14:textId="77777777" w:rsidR="00031D71" w:rsidRPr="00031D71" w:rsidRDefault="00031D71" w:rsidP="00031D71">
      <w:pPr>
        <w:widowControl w:val="0"/>
        <w:ind w:left="426"/>
        <w:jc w:val="both"/>
        <w:rPr>
          <w:rFonts w:ascii="Tahoma" w:hAnsi="Tahoma" w:cs="Tahoma"/>
          <w:sz w:val="22"/>
          <w:szCs w:val="22"/>
        </w:rPr>
      </w:pPr>
    </w:p>
    <w:p w14:paraId="3D20AD8A" w14:textId="77777777" w:rsidR="00031D71" w:rsidRPr="00031D71" w:rsidRDefault="00031D71" w:rsidP="00031D71">
      <w:pPr>
        <w:widowControl w:val="0"/>
        <w:ind w:left="426"/>
        <w:jc w:val="both"/>
        <w:rPr>
          <w:rFonts w:ascii="Tahoma" w:hAnsi="Tahoma" w:cs="Tahoma"/>
          <w:b/>
          <w:sz w:val="22"/>
          <w:szCs w:val="22"/>
        </w:rPr>
      </w:pPr>
      <w:r w:rsidRPr="00031D71">
        <w:rPr>
          <w:rFonts w:ascii="Tahoma" w:hAnsi="Tahoma" w:cs="Tahoma"/>
          <w:b/>
          <w:sz w:val="22"/>
          <w:szCs w:val="22"/>
        </w:rPr>
        <w:t>V primeru skupne ponudbe mora glavni nosilec izvedbe obveznosti okvirnega sporazuma za vse partnerje v skupni ponudbi k ponudbi priložiti:</w:t>
      </w:r>
    </w:p>
    <w:p w14:paraId="29AE556F" w14:textId="77777777" w:rsidR="00031D71" w:rsidRPr="00031D71" w:rsidRDefault="00031D71" w:rsidP="00031D71">
      <w:pPr>
        <w:widowControl w:val="0"/>
        <w:numPr>
          <w:ilvl w:val="1"/>
          <w:numId w:val="29"/>
        </w:numPr>
        <w:ind w:left="993"/>
        <w:contextualSpacing/>
        <w:jc w:val="both"/>
        <w:rPr>
          <w:rFonts w:ascii="Tahoma" w:hAnsi="Tahoma" w:cs="Tahoma"/>
          <w:kern w:val="16"/>
          <w:sz w:val="22"/>
          <w:szCs w:val="22"/>
        </w:rPr>
      </w:pPr>
      <w:r w:rsidRPr="00031D71">
        <w:rPr>
          <w:rFonts w:ascii="Tahoma" w:hAnsi="Tahoma" w:cs="Tahoma"/>
          <w:kern w:val="16"/>
          <w:sz w:val="22"/>
          <w:szCs w:val="22"/>
        </w:rPr>
        <w:t>izpolnjeno in podpisano prilogo 1,</w:t>
      </w:r>
    </w:p>
    <w:p w14:paraId="2010560C" w14:textId="77777777" w:rsidR="00031D71" w:rsidRPr="00031D71" w:rsidRDefault="00031D71" w:rsidP="00031D71">
      <w:pPr>
        <w:widowControl w:val="0"/>
        <w:numPr>
          <w:ilvl w:val="1"/>
          <w:numId w:val="29"/>
        </w:numPr>
        <w:ind w:left="993"/>
        <w:contextualSpacing/>
        <w:jc w:val="both"/>
        <w:rPr>
          <w:rFonts w:ascii="Tahoma" w:hAnsi="Tahoma" w:cs="Tahoma"/>
          <w:kern w:val="16"/>
          <w:sz w:val="22"/>
          <w:szCs w:val="22"/>
        </w:rPr>
      </w:pPr>
      <w:r w:rsidRPr="00031D71">
        <w:rPr>
          <w:rFonts w:ascii="Tahoma" w:hAnsi="Tahoma" w:cs="Tahoma"/>
          <w:kern w:val="16"/>
          <w:sz w:val="22"/>
          <w:szCs w:val="22"/>
        </w:rPr>
        <w:t>izpolnjeno in podpisano prilogo 3,</w:t>
      </w:r>
    </w:p>
    <w:p w14:paraId="2DC1D238" w14:textId="77777777" w:rsidR="00031D71" w:rsidRPr="00031D71" w:rsidRDefault="00031D71" w:rsidP="00031D71">
      <w:pPr>
        <w:widowControl w:val="0"/>
        <w:numPr>
          <w:ilvl w:val="1"/>
          <w:numId w:val="29"/>
        </w:numPr>
        <w:ind w:left="993"/>
        <w:contextualSpacing/>
        <w:jc w:val="both"/>
        <w:rPr>
          <w:rFonts w:ascii="Tahoma" w:hAnsi="Tahoma" w:cs="Tahoma"/>
          <w:sz w:val="22"/>
          <w:szCs w:val="22"/>
        </w:rPr>
      </w:pPr>
      <w:r w:rsidRPr="00031D71">
        <w:rPr>
          <w:rFonts w:ascii="Tahoma" w:hAnsi="Tahoma" w:cs="Tahoma"/>
          <w:sz w:val="22"/>
          <w:szCs w:val="22"/>
        </w:rPr>
        <w:t xml:space="preserve">izpolnjeno in podpisano </w:t>
      </w:r>
      <w:r w:rsidRPr="00031D71">
        <w:rPr>
          <w:rFonts w:ascii="Tahoma" w:hAnsi="Tahoma" w:cs="Tahoma"/>
          <w:kern w:val="16"/>
          <w:sz w:val="22"/>
          <w:szCs w:val="22"/>
        </w:rPr>
        <w:t>prilogo 3/1.</w:t>
      </w:r>
    </w:p>
    <w:p w14:paraId="7FAA693C" w14:textId="77777777" w:rsidR="00031D71" w:rsidRPr="00031D71" w:rsidRDefault="00031D71" w:rsidP="00031D71">
      <w:pPr>
        <w:widowControl w:val="0"/>
        <w:jc w:val="both"/>
        <w:rPr>
          <w:rFonts w:ascii="Tahoma" w:hAnsi="Tahoma" w:cs="Tahoma"/>
          <w:sz w:val="22"/>
          <w:szCs w:val="22"/>
        </w:rPr>
      </w:pPr>
    </w:p>
    <w:p w14:paraId="47941A28" w14:textId="77777777" w:rsidR="00031D71" w:rsidRPr="00031D71" w:rsidRDefault="00031D71" w:rsidP="00031D71">
      <w:pPr>
        <w:widowControl w:val="0"/>
        <w:numPr>
          <w:ilvl w:val="0"/>
          <w:numId w:val="31"/>
        </w:numPr>
        <w:jc w:val="both"/>
        <w:rPr>
          <w:rFonts w:ascii="Tahoma" w:hAnsi="Tahoma" w:cs="Tahoma"/>
          <w:bCs/>
          <w:iCs/>
          <w:sz w:val="22"/>
          <w:szCs w:val="22"/>
        </w:rPr>
      </w:pPr>
      <w:r w:rsidRPr="00031D71">
        <w:rPr>
          <w:rFonts w:ascii="Tahoma" w:hAnsi="Tahoma" w:cs="Tahoma"/>
          <w:b/>
          <w:sz w:val="22"/>
          <w:szCs w:val="22"/>
        </w:rPr>
        <w:t xml:space="preserve">Ponudba s podizvajalcem: </w:t>
      </w:r>
      <w:r w:rsidRPr="00031D71">
        <w:rPr>
          <w:rFonts w:ascii="Tahoma" w:hAnsi="Tahoma" w:cs="Tahoma"/>
          <w:sz w:val="22"/>
          <w:szCs w:val="22"/>
        </w:rPr>
        <w:t xml:space="preserve">V kolikor ponudnik nastopa s podizvajalcem, mora za vsakega navedenega podizvajalca k ponudbi priložiti: </w:t>
      </w:r>
    </w:p>
    <w:p w14:paraId="17BC5803" w14:textId="77777777" w:rsidR="00031D71" w:rsidRPr="00031D71" w:rsidRDefault="00031D71" w:rsidP="00031D71">
      <w:pPr>
        <w:widowControl w:val="0"/>
        <w:numPr>
          <w:ilvl w:val="1"/>
          <w:numId w:val="29"/>
        </w:numPr>
        <w:ind w:left="993"/>
        <w:contextualSpacing/>
        <w:jc w:val="both"/>
        <w:rPr>
          <w:rFonts w:ascii="Tahoma" w:hAnsi="Tahoma" w:cs="Tahoma"/>
          <w:bCs/>
          <w:iCs/>
          <w:sz w:val="22"/>
          <w:szCs w:val="22"/>
        </w:rPr>
      </w:pPr>
      <w:r w:rsidRPr="00031D71">
        <w:rPr>
          <w:rFonts w:ascii="Tahoma" w:hAnsi="Tahoma" w:cs="Tahoma"/>
          <w:bCs/>
          <w:iCs/>
          <w:sz w:val="22"/>
          <w:szCs w:val="22"/>
        </w:rPr>
        <w:t>izpolnjeno in podpisano prilogo 3,</w:t>
      </w:r>
    </w:p>
    <w:p w14:paraId="2F8918A6" w14:textId="77777777" w:rsidR="00031D71" w:rsidRPr="00031D71" w:rsidRDefault="00031D71" w:rsidP="00031D71">
      <w:pPr>
        <w:widowControl w:val="0"/>
        <w:numPr>
          <w:ilvl w:val="1"/>
          <w:numId w:val="29"/>
        </w:numPr>
        <w:ind w:left="993"/>
        <w:contextualSpacing/>
        <w:jc w:val="both"/>
        <w:rPr>
          <w:rFonts w:ascii="Tahoma" w:hAnsi="Tahoma" w:cs="Tahoma"/>
          <w:bCs/>
          <w:iCs/>
          <w:sz w:val="22"/>
          <w:szCs w:val="22"/>
        </w:rPr>
      </w:pPr>
      <w:r w:rsidRPr="00031D71">
        <w:rPr>
          <w:rFonts w:ascii="Tahoma" w:hAnsi="Tahoma" w:cs="Tahoma"/>
          <w:bCs/>
          <w:iCs/>
          <w:sz w:val="22"/>
          <w:szCs w:val="22"/>
        </w:rPr>
        <w:t>izpolnjeno in podpisano prilogo 3/1,</w:t>
      </w:r>
    </w:p>
    <w:p w14:paraId="39835C91" w14:textId="77777777" w:rsidR="00031D71" w:rsidRPr="00031D71" w:rsidRDefault="00031D71" w:rsidP="00031D71">
      <w:pPr>
        <w:widowControl w:val="0"/>
        <w:numPr>
          <w:ilvl w:val="1"/>
          <w:numId w:val="29"/>
        </w:numPr>
        <w:ind w:left="993"/>
        <w:contextualSpacing/>
        <w:jc w:val="both"/>
        <w:rPr>
          <w:rFonts w:ascii="Tahoma" w:hAnsi="Tahoma" w:cs="Tahoma"/>
          <w:bCs/>
          <w:iCs/>
          <w:sz w:val="22"/>
          <w:szCs w:val="22"/>
        </w:rPr>
      </w:pPr>
      <w:r w:rsidRPr="00031D71">
        <w:rPr>
          <w:rFonts w:ascii="Tahoma" w:hAnsi="Tahoma" w:cs="Tahoma"/>
          <w:bCs/>
          <w:iCs/>
          <w:sz w:val="22"/>
          <w:szCs w:val="22"/>
        </w:rPr>
        <w:t>v prilogi 4 priložiti izpolnjen in podpisan obrazec izjave o sodelovanju s podizvajalcem in pooblastilo ponudnika,</w:t>
      </w:r>
    </w:p>
    <w:p w14:paraId="7F82EC5B" w14:textId="77777777" w:rsidR="00031D71" w:rsidRPr="00031D71" w:rsidRDefault="00031D71" w:rsidP="00031D71">
      <w:pPr>
        <w:widowControl w:val="0"/>
        <w:numPr>
          <w:ilvl w:val="0"/>
          <w:numId w:val="29"/>
        </w:numPr>
        <w:ind w:left="993"/>
        <w:jc w:val="both"/>
        <w:rPr>
          <w:rFonts w:ascii="Tahoma" w:hAnsi="Tahoma" w:cs="Tahoma"/>
          <w:sz w:val="22"/>
          <w:szCs w:val="22"/>
        </w:rPr>
      </w:pPr>
      <w:r w:rsidRPr="00031D71">
        <w:rPr>
          <w:rFonts w:ascii="Tahoma" w:hAnsi="Tahoma" w:cs="Tahoma"/>
          <w:sz w:val="22"/>
          <w:szCs w:val="22"/>
        </w:rPr>
        <w:t xml:space="preserve">v prilogi 4/1 priložiti </w:t>
      </w:r>
      <w:r w:rsidRPr="00031D71">
        <w:rPr>
          <w:rFonts w:ascii="Tahoma" w:hAnsi="Tahoma" w:cs="Tahoma"/>
          <w:bCs/>
          <w:iCs/>
          <w:sz w:val="22"/>
          <w:szCs w:val="22"/>
        </w:rPr>
        <w:t>izpolnjen in podpisan obrazec podatki</w:t>
      </w:r>
      <w:r w:rsidRPr="00031D71">
        <w:rPr>
          <w:rFonts w:ascii="Tahoma" w:hAnsi="Tahoma" w:cs="Tahoma"/>
          <w:sz w:val="22"/>
          <w:szCs w:val="22"/>
        </w:rPr>
        <w:t xml:space="preserve"> podizvajalca.</w:t>
      </w:r>
    </w:p>
    <w:p w14:paraId="5CB25C6A" w14:textId="77777777" w:rsidR="00031D71" w:rsidRPr="00031D71" w:rsidRDefault="00031D71" w:rsidP="00031D71">
      <w:pPr>
        <w:widowControl w:val="0"/>
        <w:jc w:val="both"/>
        <w:rPr>
          <w:rFonts w:ascii="Tahoma" w:hAnsi="Tahoma" w:cs="Tahoma"/>
          <w:sz w:val="22"/>
        </w:rPr>
      </w:pPr>
    </w:p>
    <w:p w14:paraId="41902400" w14:textId="77777777" w:rsidR="00031D71" w:rsidRPr="00031D71" w:rsidRDefault="00031D71" w:rsidP="00031D71">
      <w:pPr>
        <w:widowControl w:val="0"/>
        <w:tabs>
          <w:tab w:val="left" w:pos="426"/>
          <w:tab w:val="left" w:pos="567"/>
        </w:tabs>
        <w:contextualSpacing/>
        <w:jc w:val="both"/>
        <w:rPr>
          <w:rFonts w:ascii="Tahoma" w:hAnsi="Tahoma" w:cs="Tahoma"/>
          <w:sz w:val="22"/>
        </w:rPr>
      </w:pPr>
      <w:r w:rsidRPr="00031D71">
        <w:rPr>
          <w:rFonts w:ascii="Tahoma" w:hAnsi="Tahoma" w:cs="Tahoma"/>
          <w:sz w:val="22"/>
        </w:rPr>
        <w:t>Če neposredno plačilo podizvajalcu ni obvezno v skladu s 94. členom ZJN-3, naročnik od glavnega izvajalca zahteva, da mu najpozneje v 60 (šestdesetih) dneh od plačila končnega računa oziroma situacije pošlje svojo pisno izjavo in pisno izjavo podizvajalca, da je podizvajalec prejel plačilo za izvedeno dobavo/storitev/gradnjo, neposredno povezano s predmetom javnega naročila.</w:t>
      </w:r>
    </w:p>
    <w:p w14:paraId="294FC3C9" w14:textId="77777777" w:rsidR="00164314" w:rsidRDefault="00164314" w:rsidP="00031D71">
      <w:pPr>
        <w:widowControl w:val="0"/>
        <w:tabs>
          <w:tab w:val="left" w:pos="709"/>
        </w:tabs>
        <w:ind w:left="360"/>
        <w:jc w:val="both"/>
        <w:outlineLvl w:val="7"/>
        <w:rPr>
          <w:rFonts w:ascii="Tahoma" w:hAnsi="Tahoma" w:cs="Tahoma"/>
          <w:b/>
          <w:bCs/>
          <w:sz w:val="22"/>
          <w:szCs w:val="22"/>
        </w:rPr>
      </w:pPr>
    </w:p>
    <w:p w14:paraId="6B946193" w14:textId="578025E6" w:rsidR="00AA0E69" w:rsidRDefault="00AA0E69" w:rsidP="00AA0E69">
      <w:pPr>
        <w:widowControl w:val="0"/>
        <w:numPr>
          <w:ilvl w:val="1"/>
          <w:numId w:val="26"/>
        </w:numPr>
        <w:tabs>
          <w:tab w:val="left" w:pos="709"/>
        </w:tabs>
        <w:ind w:left="709" w:hanging="709"/>
        <w:jc w:val="both"/>
        <w:outlineLvl w:val="7"/>
        <w:rPr>
          <w:rFonts w:ascii="Tahoma" w:hAnsi="Tahoma" w:cs="Tahoma"/>
          <w:b/>
          <w:bCs/>
          <w:sz w:val="22"/>
          <w:szCs w:val="22"/>
        </w:rPr>
      </w:pPr>
      <w:r w:rsidRPr="00AA0E69">
        <w:rPr>
          <w:rFonts w:ascii="Tahoma" w:hAnsi="Tahoma" w:cs="Tahoma"/>
          <w:b/>
          <w:bCs/>
          <w:sz w:val="22"/>
          <w:szCs w:val="22"/>
        </w:rPr>
        <w:t>PONUDBENA DOKUMENTACIJA</w:t>
      </w:r>
    </w:p>
    <w:p w14:paraId="6A3ABFD8" w14:textId="77777777" w:rsidR="00D66678" w:rsidRPr="002A16DB" w:rsidRDefault="00D66678" w:rsidP="00D66678">
      <w:pPr>
        <w:widowControl w:val="0"/>
        <w:tabs>
          <w:tab w:val="left" w:pos="709"/>
        </w:tabs>
        <w:ind w:left="709"/>
        <w:jc w:val="both"/>
        <w:outlineLvl w:val="7"/>
        <w:rPr>
          <w:rFonts w:ascii="Tahoma" w:hAnsi="Tahoma" w:cs="Tahoma"/>
          <w:b/>
          <w:bCs/>
          <w:sz w:val="22"/>
          <w:szCs w:val="22"/>
        </w:rPr>
      </w:pPr>
    </w:p>
    <w:p w14:paraId="367042F5"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t>Ponudbena dokumentacija mora biti pripravljena skladno z navodili in obrazci iz razpisne dokumentacije. Ponudnik s svojo ponudbo ne sme spreminjati vsebine te razpisne dokumentacije</w:t>
      </w:r>
      <w:r w:rsidR="001853E7">
        <w:rPr>
          <w:rFonts w:ascii="Tahoma" w:hAnsi="Tahoma" w:cs="Tahoma"/>
          <w:sz w:val="22"/>
          <w:szCs w:val="22"/>
        </w:rPr>
        <w:t xml:space="preserve">. </w:t>
      </w:r>
      <w:r w:rsidR="001853E7" w:rsidRPr="005B7ADB">
        <w:rPr>
          <w:rFonts w:ascii="Tahoma" w:hAnsi="Tahoma" w:cs="Tahoma"/>
          <w:sz w:val="22"/>
          <w:szCs w:val="22"/>
        </w:rPr>
        <w:t>V primeru, da bo</w:t>
      </w:r>
      <w:r w:rsidR="001853E7" w:rsidRPr="00CC74C2">
        <w:rPr>
          <w:rFonts w:ascii="Tahoma" w:hAnsi="Tahoma" w:cs="Tahoma"/>
          <w:sz w:val="22"/>
          <w:szCs w:val="22"/>
        </w:rPr>
        <w:t xml:space="preserve"> </w:t>
      </w:r>
      <w:r w:rsidR="001853E7" w:rsidRPr="005B7ADB">
        <w:rPr>
          <w:rFonts w:ascii="Tahoma" w:hAnsi="Tahoma" w:cs="Tahoma"/>
          <w:sz w:val="22"/>
          <w:szCs w:val="22"/>
        </w:rPr>
        <w:t xml:space="preserve">ponudnik spreminjal </w:t>
      </w:r>
      <w:r w:rsidR="001853E7">
        <w:rPr>
          <w:rFonts w:ascii="Tahoma" w:hAnsi="Tahoma" w:cs="Tahoma"/>
          <w:sz w:val="22"/>
          <w:szCs w:val="22"/>
        </w:rPr>
        <w:t>vsebino te razpisne dokumentacije,</w:t>
      </w:r>
      <w:r w:rsidR="001853E7" w:rsidRPr="005B7ADB">
        <w:rPr>
          <w:rFonts w:ascii="Tahoma" w:hAnsi="Tahoma" w:cs="Tahoma"/>
          <w:sz w:val="22"/>
          <w:szCs w:val="22"/>
        </w:rPr>
        <w:t xml:space="preserve"> </w:t>
      </w:r>
      <w:r w:rsidR="001853E7">
        <w:rPr>
          <w:rFonts w:ascii="Tahoma" w:hAnsi="Tahoma" w:cs="Tahoma"/>
          <w:sz w:val="22"/>
          <w:szCs w:val="22"/>
        </w:rPr>
        <w:t>bo</w:t>
      </w:r>
      <w:r w:rsidR="001853E7" w:rsidRPr="00811DD1">
        <w:rPr>
          <w:rFonts w:ascii="Tahoma" w:hAnsi="Tahoma" w:cs="Tahoma"/>
          <w:sz w:val="22"/>
          <w:szCs w:val="22"/>
        </w:rPr>
        <w:t xml:space="preserve"> </w:t>
      </w:r>
      <w:r w:rsidR="001853E7">
        <w:rPr>
          <w:rFonts w:ascii="Tahoma" w:hAnsi="Tahoma" w:cs="Tahoma"/>
          <w:sz w:val="22"/>
          <w:szCs w:val="22"/>
        </w:rPr>
        <w:t>njegova</w:t>
      </w:r>
      <w:r w:rsidRPr="00AA0E69">
        <w:rPr>
          <w:rFonts w:ascii="Tahoma" w:hAnsi="Tahoma" w:cs="Tahoma"/>
          <w:sz w:val="22"/>
          <w:szCs w:val="22"/>
        </w:rPr>
        <w:t xml:space="preserve"> ponudba izključena iz nadaljnjega postopka oddaje predmetnega javnega naročila.</w:t>
      </w:r>
    </w:p>
    <w:p w14:paraId="0BC582E7" w14:textId="77777777" w:rsidR="00AA0E69" w:rsidRPr="00AA0E69" w:rsidRDefault="00AA0E69" w:rsidP="00AA0E69">
      <w:pPr>
        <w:widowControl w:val="0"/>
        <w:rPr>
          <w:rFonts w:ascii="Tahoma" w:hAnsi="Tahoma" w:cs="Tahoma"/>
          <w:sz w:val="22"/>
          <w:szCs w:val="22"/>
        </w:rPr>
      </w:pPr>
    </w:p>
    <w:p w14:paraId="333B9FDA" w14:textId="6BB0F110" w:rsidR="00AA0E69" w:rsidRDefault="00AA0E69" w:rsidP="00AA0E69">
      <w:pPr>
        <w:widowControl w:val="0"/>
        <w:rPr>
          <w:rFonts w:ascii="Tahoma" w:hAnsi="Tahoma" w:cs="Tahoma"/>
          <w:b/>
          <w:sz w:val="22"/>
          <w:szCs w:val="22"/>
        </w:rPr>
      </w:pPr>
      <w:r w:rsidRPr="00AA0E69">
        <w:rPr>
          <w:rFonts w:ascii="Tahoma" w:hAnsi="Tahoma" w:cs="Tahoma"/>
          <w:b/>
          <w:sz w:val="22"/>
          <w:szCs w:val="22"/>
        </w:rPr>
        <w:t>Ponudbena dokumentacija mora vsebovati:</w:t>
      </w:r>
    </w:p>
    <w:p w14:paraId="7E1CEFB7" w14:textId="77777777" w:rsidR="00AC7AB6" w:rsidRPr="00AA0E69" w:rsidRDefault="00AC7AB6" w:rsidP="00AA0E69">
      <w:pPr>
        <w:widowControl w:val="0"/>
        <w:rPr>
          <w:rFonts w:ascii="Tahoma" w:hAnsi="Tahoma" w:cs="Tahoma"/>
          <w:b/>
          <w:sz w:val="22"/>
          <w:szCs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72"/>
        <w:gridCol w:w="1767"/>
      </w:tblGrid>
      <w:tr w:rsidR="00AA0E69" w:rsidRPr="00AA0E69" w14:paraId="7FDE63ED" w14:textId="77777777" w:rsidTr="00426D6F">
        <w:tc>
          <w:tcPr>
            <w:tcW w:w="7872" w:type="dxa"/>
          </w:tcPr>
          <w:p w14:paraId="1170300F"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t xml:space="preserve">Podatke o ponudniku </w:t>
            </w:r>
          </w:p>
        </w:tc>
        <w:tc>
          <w:tcPr>
            <w:tcW w:w="1767" w:type="dxa"/>
          </w:tcPr>
          <w:p w14:paraId="17F07C54"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t>Priloga 1</w:t>
            </w:r>
          </w:p>
        </w:tc>
      </w:tr>
    </w:tbl>
    <w:p w14:paraId="11AC6AE5" w14:textId="77777777" w:rsidR="00AA0E69" w:rsidRDefault="00AA0E69" w:rsidP="00AA0E69">
      <w:pPr>
        <w:widowControl w:val="0"/>
        <w:jc w:val="both"/>
        <w:rPr>
          <w:rFonts w:ascii="Tahoma" w:hAnsi="Tahoma" w:cs="Tahoma"/>
          <w:sz w:val="22"/>
          <w:szCs w:val="22"/>
        </w:rPr>
      </w:pPr>
      <w:r w:rsidRPr="00AA0E69">
        <w:rPr>
          <w:rFonts w:ascii="Tahoma" w:hAnsi="Tahoma" w:cs="Tahoma"/>
          <w:sz w:val="22"/>
          <w:szCs w:val="22"/>
        </w:rPr>
        <w:t xml:space="preserve">Prilogo je potrebno izpolniti, podpisati in žigosati. </w:t>
      </w:r>
    </w:p>
    <w:p w14:paraId="1E8D86F8" w14:textId="77777777" w:rsidR="00DB252D" w:rsidRPr="00AA0E69" w:rsidRDefault="00DB252D" w:rsidP="00AA0E69">
      <w:pPr>
        <w:widowControl w:val="0"/>
        <w:jc w:val="both"/>
        <w:rPr>
          <w:rFonts w:ascii="Tahoma" w:hAnsi="Tahoma" w:cs="Tahoma"/>
          <w:sz w:val="22"/>
          <w:szCs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72"/>
        <w:gridCol w:w="1767"/>
      </w:tblGrid>
      <w:tr w:rsidR="00AA0E69" w:rsidRPr="00426D6F" w14:paraId="1048B5C1" w14:textId="77777777" w:rsidTr="00426D6F">
        <w:tc>
          <w:tcPr>
            <w:tcW w:w="7872" w:type="dxa"/>
            <w:tcBorders>
              <w:top w:val="single" w:sz="4" w:space="0" w:color="auto"/>
              <w:bottom w:val="single" w:sz="4" w:space="0" w:color="auto"/>
            </w:tcBorders>
          </w:tcPr>
          <w:p w14:paraId="367F9F47"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t>Pravni akt o skupni izvedbi javnega naročila</w:t>
            </w:r>
          </w:p>
        </w:tc>
        <w:tc>
          <w:tcPr>
            <w:tcW w:w="1767" w:type="dxa"/>
            <w:tcBorders>
              <w:top w:val="single" w:sz="4" w:space="0" w:color="auto"/>
              <w:bottom w:val="single" w:sz="4" w:space="0" w:color="auto"/>
            </w:tcBorders>
          </w:tcPr>
          <w:p w14:paraId="590E2FB2" w14:textId="77777777" w:rsidR="00AA0E69" w:rsidRPr="00426D6F" w:rsidRDefault="00AA0E69" w:rsidP="00AA0E69">
            <w:pPr>
              <w:widowControl w:val="0"/>
              <w:jc w:val="both"/>
              <w:rPr>
                <w:rFonts w:ascii="Tahoma" w:hAnsi="Tahoma" w:cs="Tahoma"/>
                <w:sz w:val="22"/>
                <w:szCs w:val="22"/>
              </w:rPr>
            </w:pPr>
            <w:r w:rsidRPr="00426D6F">
              <w:rPr>
                <w:rFonts w:ascii="Tahoma" w:hAnsi="Tahoma" w:cs="Tahoma"/>
                <w:sz w:val="22"/>
                <w:szCs w:val="22"/>
              </w:rPr>
              <w:t>Priloga 1/1</w:t>
            </w:r>
          </w:p>
        </w:tc>
      </w:tr>
    </w:tbl>
    <w:p w14:paraId="50716AC7" w14:textId="77777777" w:rsidR="00AA0E69" w:rsidRDefault="00AA0E69" w:rsidP="00AA0E69">
      <w:pPr>
        <w:widowControl w:val="0"/>
        <w:jc w:val="both"/>
        <w:rPr>
          <w:rFonts w:ascii="Tahoma" w:hAnsi="Tahoma" w:cs="Tahoma"/>
          <w:sz w:val="22"/>
          <w:szCs w:val="22"/>
        </w:rPr>
      </w:pPr>
      <w:r w:rsidRPr="00AA0E69">
        <w:rPr>
          <w:rFonts w:ascii="Tahoma" w:hAnsi="Tahoma" w:cs="Tahoma"/>
          <w:sz w:val="22"/>
          <w:szCs w:val="22"/>
        </w:rPr>
        <w:t>Če gre za skupno ponudbo, se prilogi priloži pravni akt o skupni izvedbi naročila, katerega morajo podpisati in žigosati vsi ponudniki.</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3"/>
        <w:gridCol w:w="1806"/>
      </w:tblGrid>
      <w:tr w:rsidR="00AA0E69" w:rsidRPr="00AA0E69" w14:paraId="76935528" w14:textId="77777777" w:rsidTr="00426D6F">
        <w:tc>
          <w:tcPr>
            <w:tcW w:w="7833" w:type="dxa"/>
            <w:shd w:val="clear" w:color="auto" w:fill="auto"/>
          </w:tcPr>
          <w:p w14:paraId="4C3A1F90"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lastRenderedPageBreak/>
              <w:t>Ponudbo</w:t>
            </w:r>
          </w:p>
        </w:tc>
        <w:tc>
          <w:tcPr>
            <w:tcW w:w="1806" w:type="dxa"/>
            <w:shd w:val="clear" w:color="auto" w:fill="auto"/>
          </w:tcPr>
          <w:p w14:paraId="6CD9B220"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t>Priloga 2</w:t>
            </w:r>
          </w:p>
        </w:tc>
      </w:tr>
    </w:tbl>
    <w:p w14:paraId="0D36D027"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t xml:space="preserve">Ponudnik mora obrazec ponudbe izpolniti, podpisati in žigosati.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7"/>
        <w:gridCol w:w="1842"/>
      </w:tblGrid>
      <w:tr w:rsidR="00AA0E69" w:rsidRPr="00AA0E69" w14:paraId="1442EEA3" w14:textId="77777777" w:rsidTr="00081F66">
        <w:tc>
          <w:tcPr>
            <w:tcW w:w="7797" w:type="dxa"/>
            <w:shd w:val="clear" w:color="auto" w:fill="auto"/>
          </w:tcPr>
          <w:p w14:paraId="3928DA19" w14:textId="77777777" w:rsidR="00AA0E69" w:rsidRPr="00AA0E69" w:rsidRDefault="00AA0E69" w:rsidP="00AA0E69">
            <w:pPr>
              <w:widowControl w:val="0"/>
              <w:jc w:val="both"/>
              <w:rPr>
                <w:rFonts w:ascii="Tahoma" w:hAnsi="Tahoma" w:cs="Tahoma"/>
                <w:sz w:val="22"/>
                <w:szCs w:val="22"/>
              </w:rPr>
            </w:pPr>
            <w:r w:rsidRPr="00AA0E69">
              <w:rPr>
                <w:rFonts w:ascii="Tahoma" w:hAnsi="Tahoma"/>
                <w:sz w:val="22"/>
                <w:szCs w:val="22"/>
              </w:rPr>
              <w:t>Ponudbeni predračun - Excel format</w:t>
            </w:r>
          </w:p>
        </w:tc>
        <w:tc>
          <w:tcPr>
            <w:tcW w:w="1842" w:type="dxa"/>
            <w:shd w:val="clear" w:color="auto" w:fill="auto"/>
          </w:tcPr>
          <w:p w14:paraId="6F43B9FC"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t>Priloga 2/1</w:t>
            </w:r>
          </w:p>
        </w:tc>
      </w:tr>
    </w:tbl>
    <w:p w14:paraId="66C9A0E1"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t xml:space="preserve">Ponudnik mora ponudbeni predračun (Priloga 2/1) izpolniti, podpisati in žigosati ter ga v PDF formatu predložiti k ponudbi. </w:t>
      </w:r>
      <w:r w:rsidRPr="00AA0E69">
        <w:rPr>
          <w:rFonts w:ascii="Tahoma" w:hAnsi="Tahoma" w:cs="Tahoma"/>
          <w:b/>
          <w:sz w:val="22"/>
          <w:szCs w:val="22"/>
        </w:rPr>
        <w:t>Poleg PDF formata predračuna mora ponudnik k ponudbi predložiti izpolnjen ponudbeni predračun v Excel formatu</w:t>
      </w:r>
      <w:r w:rsidRPr="00AA0E69">
        <w:rPr>
          <w:rFonts w:ascii="Tahoma" w:hAnsi="Tahoma" w:cs="Tahoma"/>
          <w:sz w:val="22"/>
          <w:szCs w:val="22"/>
        </w:rPr>
        <w:t xml:space="preserve">. Predložena ponudbena predračuna morata biti vsebinsko identična. </w:t>
      </w:r>
    </w:p>
    <w:p w14:paraId="602DC462" w14:textId="77777777" w:rsidR="00AA0E69" w:rsidRPr="00AA0E69" w:rsidRDefault="00AA0E69" w:rsidP="00AA0E69">
      <w:pPr>
        <w:widowControl w:val="0"/>
        <w:jc w:val="both"/>
        <w:rPr>
          <w:rFonts w:ascii="Tahoma" w:hAnsi="Tahoma" w:cs="Tahoma"/>
          <w:sz w:val="22"/>
          <w:szCs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4"/>
        <w:gridCol w:w="1805"/>
      </w:tblGrid>
      <w:tr w:rsidR="00AA0E69" w:rsidRPr="00AA0E69" w14:paraId="729BF662" w14:textId="77777777" w:rsidTr="00426D6F">
        <w:tc>
          <w:tcPr>
            <w:tcW w:w="7834" w:type="dxa"/>
            <w:shd w:val="clear" w:color="auto" w:fill="auto"/>
          </w:tcPr>
          <w:p w14:paraId="56D3CBFA"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t>Ugotavljanje sposobnosti in izjavo o sprejemanju pogojev razpisne dokumentacije</w:t>
            </w:r>
          </w:p>
        </w:tc>
        <w:tc>
          <w:tcPr>
            <w:tcW w:w="1805" w:type="dxa"/>
            <w:shd w:val="clear" w:color="auto" w:fill="auto"/>
          </w:tcPr>
          <w:p w14:paraId="164510A3"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t>Priloga 3</w:t>
            </w:r>
          </w:p>
        </w:tc>
      </w:tr>
    </w:tbl>
    <w:p w14:paraId="6447FE24"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t>Gospodarski subjekt mora obrazec izjave izpolniti, podpisati in žigosati.</w:t>
      </w:r>
    </w:p>
    <w:p w14:paraId="38EDA4B0" w14:textId="77777777" w:rsidR="00AA0E69" w:rsidRPr="00AA0E69" w:rsidRDefault="00AA0E69" w:rsidP="00AA0E69">
      <w:pPr>
        <w:widowControl w:val="0"/>
        <w:jc w:val="both"/>
        <w:rPr>
          <w:rFonts w:ascii="Tahoma" w:hAnsi="Tahoma" w:cs="Tahoma"/>
          <w:sz w:val="22"/>
          <w:szCs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4"/>
        <w:gridCol w:w="1805"/>
      </w:tblGrid>
      <w:tr w:rsidR="00AA0E69" w:rsidRPr="00AA0E69" w14:paraId="0ABE422B" w14:textId="77777777" w:rsidTr="00426D6F">
        <w:tc>
          <w:tcPr>
            <w:tcW w:w="7834" w:type="dxa"/>
            <w:shd w:val="clear" w:color="auto" w:fill="auto"/>
          </w:tcPr>
          <w:p w14:paraId="0FD3C636"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t>Izjavo o udeležbi fizičnih in pravnih oseb v lastništvu gospodarskega subjekta</w:t>
            </w:r>
          </w:p>
        </w:tc>
        <w:tc>
          <w:tcPr>
            <w:tcW w:w="1805" w:type="dxa"/>
            <w:tcBorders>
              <w:bottom w:val="single" w:sz="4" w:space="0" w:color="auto"/>
            </w:tcBorders>
            <w:shd w:val="clear" w:color="auto" w:fill="auto"/>
          </w:tcPr>
          <w:p w14:paraId="4A67CA07"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t>Priloga 3/1</w:t>
            </w:r>
          </w:p>
        </w:tc>
      </w:tr>
    </w:tbl>
    <w:p w14:paraId="3FFD1402"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t>Gospodarski subjekt mora obrazec izjave izpolniti, podpisati in žigosati.</w:t>
      </w:r>
    </w:p>
    <w:p w14:paraId="6AF566E4" w14:textId="77777777" w:rsidR="00AA0E69" w:rsidRPr="00AA0E69" w:rsidRDefault="00AA0E69" w:rsidP="00AA0E69">
      <w:pPr>
        <w:widowControl w:val="0"/>
        <w:jc w:val="both"/>
        <w:rPr>
          <w:rFonts w:ascii="Tahoma" w:hAnsi="Tahoma" w:cs="Tahoma"/>
          <w:sz w:val="22"/>
          <w:szCs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72"/>
        <w:gridCol w:w="1767"/>
      </w:tblGrid>
      <w:tr w:rsidR="00AA0E69" w:rsidRPr="00AA0E69" w14:paraId="28241E5E" w14:textId="77777777" w:rsidTr="00426D6F">
        <w:tc>
          <w:tcPr>
            <w:tcW w:w="7872" w:type="dxa"/>
            <w:tcBorders>
              <w:top w:val="single" w:sz="4" w:space="0" w:color="auto"/>
              <w:bottom w:val="single" w:sz="4" w:space="0" w:color="auto"/>
            </w:tcBorders>
          </w:tcPr>
          <w:p w14:paraId="637934AF"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t>Izjavo o sodelovanju s podizvajalcem in pooblastilo ponudnika</w:t>
            </w:r>
          </w:p>
        </w:tc>
        <w:tc>
          <w:tcPr>
            <w:tcW w:w="1767" w:type="dxa"/>
            <w:tcBorders>
              <w:top w:val="single" w:sz="4" w:space="0" w:color="auto"/>
              <w:bottom w:val="single" w:sz="4" w:space="0" w:color="auto"/>
            </w:tcBorders>
          </w:tcPr>
          <w:p w14:paraId="3BE70128" w14:textId="77777777" w:rsidR="00AA0E69" w:rsidRPr="00AA0E69" w:rsidRDefault="00AA0E69" w:rsidP="00AA0E69">
            <w:pPr>
              <w:widowControl w:val="0"/>
              <w:jc w:val="both"/>
              <w:rPr>
                <w:rFonts w:ascii="Tahoma" w:hAnsi="Tahoma" w:cs="Tahoma"/>
                <w:b/>
                <w:i/>
                <w:sz w:val="22"/>
                <w:szCs w:val="22"/>
              </w:rPr>
            </w:pPr>
            <w:r w:rsidRPr="00AA0E69">
              <w:rPr>
                <w:rFonts w:ascii="Tahoma" w:hAnsi="Tahoma" w:cs="Tahoma"/>
                <w:sz w:val="22"/>
                <w:szCs w:val="22"/>
              </w:rPr>
              <w:t>Priloga 4</w:t>
            </w:r>
          </w:p>
        </w:tc>
      </w:tr>
    </w:tbl>
    <w:p w14:paraId="0CADD6E4"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t>Gospodarski subjekt obrazec priloge izpolni, podpiše in žigosa. V kolikor ponudnik na razpisu ne nastopa z nobenim podizvajalcem, priloge ne predloži k ponudbi.</w:t>
      </w:r>
    </w:p>
    <w:p w14:paraId="04199B09" w14:textId="77777777" w:rsidR="00AA0E69" w:rsidRPr="00AA0E69" w:rsidRDefault="00AA0E69" w:rsidP="00AA0E69">
      <w:pPr>
        <w:widowControl w:val="0"/>
        <w:jc w:val="both"/>
        <w:rPr>
          <w:rFonts w:ascii="Tahoma" w:hAnsi="Tahoma" w:cs="Tahoma"/>
          <w:sz w:val="22"/>
          <w:szCs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7"/>
        <w:gridCol w:w="1842"/>
      </w:tblGrid>
      <w:tr w:rsidR="00AA0E69" w:rsidRPr="00AA0E69" w14:paraId="3102E5AE" w14:textId="77777777" w:rsidTr="00A66FBC">
        <w:tc>
          <w:tcPr>
            <w:tcW w:w="7797" w:type="dxa"/>
            <w:tcBorders>
              <w:top w:val="single" w:sz="4" w:space="0" w:color="auto"/>
              <w:bottom w:val="single" w:sz="4" w:space="0" w:color="auto"/>
            </w:tcBorders>
          </w:tcPr>
          <w:p w14:paraId="655D5034"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t>Podatke podizvajalca</w:t>
            </w:r>
          </w:p>
        </w:tc>
        <w:tc>
          <w:tcPr>
            <w:tcW w:w="1842" w:type="dxa"/>
            <w:tcBorders>
              <w:top w:val="single" w:sz="4" w:space="0" w:color="auto"/>
              <w:bottom w:val="single" w:sz="4" w:space="0" w:color="auto"/>
            </w:tcBorders>
          </w:tcPr>
          <w:p w14:paraId="47DAD3F9" w14:textId="77777777" w:rsidR="00AA0E69" w:rsidRPr="00AA0E69" w:rsidRDefault="00AA0E69" w:rsidP="00AA0E69">
            <w:pPr>
              <w:widowControl w:val="0"/>
              <w:jc w:val="both"/>
              <w:rPr>
                <w:rFonts w:ascii="Tahoma" w:hAnsi="Tahoma" w:cs="Tahoma"/>
                <w:b/>
                <w:i/>
                <w:sz w:val="22"/>
                <w:szCs w:val="22"/>
              </w:rPr>
            </w:pPr>
            <w:r w:rsidRPr="00AA0E69">
              <w:rPr>
                <w:rFonts w:ascii="Tahoma" w:hAnsi="Tahoma" w:cs="Tahoma"/>
                <w:sz w:val="22"/>
                <w:szCs w:val="22"/>
              </w:rPr>
              <w:t>Priloga 4/1</w:t>
            </w:r>
          </w:p>
        </w:tc>
      </w:tr>
    </w:tbl>
    <w:p w14:paraId="5731FF1A"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t>Gospodarski subjekt obrazec priloge izpolni, podpiše in žigosa. V kolikor ponudnik na razpisu ne nastopa z nobenim podizvajalcem, priloge ne priloži k ponudbi.</w:t>
      </w:r>
    </w:p>
    <w:p w14:paraId="34147FCF" w14:textId="7781A44B" w:rsidR="00AA0E69" w:rsidRDefault="00AA0E69" w:rsidP="00AA0E69">
      <w:pPr>
        <w:widowControl w:val="0"/>
        <w:jc w:val="both"/>
        <w:rPr>
          <w:rFonts w:ascii="Tahoma" w:hAnsi="Tahoma" w:cs="Tahoma"/>
          <w:sz w:val="22"/>
          <w:szCs w:val="22"/>
        </w:rPr>
      </w:pPr>
    </w:p>
    <w:p w14:paraId="6A3021B5" w14:textId="77777777" w:rsidR="00F33EEB" w:rsidRPr="00F33EEB" w:rsidRDefault="00F33EEB" w:rsidP="00F33EEB">
      <w:pPr>
        <w:widowControl w:val="0"/>
        <w:numPr>
          <w:ilvl w:val="1"/>
          <w:numId w:val="26"/>
        </w:numPr>
        <w:tabs>
          <w:tab w:val="left" w:pos="709"/>
        </w:tabs>
        <w:ind w:left="709" w:hanging="709"/>
        <w:jc w:val="both"/>
        <w:outlineLvl w:val="7"/>
        <w:rPr>
          <w:rFonts w:ascii="Tahoma" w:hAnsi="Tahoma" w:cs="Tahoma"/>
          <w:b/>
          <w:bCs/>
          <w:sz w:val="22"/>
          <w:szCs w:val="22"/>
        </w:rPr>
      </w:pPr>
      <w:r w:rsidRPr="00F33EEB">
        <w:rPr>
          <w:rFonts w:ascii="Tahoma" w:hAnsi="Tahoma" w:cs="Tahoma"/>
          <w:b/>
          <w:bCs/>
          <w:sz w:val="22"/>
          <w:szCs w:val="22"/>
        </w:rPr>
        <w:t>MERILO ZA IZBIRO NAJUGODNEJŠE PONUDBE</w:t>
      </w:r>
    </w:p>
    <w:p w14:paraId="2D6FA34B" w14:textId="77777777" w:rsidR="00120ADB" w:rsidRDefault="00120ADB" w:rsidP="00F33EEB">
      <w:pPr>
        <w:widowControl w:val="0"/>
        <w:jc w:val="both"/>
        <w:rPr>
          <w:rFonts w:ascii="Tahoma" w:hAnsi="Tahoma" w:cs="Tahoma"/>
          <w:sz w:val="22"/>
          <w:szCs w:val="22"/>
        </w:rPr>
      </w:pPr>
    </w:p>
    <w:p w14:paraId="5389FB03" w14:textId="6B3A0F73" w:rsidR="00F33EEB" w:rsidRPr="00F33EEB" w:rsidRDefault="00F33EEB" w:rsidP="00F33EEB">
      <w:pPr>
        <w:widowControl w:val="0"/>
        <w:jc w:val="both"/>
        <w:rPr>
          <w:rFonts w:ascii="Tahoma" w:hAnsi="Tahoma" w:cs="Tahoma"/>
          <w:sz w:val="22"/>
          <w:szCs w:val="22"/>
        </w:rPr>
      </w:pPr>
      <w:r w:rsidRPr="00F33EEB">
        <w:rPr>
          <w:rFonts w:ascii="Tahoma" w:hAnsi="Tahoma" w:cs="Tahoma"/>
          <w:sz w:val="22"/>
          <w:szCs w:val="22"/>
        </w:rPr>
        <w:t>Naročnik bo sklenil okvirni sporazum s ponudnikom, ki bo oddal ekonomsko najugodnejšo ponudbo. Merilo za izbiro ekonomsko najugodnejše ponudbe je ponudbena vrednost v evrih (EUR) brez DDV, ob izpolnjevanju vseh pogojev in zahtev naročnika, navedenih v razpisni dokumentaciji.</w:t>
      </w:r>
    </w:p>
    <w:p w14:paraId="6F6F8F42" w14:textId="77777777" w:rsidR="00F33EEB" w:rsidRPr="00F33EEB" w:rsidRDefault="00F33EEB" w:rsidP="00F33EEB">
      <w:pPr>
        <w:widowControl w:val="0"/>
        <w:jc w:val="both"/>
        <w:rPr>
          <w:rFonts w:ascii="Tahoma" w:hAnsi="Tahoma" w:cs="Tahoma"/>
          <w:sz w:val="22"/>
          <w:szCs w:val="22"/>
        </w:rPr>
      </w:pPr>
    </w:p>
    <w:p w14:paraId="25D7C9C5" w14:textId="77777777" w:rsidR="00F33EEB" w:rsidRPr="00F33EEB" w:rsidRDefault="00F33EEB" w:rsidP="00F33EEB">
      <w:pPr>
        <w:widowControl w:val="0"/>
        <w:jc w:val="both"/>
        <w:rPr>
          <w:rFonts w:ascii="Tahoma" w:hAnsi="Tahoma" w:cs="Tahoma"/>
          <w:sz w:val="22"/>
          <w:szCs w:val="22"/>
        </w:rPr>
      </w:pPr>
      <w:r w:rsidRPr="00F33EEB">
        <w:rPr>
          <w:rFonts w:ascii="Tahoma" w:hAnsi="Tahoma" w:cs="Tahoma"/>
          <w:sz w:val="22"/>
          <w:szCs w:val="22"/>
        </w:rPr>
        <w:t>Ponudbena vrednost v evrih (EUR) brez DDV je vrednost, navedena v ponudbi ponudnika.</w:t>
      </w:r>
    </w:p>
    <w:p w14:paraId="1E74E357" w14:textId="77777777" w:rsidR="00FC2737" w:rsidRPr="00AA0E69" w:rsidRDefault="00FC2737" w:rsidP="00AA0E69">
      <w:pPr>
        <w:widowControl w:val="0"/>
        <w:jc w:val="both"/>
        <w:rPr>
          <w:rFonts w:ascii="Tahoma" w:hAnsi="Tahoma" w:cs="Tahoma"/>
          <w:sz w:val="22"/>
          <w:szCs w:val="22"/>
        </w:rPr>
      </w:pPr>
    </w:p>
    <w:p w14:paraId="4E36B5FB" w14:textId="5A0E7475" w:rsidR="00E800A0" w:rsidRPr="00D97C2F" w:rsidRDefault="00AA0E69" w:rsidP="005D544B">
      <w:pPr>
        <w:widowControl w:val="0"/>
        <w:numPr>
          <w:ilvl w:val="1"/>
          <w:numId w:val="26"/>
        </w:numPr>
        <w:tabs>
          <w:tab w:val="left" w:pos="709"/>
        </w:tabs>
        <w:ind w:left="709" w:hanging="709"/>
        <w:jc w:val="both"/>
        <w:outlineLvl w:val="7"/>
        <w:rPr>
          <w:rFonts w:ascii="Tahoma" w:hAnsi="Tahoma" w:cs="Tahoma"/>
          <w:b/>
          <w:bCs/>
          <w:sz w:val="22"/>
          <w:szCs w:val="22"/>
        </w:rPr>
      </w:pPr>
      <w:r w:rsidRPr="00AA0E69">
        <w:rPr>
          <w:rFonts w:ascii="Tahoma" w:hAnsi="Tahoma" w:cs="Tahoma"/>
          <w:b/>
          <w:bCs/>
          <w:sz w:val="22"/>
          <w:szCs w:val="22"/>
        </w:rPr>
        <w:t>POGAJANJA</w:t>
      </w:r>
    </w:p>
    <w:p w14:paraId="1A2CDDE7" w14:textId="77777777" w:rsidR="00120ADB" w:rsidRDefault="00120ADB" w:rsidP="00D97C2F">
      <w:pPr>
        <w:widowControl w:val="0"/>
        <w:jc w:val="both"/>
        <w:outlineLvl w:val="0"/>
        <w:rPr>
          <w:rFonts w:ascii="Tahoma" w:hAnsi="Tahoma" w:cs="Tahoma"/>
          <w:sz w:val="22"/>
          <w:szCs w:val="22"/>
        </w:rPr>
      </w:pPr>
    </w:p>
    <w:p w14:paraId="4421F123" w14:textId="52D395F6" w:rsidR="00D97C2F" w:rsidRPr="00D97C2F" w:rsidRDefault="00D97C2F" w:rsidP="00D97C2F">
      <w:pPr>
        <w:widowControl w:val="0"/>
        <w:jc w:val="both"/>
        <w:outlineLvl w:val="0"/>
        <w:rPr>
          <w:rFonts w:ascii="Tahoma" w:hAnsi="Tahoma" w:cs="Tahoma"/>
          <w:sz w:val="22"/>
          <w:szCs w:val="22"/>
        </w:rPr>
      </w:pPr>
      <w:r w:rsidRPr="00D97C2F">
        <w:rPr>
          <w:rFonts w:ascii="Tahoma" w:hAnsi="Tahoma" w:cs="Tahoma"/>
          <w:sz w:val="22"/>
          <w:szCs w:val="22"/>
        </w:rPr>
        <w:t xml:space="preserve">Naročnik bo v postopek oddaje javnega naročila vključil pogajanja, in sicer v enem krogu. </w:t>
      </w:r>
    </w:p>
    <w:p w14:paraId="652CB5E3" w14:textId="77777777" w:rsidR="00D97C2F" w:rsidRPr="00D97C2F" w:rsidRDefault="00D97C2F" w:rsidP="00D97C2F">
      <w:pPr>
        <w:widowControl w:val="0"/>
        <w:ind w:right="56"/>
        <w:jc w:val="both"/>
        <w:rPr>
          <w:rFonts w:ascii="Tahoma" w:eastAsia="Calibri" w:hAnsi="Tahoma" w:cs="Tahoma"/>
          <w:sz w:val="22"/>
          <w:szCs w:val="22"/>
          <w:lang w:eastAsia="en-US"/>
        </w:rPr>
      </w:pPr>
    </w:p>
    <w:p w14:paraId="7F4AAE10" w14:textId="77777777" w:rsidR="00D97C2F" w:rsidRPr="00D97C2F" w:rsidRDefault="00D97C2F" w:rsidP="00D97C2F">
      <w:pPr>
        <w:widowControl w:val="0"/>
        <w:ind w:right="56"/>
        <w:jc w:val="both"/>
        <w:rPr>
          <w:rFonts w:ascii="Tahoma" w:eastAsia="Calibri" w:hAnsi="Tahoma" w:cs="Tahoma"/>
          <w:sz w:val="22"/>
          <w:szCs w:val="22"/>
          <w:lang w:eastAsia="en-US"/>
        </w:rPr>
      </w:pPr>
      <w:r w:rsidRPr="00D97C2F">
        <w:rPr>
          <w:rFonts w:ascii="Tahoma" w:eastAsia="Calibri" w:hAnsi="Tahoma" w:cs="Tahoma"/>
          <w:sz w:val="22"/>
          <w:szCs w:val="22"/>
          <w:lang w:eastAsia="en-US"/>
        </w:rPr>
        <w:t>Predmet pogajanj bo znižanje ponudbenih cen na enoto mere in skupne ponudbene vrednosti.</w:t>
      </w:r>
    </w:p>
    <w:p w14:paraId="6F048B87" w14:textId="77777777" w:rsidR="00D97C2F" w:rsidRPr="00D97C2F" w:rsidRDefault="00D97C2F" w:rsidP="00D97C2F">
      <w:pPr>
        <w:widowControl w:val="0"/>
        <w:ind w:right="56"/>
        <w:jc w:val="both"/>
        <w:rPr>
          <w:rFonts w:ascii="Tahoma" w:eastAsia="Calibri" w:hAnsi="Tahoma" w:cs="Tahoma"/>
          <w:sz w:val="22"/>
          <w:szCs w:val="22"/>
          <w:lang w:eastAsia="en-US"/>
        </w:rPr>
      </w:pPr>
    </w:p>
    <w:p w14:paraId="1C69B3A7" w14:textId="77777777" w:rsidR="00D97C2F" w:rsidRPr="00D97C2F" w:rsidRDefault="00D97C2F" w:rsidP="00D97C2F">
      <w:pPr>
        <w:widowControl w:val="0"/>
        <w:jc w:val="both"/>
        <w:rPr>
          <w:rFonts w:ascii="Tahoma" w:eastAsia="Calibri" w:hAnsi="Tahoma" w:cs="Tahoma"/>
          <w:sz w:val="22"/>
          <w:szCs w:val="22"/>
          <w:lang w:eastAsia="en-US"/>
        </w:rPr>
      </w:pPr>
      <w:r w:rsidRPr="00D97C2F">
        <w:rPr>
          <w:rFonts w:ascii="Tahoma" w:eastAsia="Calibri" w:hAnsi="Tahoma" w:cs="Tahoma"/>
          <w:sz w:val="22"/>
          <w:szCs w:val="22"/>
          <w:lang w:eastAsia="en-US"/>
        </w:rPr>
        <w:t>Povabilo na pogajanja bo naročnik poslal vsem ponudnikom, ki bodo oddali ponudbo, na elektronski naslov kontaktne osebe ponudnika, navedene v prilogi 1 (Podatki o ponudniku).</w:t>
      </w:r>
    </w:p>
    <w:p w14:paraId="1E1DE004" w14:textId="77777777" w:rsidR="00D97C2F" w:rsidRPr="00D97C2F" w:rsidRDefault="00D97C2F" w:rsidP="00D97C2F">
      <w:pPr>
        <w:widowControl w:val="0"/>
        <w:ind w:right="56"/>
        <w:jc w:val="both"/>
        <w:rPr>
          <w:rFonts w:ascii="Tahoma" w:eastAsia="Calibri" w:hAnsi="Tahoma" w:cs="Tahoma"/>
          <w:sz w:val="22"/>
          <w:szCs w:val="22"/>
          <w:lang w:eastAsia="en-US"/>
        </w:rPr>
      </w:pPr>
    </w:p>
    <w:p w14:paraId="7B27C4D4" w14:textId="77777777" w:rsidR="00D97C2F" w:rsidRPr="00D97C2F" w:rsidRDefault="00D97C2F" w:rsidP="00D97C2F">
      <w:pPr>
        <w:widowControl w:val="0"/>
        <w:ind w:right="56"/>
        <w:jc w:val="both"/>
        <w:rPr>
          <w:rFonts w:ascii="Tahoma" w:eastAsia="Calibri" w:hAnsi="Tahoma" w:cs="Tahoma"/>
          <w:sz w:val="22"/>
          <w:szCs w:val="22"/>
          <w:lang w:eastAsia="en-US"/>
        </w:rPr>
      </w:pPr>
      <w:r w:rsidRPr="00D97C2F">
        <w:rPr>
          <w:rFonts w:ascii="Tahoma" w:eastAsia="Calibri" w:hAnsi="Tahoma" w:cs="Tahoma"/>
          <w:sz w:val="22"/>
          <w:szCs w:val="22"/>
          <w:lang w:eastAsia="en-US"/>
        </w:rPr>
        <w:t>V primeru, da bo ponudnik na pogajanjih zvišal cene na enoto mere ali skupno ponudbeno vrednost bo izključen iz nadaljnjega postopka. Če se ponudnik ne bo odzval na naročnikovo povabilo na pogajanja in ne bo predložil nove oz. končne ponudbe, bo naročnik v postopku pogajanj kot končno ponudbo upošteval ponudnikovo prvotno predloženo ponudbo.</w:t>
      </w:r>
    </w:p>
    <w:p w14:paraId="3FB6EEE1" w14:textId="77777777" w:rsidR="00D97C2F" w:rsidRPr="00D97C2F" w:rsidRDefault="00D97C2F" w:rsidP="00D97C2F">
      <w:pPr>
        <w:widowControl w:val="0"/>
        <w:jc w:val="both"/>
        <w:rPr>
          <w:rFonts w:ascii="Tahoma" w:eastAsia="Calibri" w:hAnsi="Tahoma" w:cs="Tahoma"/>
          <w:sz w:val="22"/>
          <w:szCs w:val="22"/>
          <w:lang w:eastAsia="en-US"/>
        </w:rPr>
      </w:pPr>
    </w:p>
    <w:p w14:paraId="67F6FCEF" w14:textId="77777777" w:rsidR="00D97C2F" w:rsidRPr="00D97C2F" w:rsidRDefault="00D97C2F" w:rsidP="00D97C2F">
      <w:pPr>
        <w:widowControl w:val="0"/>
        <w:jc w:val="both"/>
        <w:rPr>
          <w:rFonts w:ascii="Tahoma" w:eastAsia="Calibri" w:hAnsi="Tahoma" w:cs="Tahoma"/>
          <w:sz w:val="22"/>
          <w:szCs w:val="22"/>
          <w:lang w:eastAsia="en-US"/>
        </w:rPr>
      </w:pPr>
      <w:r w:rsidRPr="00D97C2F">
        <w:rPr>
          <w:rFonts w:ascii="Tahoma" w:eastAsia="Calibri" w:hAnsi="Tahoma" w:cs="Tahoma"/>
          <w:sz w:val="22"/>
          <w:szCs w:val="22"/>
          <w:lang w:eastAsia="en-US"/>
        </w:rPr>
        <w:t>Ponudnik bo na povabilo naročnika oddal končno pisno ponudbo na način, kot bo določeno v povabilu na pogajanja.</w:t>
      </w:r>
    </w:p>
    <w:p w14:paraId="3642594E" w14:textId="77777777" w:rsidR="00D15B1B" w:rsidRPr="00AA0E69" w:rsidRDefault="00D15B1B" w:rsidP="005D544B">
      <w:pPr>
        <w:rPr>
          <w:szCs w:val="22"/>
        </w:rPr>
      </w:pPr>
    </w:p>
    <w:p w14:paraId="1F595E2F" w14:textId="77777777" w:rsidR="00AA0E69" w:rsidRPr="006F7A47" w:rsidRDefault="00AA0E69" w:rsidP="006F7A47">
      <w:pPr>
        <w:widowControl w:val="0"/>
        <w:numPr>
          <w:ilvl w:val="1"/>
          <w:numId w:val="26"/>
        </w:numPr>
        <w:tabs>
          <w:tab w:val="left" w:pos="709"/>
        </w:tabs>
        <w:ind w:left="709" w:hanging="709"/>
        <w:jc w:val="both"/>
        <w:outlineLvl w:val="7"/>
        <w:rPr>
          <w:rFonts w:ascii="Tahoma" w:hAnsi="Tahoma" w:cs="Tahoma"/>
          <w:b/>
          <w:bCs/>
          <w:sz w:val="22"/>
          <w:szCs w:val="22"/>
        </w:rPr>
      </w:pPr>
      <w:r w:rsidRPr="00AA0E69">
        <w:rPr>
          <w:rFonts w:ascii="Tahoma" w:hAnsi="Tahoma" w:cs="Tahoma"/>
          <w:b/>
          <w:bCs/>
          <w:sz w:val="22"/>
          <w:szCs w:val="22"/>
        </w:rPr>
        <w:t>PREGLED PONUDB</w:t>
      </w:r>
    </w:p>
    <w:p w14:paraId="093F2913" w14:textId="77777777" w:rsidR="00120ADB" w:rsidRDefault="00120ADB" w:rsidP="00AA0E69">
      <w:pPr>
        <w:widowControl w:val="0"/>
        <w:ind w:right="56"/>
        <w:jc w:val="both"/>
        <w:rPr>
          <w:rFonts w:ascii="Tahoma" w:hAnsi="Tahoma" w:cs="Tahoma"/>
          <w:sz w:val="22"/>
          <w:szCs w:val="22"/>
        </w:rPr>
      </w:pPr>
    </w:p>
    <w:p w14:paraId="427EF8EE" w14:textId="173938A7" w:rsidR="00AA0E69" w:rsidRPr="00AA0E69" w:rsidRDefault="00AA0E69" w:rsidP="00AA0E69">
      <w:pPr>
        <w:widowControl w:val="0"/>
        <w:ind w:right="56"/>
        <w:jc w:val="both"/>
        <w:rPr>
          <w:rFonts w:ascii="Tahoma" w:hAnsi="Tahoma" w:cs="Tahoma"/>
          <w:sz w:val="22"/>
          <w:szCs w:val="22"/>
        </w:rPr>
      </w:pPr>
      <w:r w:rsidRPr="00AA0E69">
        <w:rPr>
          <w:rFonts w:ascii="Tahoma" w:hAnsi="Tahoma" w:cs="Tahoma"/>
          <w:sz w:val="22"/>
          <w:szCs w:val="22"/>
        </w:rPr>
        <w:t>Naročnik bo pred oddajo javnega naročila preveril obstoj in vsebino podatkov oziroma drugih navedb iz ponudbe ponudnika, kateremu se je odločil oddati javno naročilo.</w:t>
      </w:r>
    </w:p>
    <w:p w14:paraId="42821182" w14:textId="77777777" w:rsidR="00AA0E69" w:rsidRPr="006F7A47" w:rsidRDefault="00AA0E69" w:rsidP="00AA0E69">
      <w:pPr>
        <w:widowControl w:val="0"/>
        <w:numPr>
          <w:ilvl w:val="1"/>
          <w:numId w:val="26"/>
        </w:numPr>
        <w:tabs>
          <w:tab w:val="left" w:pos="0"/>
          <w:tab w:val="left" w:pos="709"/>
        </w:tabs>
        <w:ind w:left="0" w:firstLine="0"/>
        <w:jc w:val="both"/>
        <w:outlineLvl w:val="7"/>
        <w:rPr>
          <w:rFonts w:ascii="Tahoma" w:hAnsi="Tahoma" w:cs="Tahoma"/>
          <w:b/>
          <w:bCs/>
          <w:sz w:val="22"/>
          <w:szCs w:val="22"/>
        </w:rPr>
      </w:pPr>
      <w:r w:rsidRPr="00AA0E69">
        <w:rPr>
          <w:rFonts w:ascii="Tahoma" w:hAnsi="Tahoma" w:cs="Tahoma"/>
          <w:b/>
          <w:bCs/>
          <w:sz w:val="22"/>
          <w:szCs w:val="22"/>
        </w:rPr>
        <w:lastRenderedPageBreak/>
        <w:t xml:space="preserve">VZOREC OKVIRNEGA SPORAZUMA </w:t>
      </w:r>
    </w:p>
    <w:p w14:paraId="32EA23D3" w14:textId="77777777" w:rsidR="00120ADB" w:rsidRDefault="00120ADB" w:rsidP="00AA0E69">
      <w:pPr>
        <w:widowControl w:val="0"/>
        <w:tabs>
          <w:tab w:val="left" w:pos="0"/>
        </w:tabs>
        <w:jc w:val="both"/>
        <w:rPr>
          <w:rFonts w:ascii="Tahoma" w:hAnsi="Tahoma" w:cs="Tahoma"/>
          <w:sz w:val="22"/>
          <w:szCs w:val="22"/>
        </w:rPr>
      </w:pPr>
    </w:p>
    <w:p w14:paraId="12E6752E" w14:textId="46F7FE78" w:rsidR="00AA0E69" w:rsidRDefault="00AA0E69" w:rsidP="00AA0E69">
      <w:pPr>
        <w:widowControl w:val="0"/>
        <w:tabs>
          <w:tab w:val="left" w:pos="0"/>
        </w:tabs>
        <w:jc w:val="both"/>
        <w:rPr>
          <w:rFonts w:ascii="Tahoma" w:hAnsi="Tahoma" w:cs="Tahoma"/>
          <w:sz w:val="22"/>
          <w:szCs w:val="22"/>
        </w:rPr>
      </w:pPr>
      <w:r w:rsidRPr="00AA0E69">
        <w:rPr>
          <w:rFonts w:ascii="Tahoma" w:hAnsi="Tahoma" w:cs="Tahoma"/>
          <w:sz w:val="22"/>
          <w:szCs w:val="22"/>
        </w:rPr>
        <w:t>Ponudnik se mora s priloženim vzorcem okvirnega sporazuma v celoti strinjati. V primeru izbora se ponudnik zavezuje skleniti okvirni sporazum z naročnikom v vsebini, ki izhaja iz vzorca okvirnega sporazuma. Okvirni sporazum bo sklenil v roku največ 5 (pet) delovnih dni po prejemu okvirnega sporazuma v podpis s strani naročnika.</w:t>
      </w:r>
    </w:p>
    <w:p w14:paraId="4014BB45" w14:textId="77777777" w:rsidR="00D15B1B" w:rsidRPr="00AA0E69" w:rsidRDefault="00D15B1B" w:rsidP="00AA0E69">
      <w:pPr>
        <w:widowControl w:val="0"/>
        <w:tabs>
          <w:tab w:val="left" w:pos="0"/>
        </w:tabs>
        <w:jc w:val="both"/>
        <w:rPr>
          <w:rFonts w:ascii="Tahoma" w:hAnsi="Tahoma" w:cs="Tahoma"/>
          <w:sz w:val="22"/>
          <w:szCs w:val="22"/>
        </w:rPr>
      </w:pPr>
    </w:p>
    <w:p w14:paraId="23371408" w14:textId="0A64E25E" w:rsidR="00AA0E69" w:rsidRPr="00AA0E69" w:rsidRDefault="00AA0E69" w:rsidP="00AA0E69">
      <w:pPr>
        <w:widowControl w:val="0"/>
        <w:tabs>
          <w:tab w:val="left" w:pos="0"/>
        </w:tabs>
        <w:jc w:val="both"/>
        <w:rPr>
          <w:rFonts w:ascii="Tahoma" w:hAnsi="Tahoma" w:cs="Tahoma"/>
          <w:sz w:val="22"/>
          <w:szCs w:val="22"/>
        </w:rPr>
      </w:pPr>
      <w:r w:rsidRPr="00AA0E69">
        <w:rPr>
          <w:rFonts w:ascii="Tahoma" w:hAnsi="Tahoma" w:cs="Tahoma"/>
          <w:sz w:val="22"/>
          <w:szCs w:val="22"/>
        </w:rPr>
        <w:t>Naročnik si pridržuje pravico do sprememb in dopolnitev priloženega vzorca okvirnega sporazuma. Ta pravica se ne nanaša na bistvene sestavine le-teh.</w:t>
      </w:r>
    </w:p>
    <w:p w14:paraId="13082B0F" w14:textId="77777777" w:rsidR="00AA0E69" w:rsidRPr="00AA0E69" w:rsidRDefault="00AA0E69" w:rsidP="00AA0E69">
      <w:pPr>
        <w:widowControl w:val="0"/>
        <w:tabs>
          <w:tab w:val="left" w:pos="0"/>
        </w:tabs>
        <w:jc w:val="both"/>
        <w:rPr>
          <w:rFonts w:ascii="Tahoma" w:hAnsi="Tahoma" w:cs="Tahoma"/>
          <w:sz w:val="22"/>
          <w:szCs w:val="22"/>
        </w:rPr>
      </w:pPr>
    </w:p>
    <w:p w14:paraId="381FE6D6" w14:textId="77777777" w:rsidR="00AA0E69" w:rsidRPr="006F7A47" w:rsidRDefault="00AA0E69" w:rsidP="00AA0E69">
      <w:pPr>
        <w:widowControl w:val="0"/>
        <w:numPr>
          <w:ilvl w:val="1"/>
          <w:numId w:val="26"/>
        </w:numPr>
        <w:ind w:hanging="792"/>
        <w:jc w:val="both"/>
        <w:outlineLvl w:val="7"/>
        <w:rPr>
          <w:rFonts w:ascii="Tahoma" w:hAnsi="Tahoma" w:cs="Tahoma"/>
          <w:b/>
          <w:bCs/>
          <w:sz w:val="22"/>
          <w:szCs w:val="22"/>
        </w:rPr>
      </w:pPr>
      <w:r w:rsidRPr="00AA0E69">
        <w:rPr>
          <w:rFonts w:ascii="Tahoma" w:hAnsi="Tahoma" w:cs="Tahoma"/>
          <w:b/>
          <w:bCs/>
          <w:sz w:val="22"/>
          <w:szCs w:val="22"/>
        </w:rPr>
        <w:t>ZAUPNOST POSTOPKA</w:t>
      </w:r>
    </w:p>
    <w:p w14:paraId="6BC5B511" w14:textId="77777777" w:rsidR="00120ADB" w:rsidRDefault="00120ADB" w:rsidP="00AA0E69">
      <w:pPr>
        <w:widowControl w:val="0"/>
        <w:tabs>
          <w:tab w:val="left" w:pos="0"/>
        </w:tabs>
        <w:jc w:val="both"/>
        <w:rPr>
          <w:rFonts w:ascii="Tahoma" w:hAnsi="Tahoma" w:cs="Tahoma"/>
          <w:sz w:val="22"/>
          <w:szCs w:val="22"/>
        </w:rPr>
      </w:pPr>
    </w:p>
    <w:p w14:paraId="3AE77157" w14:textId="5903399A" w:rsidR="00AA0E69" w:rsidRPr="00AA0E69" w:rsidRDefault="00AA0E69" w:rsidP="00AA0E69">
      <w:pPr>
        <w:widowControl w:val="0"/>
        <w:tabs>
          <w:tab w:val="left" w:pos="0"/>
        </w:tabs>
        <w:jc w:val="both"/>
        <w:rPr>
          <w:rFonts w:ascii="Tahoma" w:hAnsi="Tahoma" w:cs="Tahoma"/>
          <w:sz w:val="22"/>
          <w:szCs w:val="22"/>
        </w:rPr>
      </w:pPr>
      <w:r w:rsidRPr="00AA0E69">
        <w:rPr>
          <w:rFonts w:ascii="Tahoma" w:hAnsi="Tahoma" w:cs="Tahoma"/>
          <w:sz w:val="22"/>
          <w:szCs w:val="22"/>
        </w:rPr>
        <w:t>Podatki, ki jih bo ponudnik upravičeno označil kot zaupne, bodo uporabljeni samo za namene razpisa in ne bodo dostopni nikomur izven kroga oseb, ki bodo vključene v razpisni postopek. Ti podatki ne bodo objavljeni v nadaljevanju postopka ali kasneje. Naročnik bo v celoti odgovoren za varovanje zaupnosti tako dobljenih podatkov.</w:t>
      </w:r>
    </w:p>
    <w:p w14:paraId="5BF3E906" w14:textId="77777777" w:rsidR="00AA0E69" w:rsidRPr="00AA0E69" w:rsidRDefault="00AA0E69" w:rsidP="00AA0E69">
      <w:pPr>
        <w:widowControl w:val="0"/>
        <w:jc w:val="both"/>
        <w:rPr>
          <w:rFonts w:ascii="Tahoma" w:hAnsi="Tahoma" w:cs="Tahoma"/>
          <w:sz w:val="22"/>
          <w:szCs w:val="22"/>
        </w:rPr>
      </w:pPr>
    </w:p>
    <w:p w14:paraId="1AB38D35" w14:textId="77777777" w:rsidR="00AA0E69" w:rsidRPr="006F7A47" w:rsidRDefault="00AA0E69" w:rsidP="00AA0E69">
      <w:pPr>
        <w:widowControl w:val="0"/>
        <w:numPr>
          <w:ilvl w:val="1"/>
          <w:numId w:val="26"/>
        </w:numPr>
        <w:tabs>
          <w:tab w:val="left" w:pos="709"/>
        </w:tabs>
        <w:ind w:left="709" w:hanging="709"/>
        <w:jc w:val="both"/>
        <w:outlineLvl w:val="7"/>
        <w:rPr>
          <w:rFonts w:ascii="Tahoma" w:hAnsi="Tahoma" w:cs="Tahoma"/>
          <w:b/>
          <w:bCs/>
          <w:sz w:val="22"/>
          <w:szCs w:val="22"/>
        </w:rPr>
      </w:pPr>
      <w:r w:rsidRPr="00AA0E69">
        <w:rPr>
          <w:rFonts w:ascii="Tahoma" w:hAnsi="Tahoma" w:cs="Tahoma"/>
          <w:b/>
          <w:bCs/>
          <w:sz w:val="22"/>
          <w:szCs w:val="22"/>
        </w:rPr>
        <w:t>OBVESTILO O IZBORU</w:t>
      </w:r>
    </w:p>
    <w:p w14:paraId="1600D252" w14:textId="77777777" w:rsidR="00120ADB" w:rsidRDefault="00120ADB" w:rsidP="00AA0E69">
      <w:pPr>
        <w:widowControl w:val="0"/>
        <w:jc w:val="both"/>
        <w:rPr>
          <w:rFonts w:ascii="Tahoma" w:hAnsi="Tahoma" w:cs="Tahoma"/>
          <w:sz w:val="22"/>
          <w:szCs w:val="22"/>
        </w:rPr>
      </w:pPr>
    </w:p>
    <w:p w14:paraId="753CF9C0" w14:textId="656CB24B"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t xml:space="preserve">Naročnik bo o izboru po tem javnem naročilu obvestil vse ponudnike, ki bodo oddali ponudbo za predmetno javno naročilo. Obvestilo o izboru bo poslal na elektronski naslov kontaktne osebe ponudnika, navedene </w:t>
      </w:r>
      <w:r w:rsidRPr="00AA0E69">
        <w:rPr>
          <w:rFonts w:ascii="Tahoma" w:hAnsi="Tahoma" w:cs="Tahoma"/>
          <w:sz w:val="22"/>
        </w:rPr>
        <w:t>v prilogi 1 (Podatki o ponudniku)</w:t>
      </w:r>
      <w:r w:rsidRPr="00AA0E69">
        <w:rPr>
          <w:rFonts w:ascii="Tahoma" w:hAnsi="Tahoma" w:cs="Tahoma"/>
          <w:sz w:val="22"/>
          <w:szCs w:val="22"/>
        </w:rPr>
        <w:t>.</w:t>
      </w:r>
    </w:p>
    <w:p w14:paraId="02B566CF" w14:textId="77777777" w:rsidR="00AA0E69" w:rsidRPr="00AA0E69" w:rsidRDefault="00AA0E69" w:rsidP="00AA0E69">
      <w:pPr>
        <w:widowControl w:val="0"/>
        <w:jc w:val="both"/>
        <w:rPr>
          <w:rFonts w:ascii="Tahoma" w:hAnsi="Tahoma" w:cs="Tahoma"/>
          <w:sz w:val="22"/>
          <w:szCs w:val="22"/>
        </w:rPr>
      </w:pPr>
    </w:p>
    <w:p w14:paraId="0435D417" w14:textId="77777777" w:rsidR="00AA0E69" w:rsidRPr="006F7A47" w:rsidRDefault="00AA0E69" w:rsidP="00AA0E69">
      <w:pPr>
        <w:widowControl w:val="0"/>
        <w:numPr>
          <w:ilvl w:val="1"/>
          <w:numId w:val="26"/>
        </w:numPr>
        <w:ind w:hanging="792"/>
        <w:jc w:val="both"/>
        <w:rPr>
          <w:rFonts w:ascii="Tahoma" w:hAnsi="Tahoma" w:cs="Tahoma"/>
          <w:b/>
          <w:sz w:val="22"/>
          <w:szCs w:val="22"/>
        </w:rPr>
      </w:pPr>
      <w:r w:rsidRPr="00AA0E69">
        <w:rPr>
          <w:rFonts w:ascii="Tahoma" w:hAnsi="Tahoma" w:cs="Tahoma"/>
          <w:b/>
          <w:sz w:val="22"/>
          <w:szCs w:val="22"/>
        </w:rPr>
        <w:t>PREKINITEV JAVNEGA NAROČILA</w:t>
      </w:r>
    </w:p>
    <w:p w14:paraId="0400E915" w14:textId="77777777" w:rsidR="00120ADB" w:rsidRDefault="00120ADB" w:rsidP="00AA0E69">
      <w:pPr>
        <w:widowControl w:val="0"/>
        <w:jc w:val="both"/>
        <w:rPr>
          <w:rFonts w:ascii="Tahoma" w:hAnsi="Tahoma" w:cs="Tahoma"/>
          <w:sz w:val="22"/>
          <w:szCs w:val="22"/>
        </w:rPr>
      </w:pPr>
    </w:p>
    <w:p w14:paraId="20163560" w14:textId="0D9E110D"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t>Naročnik si pridržuje pravico, da zaključi postopek oddaje javnega naročila tudi tako, da ne izbere ponudnika in javnega naročila ne odda ali da javno naročilo prekine ali razveljavi.</w:t>
      </w:r>
    </w:p>
    <w:p w14:paraId="0F0A6522" w14:textId="77777777" w:rsidR="00AA0E69" w:rsidRPr="00AA0E69" w:rsidRDefault="00AA0E69" w:rsidP="00AA0E69">
      <w:pPr>
        <w:widowControl w:val="0"/>
        <w:jc w:val="both"/>
        <w:rPr>
          <w:rFonts w:ascii="Tahoma" w:hAnsi="Tahoma" w:cs="Tahoma"/>
          <w:sz w:val="22"/>
          <w:szCs w:val="22"/>
        </w:rPr>
      </w:pPr>
    </w:p>
    <w:p w14:paraId="1CD67599" w14:textId="77777777" w:rsidR="00AA0E69" w:rsidRPr="00AA0E69" w:rsidRDefault="00AA0E69" w:rsidP="00AA0E69">
      <w:pPr>
        <w:widowControl w:val="0"/>
        <w:jc w:val="both"/>
        <w:rPr>
          <w:rFonts w:ascii="Tahoma" w:hAnsi="Tahoma" w:cs="Tahoma"/>
          <w:sz w:val="22"/>
          <w:szCs w:val="22"/>
        </w:rPr>
      </w:pPr>
    </w:p>
    <w:p w14:paraId="6A6A3F2A" w14:textId="77777777" w:rsidR="00AA0E69" w:rsidRPr="00AA0E69" w:rsidRDefault="00AA0E69" w:rsidP="00AA0E69">
      <w:pPr>
        <w:widowControl w:val="0"/>
        <w:jc w:val="both"/>
        <w:rPr>
          <w:rFonts w:ascii="Tahoma" w:hAnsi="Tahoma" w:cs="Tahoma"/>
          <w:sz w:val="22"/>
          <w:szCs w:val="22"/>
        </w:rPr>
      </w:pPr>
    </w:p>
    <w:p w14:paraId="090628E2" w14:textId="77777777" w:rsidR="00AA0E69" w:rsidRPr="00AA0E69" w:rsidRDefault="00AA0E69" w:rsidP="00AA0E69">
      <w:pPr>
        <w:widowControl w:val="0"/>
        <w:jc w:val="both"/>
        <w:rPr>
          <w:rFonts w:ascii="Tahoma" w:hAnsi="Tahoma" w:cs="Tahoma"/>
          <w:sz w:val="22"/>
          <w:szCs w:val="22"/>
        </w:rPr>
      </w:pPr>
    </w:p>
    <w:p w14:paraId="11A68329" w14:textId="0E6AAA1C" w:rsidR="00DA78B1" w:rsidRDefault="00DA78B1">
      <w:pPr>
        <w:rPr>
          <w:rFonts w:ascii="Tahoma" w:hAnsi="Tahoma" w:cs="Tahoma"/>
          <w:b/>
          <w:sz w:val="24"/>
          <w:szCs w:val="24"/>
        </w:rPr>
      </w:pPr>
    </w:p>
    <w:p w14:paraId="2D0CBB0E" w14:textId="5C75F72A" w:rsidR="0080418C" w:rsidRDefault="0080418C">
      <w:pPr>
        <w:rPr>
          <w:rFonts w:ascii="Tahoma" w:hAnsi="Tahoma" w:cs="Tahoma"/>
          <w:b/>
          <w:sz w:val="24"/>
          <w:szCs w:val="24"/>
        </w:rPr>
      </w:pPr>
    </w:p>
    <w:p w14:paraId="3497FEF8" w14:textId="5C8D510D" w:rsidR="0080418C" w:rsidRDefault="0080418C">
      <w:pPr>
        <w:rPr>
          <w:rFonts w:ascii="Tahoma" w:hAnsi="Tahoma" w:cs="Tahoma"/>
          <w:b/>
          <w:sz w:val="24"/>
          <w:szCs w:val="24"/>
        </w:rPr>
      </w:pPr>
    </w:p>
    <w:p w14:paraId="346B45B3" w14:textId="2C9A1EF3" w:rsidR="0080418C" w:rsidRDefault="0080418C">
      <w:pPr>
        <w:rPr>
          <w:rFonts w:ascii="Tahoma" w:hAnsi="Tahoma" w:cs="Tahoma"/>
          <w:b/>
          <w:sz w:val="24"/>
          <w:szCs w:val="24"/>
        </w:rPr>
      </w:pPr>
    </w:p>
    <w:p w14:paraId="2FA22D44" w14:textId="36ECA558" w:rsidR="0080418C" w:rsidRDefault="0080418C">
      <w:pPr>
        <w:rPr>
          <w:rFonts w:ascii="Tahoma" w:hAnsi="Tahoma" w:cs="Tahoma"/>
          <w:b/>
          <w:sz w:val="24"/>
          <w:szCs w:val="24"/>
        </w:rPr>
      </w:pPr>
    </w:p>
    <w:p w14:paraId="2F8FE48E" w14:textId="0BFEAAA1" w:rsidR="0080418C" w:rsidRDefault="0080418C">
      <w:pPr>
        <w:rPr>
          <w:rFonts w:ascii="Tahoma" w:hAnsi="Tahoma" w:cs="Tahoma"/>
          <w:b/>
          <w:sz w:val="24"/>
          <w:szCs w:val="24"/>
        </w:rPr>
      </w:pPr>
    </w:p>
    <w:p w14:paraId="43E4AA32" w14:textId="4D43F492" w:rsidR="0080418C" w:rsidRDefault="0080418C">
      <w:pPr>
        <w:rPr>
          <w:rFonts w:ascii="Tahoma" w:hAnsi="Tahoma" w:cs="Tahoma"/>
          <w:b/>
          <w:sz w:val="24"/>
          <w:szCs w:val="24"/>
        </w:rPr>
      </w:pPr>
    </w:p>
    <w:p w14:paraId="430A6EEA" w14:textId="7A69AEB9" w:rsidR="0080418C" w:rsidRDefault="0080418C">
      <w:pPr>
        <w:rPr>
          <w:rFonts w:ascii="Tahoma" w:hAnsi="Tahoma" w:cs="Tahoma"/>
          <w:b/>
          <w:sz w:val="24"/>
          <w:szCs w:val="24"/>
        </w:rPr>
      </w:pPr>
    </w:p>
    <w:p w14:paraId="4360ED63" w14:textId="30D27EF7" w:rsidR="0080418C" w:rsidRDefault="0080418C">
      <w:pPr>
        <w:rPr>
          <w:rFonts w:ascii="Tahoma" w:hAnsi="Tahoma" w:cs="Tahoma"/>
          <w:b/>
          <w:sz w:val="24"/>
          <w:szCs w:val="24"/>
        </w:rPr>
      </w:pPr>
    </w:p>
    <w:p w14:paraId="165D8753" w14:textId="03B9006A" w:rsidR="0080418C" w:rsidRDefault="0080418C">
      <w:pPr>
        <w:rPr>
          <w:rFonts w:ascii="Tahoma" w:hAnsi="Tahoma" w:cs="Tahoma"/>
          <w:b/>
          <w:sz w:val="24"/>
          <w:szCs w:val="24"/>
        </w:rPr>
      </w:pPr>
    </w:p>
    <w:p w14:paraId="6B5184BF" w14:textId="6A091E0E" w:rsidR="0080418C" w:rsidRDefault="0080418C">
      <w:pPr>
        <w:rPr>
          <w:rFonts w:ascii="Tahoma" w:hAnsi="Tahoma" w:cs="Tahoma"/>
          <w:b/>
          <w:sz w:val="24"/>
          <w:szCs w:val="24"/>
        </w:rPr>
      </w:pPr>
    </w:p>
    <w:p w14:paraId="7AD2F672" w14:textId="4083D3C7" w:rsidR="00541992" w:rsidRDefault="00541992">
      <w:pPr>
        <w:rPr>
          <w:rFonts w:ascii="Tahoma" w:hAnsi="Tahoma" w:cs="Tahoma"/>
          <w:b/>
          <w:sz w:val="24"/>
          <w:szCs w:val="24"/>
        </w:rPr>
      </w:pPr>
    </w:p>
    <w:p w14:paraId="1C605528" w14:textId="77777777" w:rsidR="00541992" w:rsidRDefault="00541992">
      <w:pPr>
        <w:rPr>
          <w:rFonts w:ascii="Tahoma" w:hAnsi="Tahoma" w:cs="Tahoma"/>
          <w:b/>
          <w:sz w:val="24"/>
          <w:szCs w:val="24"/>
        </w:rPr>
      </w:pPr>
    </w:p>
    <w:p w14:paraId="25387208" w14:textId="238F1686" w:rsidR="0080418C" w:rsidRDefault="0080418C">
      <w:pPr>
        <w:rPr>
          <w:rFonts w:ascii="Tahoma" w:hAnsi="Tahoma" w:cs="Tahoma"/>
          <w:b/>
          <w:sz w:val="24"/>
          <w:szCs w:val="24"/>
        </w:rPr>
      </w:pPr>
    </w:p>
    <w:p w14:paraId="435FD5E4" w14:textId="02073B74" w:rsidR="0080418C" w:rsidRDefault="0080418C">
      <w:pPr>
        <w:rPr>
          <w:rFonts w:ascii="Tahoma" w:hAnsi="Tahoma" w:cs="Tahoma"/>
          <w:b/>
          <w:sz w:val="24"/>
          <w:szCs w:val="24"/>
        </w:rPr>
      </w:pPr>
    </w:p>
    <w:p w14:paraId="6A807C99" w14:textId="2A3BBE72" w:rsidR="0080418C" w:rsidRDefault="0080418C">
      <w:pPr>
        <w:rPr>
          <w:rFonts w:ascii="Tahoma" w:hAnsi="Tahoma" w:cs="Tahoma"/>
          <w:b/>
          <w:sz w:val="24"/>
          <w:szCs w:val="24"/>
        </w:rPr>
      </w:pPr>
    </w:p>
    <w:p w14:paraId="5105E8AA" w14:textId="4C52F99D" w:rsidR="0080418C" w:rsidRDefault="0080418C">
      <w:pPr>
        <w:rPr>
          <w:rFonts w:ascii="Tahoma" w:hAnsi="Tahoma" w:cs="Tahoma"/>
          <w:b/>
          <w:sz w:val="24"/>
          <w:szCs w:val="24"/>
        </w:rPr>
      </w:pPr>
    </w:p>
    <w:p w14:paraId="263EE0F7" w14:textId="4066AD84" w:rsidR="0080418C" w:rsidRDefault="0080418C">
      <w:pPr>
        <w:rPr>
          <w:rFonts w:ascii="Tahoma" w:hAnsi="Tahoma" w:cs="Tahoma"/>
          <w:b/>
          <w:sz w:val="24"/>
          <w:szCs w:val="24"/>
        </w:rPr>
      </w:pPr>
    </w:p>
    <w:p w14:paraId="3E1B788B" w14:textId="2F480988" w:rsidR="0080418C" w:rsidRDefault="0080418C">
      <w:pPr>
        <w:rPr>
          <w:rFonts w:ascii="Tahoma" w:hAnsi="Tahoma" w:cs="Tahoma"/>
          <w:b/>
          <w:sz w:val="24"/>
          <w:szCs w:val="24"/>
        </w:rPr>
      </w:pPr>
    </w:p>
    <w:p w14:paraId="3C0285C6" w14:textId="77777777" w:rsidR="00AA0E69" w:rsidRPr="00AA0E69" w:rsidRDefault="00AA0E69" w:rsidP="00AA0E69">
      <w:pPr>
        <w:widowControl w:val="0"/>
        <w:numPr>
          <w:ilvl w:val="0"/>
          <w:numId w:val="28"/>
        </w:numPr>
        <w:ind w:left="425" w:hanging="425"/>
        <w:jc w:val="both"/>
        <w:outlineLvl w:val="0"/>
        <w:rPr>
          <w:rFonts w:ascii="Tahoma" w:hAnsi="Tahoma" w:cs="Tahoma"/>
          <w:b/>
          <w:sz w:val="24"/>
          <w:szCs w:val="24"/>
        </w:rPr>
      </w:pPr>
      <w:r w:rsidRPr="00AA0E69">
        <w:rPr>
          <w:rFonts w:ascii="Tahoma" w:hAnsi="Tahoma" w:cs="Tahoma"/>
          <w:b/>
          <w:sz w:val="24"/>
          <w:szCs w:val="24"/>
        </w:rPr>
        <w:lastRenderedPageBreak/>
        <w:t xml:space="preserve">PRILOGE </w:t>
      </w:r>
      <w:r w:rsidR="00B96C13">
        <w:rPr>
          <w:rFonts w:ascii="Tahoma" w:hAnsi="Tahoma" w:cs="Tahoma"/>
          <w:b/>
          <w:sz w:val="24"/>
          <w:szCs w:val="24"/>
        </w:rPr>
        <w:t>K RAZPISNI DOKUMNTACIJI</w:t>
      </w:r>
    </w:p>
    <w:p w14:paraId="47D2DA84" w14:textId="77777777" w:rsidR="00AA0E69" w:rsidRPr="00AA0E69" w:rsidRDefault="00AA0E69" w:rsidP="00AA0E69">
      <w:pPr>
        <w:widowControl w:val="0"/>
        <w:tabs>
          <w:tab w:val="center" w:pos="7088"/>
        </w:tabs>
        <w:ind w:left="426"/>
        <w:jc w:val="both"/>
        <w:rPr>
          <w:rFonts w:ascii="Tahoma" w:hAnsi="Tahoma" w:cs="Tahoma"/>
          <w:sz w:val="22"/>
          <w:szCs w:val="22"/>
        </w:rPr>
      </w:pPr>
    </w:p>
    <w:p w14:paraId="7F15CEC5" w14:textId="77777777" w:rsidR="00AA0E69" w:rsidRPr="00AA0E69" w:rsidRDefault="00AA0E69" w:rsidP="00AA0E69">
      <w:pPr>
        <w:widowControl w:val="0"/>
        <w:tabs>
          <w:tab w:val="center" w:pos="7088"/>
        </w:tabs>
        <w:ind w:left="426" w:right="-569"/>
        <w:jc w:val="both"/>
        <w:rPr>
          <w:rFonts w:ascii="Tahoma" w:hAnsi="Tahoma" w:cs="Tahoma"/>
          <w:sz w:val="22"/>
          <w:szCs w:val="22"/>
        </w:rPr>
      </w:pPr>
      <w:r w:rsidRPr="00AA0E69">
        <w:rPr>
          <w:rFonts w:ascii="Tahoma" w:hAnsi="Tahoma" w:cs="Tahoma"/>
          <w:sz w:val="22"/>
          <w:szCs w:val="22"/>
        </w:rPr>
        <w:t>Podatki o ponudniku (Priloga 1)</w:t>
      </w:r>
    </w:p>
    <w:p w14:paraId="02AA4D16" w14:textId="77777777" w:rsidR="00AA0E69" w:rsidRPr="00AA0E69" w:rsidRDefault="00AA0E69" w:rsidP="00AA0E69">
      <w:pPr>
        <w:widowControl w:val="0"/>
        <w:tabs>
          <w:tab w:val="center" w:pos="7088"/>
        </w:tabs>
        <w:ind w:left="426" w:right="-569"/>
        <w:jc w:val="both"/>
        <w:rPr>
          <w:rFonts w:ascii="Tahoma" w:hAnsi="Tahoma" w:cs="Tahoma"/>
          <w:sz w:val="22"/>
          <w:szCs w:val="22"/>
        </w:rPr>
      </w:pPr>
      <w:r w:rsidRPr="00AA0E69">
        <w:rPr>
          <w:rFonts w:ascii="Tahoma" w:hAnsi="Tahoma" w:cs="Tahoma"/>
          <w:sz w:val="22"/>
          <w:szCs w:val="22"/>
        </w:rPr>
        <w:t>Pravni akt o skupni izvedbi javnega naročila (Priloga 1/1)</w:t>
      </w:r>
    </w:p>
    <w:p w14:paraId="5A5BFFA9" w14:textId="77777777" w:rsidR="00AA0E69" w:rsidRPr="00AA0E69" w:rsidRDefault="00AA0E69" w:rsidP="00AA0E69">
      <w:pPr>
        <w:widowControl w:val="0"/>
        <w:tabs>
          <w:tab w:val="center" w:pos="7088"/>
        </w:tabs>
        <w:ind w:left="426" w:right="-569"/>
        <w:jc w:val="both"/>
        <w:rPr>
          <w:rFonts w:ascii="Tahoma" w:hAnsi="Tahoma" w:cs="Tahoma"/>
          <w:sz w:val="22"/>
          <w:szCs w:val="22"/>
        </w:rPr>
      </w:pPr>
      <w:r w:rsidRPr="00AA0E69">
        <w:rPr>
          <w:rFonts w:ascii="Tahoma" w:hAnsi="Tahoma" w:cs="Tahoma"/>
          <w:sz w:val="22"/>
          <w:szCs w:val="22"/>
        </w:rPr>
        <w:t>Ponudba (Priloga 2)</w:t>
      </w:r>
    </w:p>
    <w:p w14:paraId="166BD8DB" w14:textId="77777777" w:rsidR="00AA0E69" w:rsidRPr="00AA0E69" w:rsidRDefault="00AA0E69" w:rsidP="00AA0E69">
      <w:pPr>
        <w:widowControl w:val="0"/>
        <w:tabs>
          <w:tab w:val="center" w:pos="7088"/>
        </w:tabs>
        <w:ind w:left="360" w:firstLine="66"/>
        <w:jc w:val="both"/>
        <w:rPr>
          <w:rFonts w:ascii="Tahoma" w:hAnsi="Tahoma" w:cs="Tahoma"/>
          <w:sz w:val="22"/>
          <w:szCs w:val="22"/>
        </w:rPr>
      </w:pPr>
      <w:r w:rsidRPr="00AA0E69">
        <w:rPr>
          <w:rFonts w:ascii="Tahoma" w:hAnsi="Tahoma" w:cs="Tahoma"/>
          <w:sz w:val="22"/>
          <w:szCs w:val="22"/>
        </w:rPr>
        <w:t>Ponudbeni predračun - Excel format (Priloga 2/1)</w:t>
      </w:r>
    </w:p>
    <w:p w14:paraId="426B0799" w14:textId="77777777" w:rsidR="00AA0E69" w:rsidRPr="00AA0E69" w:rsidRDefault="00AA0E69" w:rsidP="00AA0E69">
      <w:pPr>
        <w:widowControl w:val="0"/>
        <w:tabs>
          <w:tab w:val="center" w:pos="7088"/>
        </w:tabs>
        <w:ind w:left="360" w:right="-569" w:firstLine="66"/>
        <w:jc w:val="both"/>
        <w:rPr>
          <w:rFonts w:ascii="Tahoma" w:hAnsi="Tahoma" w:cs="Tahoma"/>
          <w:sz w:val="22"/>
          <w:szCs w:val="22"/>
        </w:rPr>
      </w:pPr>
      <w:r w:rsidRPr="00AA0E69">
        <w:rPr>
          <w:rFonts w:ascii="Tahoma" w:hAnsi="Tahoma" w:cs="Tahoma"/>
          <w:sz w:val="22"/>
          <w:szCs w:val="22"/>
        </w:rPr>
        <w:t>Ugotavljanje sposobnosti in izjava o sprejemanju pogojev razpisne dokumentacije (Priloga 3)</w:t>
      </w:r>
    </w:p>
    <w:p w14:paraId="1F0F61B5" w14:textId="77777777" w:rsidR="00AA0E69" w:rsidRPr="00AA0E69" w:rsidRDefault="00AA0E69" w:rsidP="00AA0E69">
      <w:pPr>
        <w:widowControl w:val="0"/>
        <w:tabs>
          <w:tab w:val="center" w:pos="7088"/>
        </w:tabs>
        <w:ind w:left="360" w:right="-569" w:firstLine="66"/>
        <w:jc w:val="both"/>
        <w:rPr>
          <w:rFonts w:ascii="Tahoma" w:hAnsi="Tahoma" w:cs="Tahoma"/>
          <w:sz w:val="22"/>
          <w:szCs w:val="22"/>
        </w:rPr>
      </w:pPr>
      <w:r w:rsidRPr="00AA0E69">
        <w:rPr>
          <w:rFonts w:ascii="Tahoma" w:hAnsi="Tahoma" w:cs="Tahoma"/>
          <w:sz w:val="22"/>
          <w:szCs w:val="22"/>
        </w:rPr>
        <w:t>Izjava o udeležbi fizičnih in pravnih oseb v lastništvu gospodarskega subjekta (Priloga 3/1)</w:t>
      </w:r>
    </w:p>
    <w:p w14:paraId="2C243086" w14:textId="77777777" w:rsidR="00AA0E69" w:rsidRPr="00AA0E69" w:rsidRDefault="00AA0E69" w:rsidP="00AA0E69">
      <w:pPr>
        <w:widowControl w:val="0"/>
        <w:ind w:right="-569" w:firstLine="426"/>
        <w:jc w:val="both"/>
        <w:rPr>
          <w:rFonts w:ascii="Tahoma" w:hAnsi="Tahoma" w:cs="Tahoma"/>
          <w:sz w:val="22"/>
          <w:szCs w:val="22"/>
        </w:rPr>
      </w:pPr>
      <w:r w:rsidRPr="00AA0E69">
        <w:rPr>
          <w:rFonts w:ascii="Tahoma" w:hAnsi="Tahoma" w:cs="Tahoma"/>
          <w:sz w:val="22"/>
          <w:szCs w:val="22"/>
        </w:rPr>
        <w:t>Izjava o sodelovanju s podizvajalcem in pooblastilo ponudnika (Priloga 4)</w:t>
      </w:r>
    </w:p>
    <w:p w14:paraId="0366615F" w14:textId="77777777" w:rsidR="00AA0E69" w:rsidRPr="00AA0E69" w:rsidRDefault="00AA0E69" w:rsidP="00AA0E69">
      <w:pPr>
        <w:widowControl w:val="0"/>
        <w:tabs>
          <w:tab w:val="center" w:pos="7088"/>
        </w:tabs>
        <w:ind w:left="360" w:right="-569" w:firstLine="66"/>
        <w:jc w:val="both"/>
        <w:rPr>
          <w:rFonts w:ascii="Tahoma" w:hAnsi="Tahoma" w:cs="Tahoma"/>
          <w:sz w:val="22"/>
          <w:szCs w:val="22"/>
        </w:rPr>
      </w:pPr>
      <w:r w:rsidRPr="00AA0E69">
        <w:rPr>
          <w:rFonts w:ascii="Tahoma" w:hAnsi="Tahoma" w:cs="Tahoma"/>
          <w:sz w:val="22"/>
          <w:szCs w:val="22"/>
        </w:rPr>
        <w:t>Podatki podizvajalca (Priloga 4/1)</w:t>
      </w:r>
    </w:p>
    <w:p w14:paraId="09B22114" w14:textId="77777777" w:rsidR="00AA0E69" w:rsidRPr="00AA0E69" w:rsidRDefault="00AA0E69" w:rsidP="00AA0E69">
      <w:pPr>
        <w:widowControl w:val="0"/>
        <w:tabs>
          <w:tab w:val="center" w:pos="7088"/>
        </w:tabs>
        <w:ind w:left="426" w:right="-569"/>
        <w:jc w:val="both"/>
        <w:rPr>
          <w:rFonts w:ascii="Tahoma" w:hAnsi="Tahoma" w:cs="Tahoma"/>
          <w:sz w:val="22"/>
          <w:szCs w:val="22"/>
        </w:rPr>
      </w:pPr>
      <w:r w:rsidRPr="00AA0E69">
        <w:rPr>
          <w:rFonts w:ascii="Tahoma" w:hAnsi="Tahoma" w:cs="Tahoma"/>
          <w:sz w:val="22"/>
          <w:szCs w:val="22"/>
        </w:rPr>
        <w:t>Vzorec okvirnega sporazuma (Priloga 5)</w:t>
      </w:r>
    </w:p>
    <w:p w14:paraId="11ABAC26" w14:textId="77777777" w:rsidR="00AA0E69" w:rsidRPr="00AA0E69" w:rsidRDefault="00AA0E69" w:rsidP="00AA0E69">
      <w:pPr>
        <w:widowControl w:val="0"/>
        <w:tabs>
          <w:tab w:val="center" w:pos="7088"/>
        </w:tabs>
        <w:ind w:right="-569"/>
        <w:jc w:val="both"/>
        <w:rPr>
          <w:rFonts w:ascii="Tahoma" w:hAnsi="Tahoma" w:cs="Tahoma"/>
          <w:sz w:val="22"/>
        </w:rPr>
      </w:pPr>
    </w:p>
    <w:p w14:paraId="01F7E3E8" w14:textId="77777777" w:rsidR="00AA0E69" w:rsidRPr="00AA0E69" w:rsidRDefault="00AA0E69" w:rsidP="00AA0E69">
      <w:pPr>
        <w:widowControl w:val="0"/>
        <w:tabs>
          <w:tab w:val="center" w:pos="7088"/>
        </w:tabs>
        <w:ind w:left="425"/>
        <w:jc w:val="both"/>
        <w:rPr>
          <w:rFonts w:ascii="Tahoma" w:hAnsi="Tahoma" w:cs="Tahoma"/>
          <w:sz w:val="22"/>
          <w:szCs w:val="22"/>
        </w:rPr>
      </w:pPr>
    </w:p>
    <w:p w14:paraId="1DEEF44E" w14:textId="77777777" w:rsidR="00AA0E69" w:rsidRPr="00AA0E69" w:rsidRDefault="00AA0E69" w:rsidP="00AA0E69">
      <w:pPr>
        <w:widowControl w:val="0"/>
        <w:tabs>
          <w:tab w:val="center" w:pos="7088"/>
        </w:tabs>
        <w:ind w:left="360" w:firstLine="66"/>
        <w:jc w:val="both"/>
        <w:rPr>
          <w:rFonts w:ascii="Tahoma" w:hAnsi="Tahoma" w:cs="Tahoma"/>
          <w:sz w:val="22"/>
          <w:szCs w:val="22"/>
        </w:rPr>
      </w:pPr>
    </w:p>
    <w:p w14:paraId="731F1094" w14:textId="77777777" w:rsidR="00AA0E69" w:rsidRPr="00AA0E69" w:rsidRDefault="00AA0E69" w:rsidP="00AA0E69">
      <w:pPr>
        <w:widowControl w:val="0"/>
        <w:tabs>
          <w:tab w:val="center" w:pos="7088"/>
        </w:tabs>
        <w:ind w:firstLine="567"/>
        <w:jc w:val="both"/>
        <w:rPr>
          <w:rFonts w:ascii="Tahoma" w:hAnsi="Tahoma" w:cs="Tahoma"/>
          <w:sz w:val="22"/>
          <w:szCs w:val="22"/>
        </w:rPr>
      </w:pPr>
    </w:p>
    <w:p w14:paraId="09CBF01C" w14:textId="77777777" w:rsidR="00AA0E69" w:rsidRPr="00AA0E69" w:rsidRDefault="00AA0E69" w:rsidP="00AA0E69">
      <w:pPr>
        <w:widowControl w:val="0"/>
        <w:jc w:val="both"/>
        <w:rPr>
          <w:rFonts w:ascii="Tahoma" w:hAnsi="Tahoma" w:cs="Tahoma"/>
          <w:sz w:val="22"/>
          <w:szCs w:val="22"/>
        </w:rPr>
      </w:pPr>
    </w:p>
    <w:p w14:paraId="6FC71CD7" w14:textId="77777777" w:rsidR="00AA0E69" w:rsidRPr="00AA0E69" w:rsidRDefault="00AA0E69" w:rsidP="00AA0E69">
      <w:pPr>
        <w:widowControl w:val="0"/>
        <w:jc w:val="both"/>
        <w:rPr>
          <w:rFonts w:ascii="Tahoma" w:hAnsi="Tahoma" w:cs="Tahoma"/>
          <w:sz w:val="22"/>
          <w:szCs w:val="22"/>
        </w:rPr>
      </w:pPr>
    </w:p>
    <w:p w14:paraId="44AA4690" w14:textId="77777777" w:rsidR="00AA0E69" w:rsidRPr="00AA0E69" w:rsidRDefault="00AA0E69" w:rsidP="00AA0E69">
      <w:pPr>
        <w:widowControl w:val="0"/>
        <w:jc w:val="both"/>
        <w:rPr>
          <w:rFonts w:ascii="Tahoma" w:hAnsi="Tahoma" w:cs="Tahoma"/>
          <w:sz w:val="22"/>
          <w:szCs w:val="22"/>
        </w:rPr>
      </w:pPr>
    </w:p>
    <w:p w14:paraId="5361CFDD" w14:textId="77777777" w:rsidR="00AA0E69" w:rsidRPr="00AA0E69" w:rsidRDefault="00AA0E69" w:rsidP="00AA0E69">
      <w:pPr>
        <w:widowControl w:val="0"/>
        <w:jc w:val="both"/>
        <w:rPr>
          <w:rFonts w:ascii="Tahoma" w:hAnsi="Tahoma" w:cs="Tahoma"/>
          <w:sz w:val="22"/>
          <w:szCs w:val="22"/>
        </w:rPr>
      </w:pPr>
    </w:p>
    <w:p w14:paraId="6A702B0C" w14:textId="77777777" w:rsidR="00AA0E69" w:rsidRPr="00AA0E69" w:rsidRDefault="00AA0E69" w:rsidP="00AA0E69">
      <w:pPr>
        <w:widowControl w:val="0"/>
        <w:jc w:val="both"/>
        <w:rPr>
          <w:rFonts w:ascii="Tahoma" w:hAnsi="Tahoma" w:cs="Tahoma"/>
          <w:sz w:val="22"/>
        </w:rPr>
      </w:pPr>
    </w:p>
    <w:p w14:paraId="6C305C6C" w14:textId="77777777" w:rsidR="00AA0E69" w:rsidRPr="00AA0E69" w:rsidRDefault="00AA0E69" w:rsidP="00AA0E69">
      <w:pPr>
        <w:widowControl w:val="0"/>
        <w:jc w:val="both"/>
        <w:rPr>
          <w:rFonts w:ascii="Tahoma" w:hAnsi="Tahoma" w:cs="Tahoma"/>
          <w:sz w:val="22"/>
        </w:rPr>
      </w:pPr>
    </w:p>
    <w:p w14:paraId="16569F1C" w14:textId="77777777" w:rsidR="00AA0E69" w:rsidRPr="00AA0E69" w:rsidRDefault="00AA0E69" w:rsidP="00AA0E69">
      <w:pPr>
        <w:widowControl w:val="0"/>
        <w:jc w:val="both"/>
        <w:rPr>
          <w:rFonts w:ascii="Tahoma" w:hAnsi="Tahoma" w:cs="Tahoma"/>
          <w:sz w:val="22"/>
        </w:rPr>
      </w:pPr>
    </w:p>
    <w:p w14:paraId="1422C306" w14:textId="77777777" w:rsidR="00AA0E69" w:rsidRPr="00AA0E69" w:rsidRDefault="00AA0E69" w:rsidP="00AA0E69">
      <w:pPr>
        <w:widowControl w:val="0"/>
        <w:jc w:val="both"/>
        <w:rPr>
          <w:rFonts w:ascii="Arial" w:hAnsi="Arial"/>
          <w:sz w:val="22"/>
        </w:rPr>
      </w:pPr>
    </w:p>
    <w:p w14:paraId="14A08C75" w14:textId="77777777" w:rsidR="00AA0E69" w:rsidRPr="00AA0E69" w:rsidRDefault="00AA0E69" w:rsidP="00AA0E69">
      <w:pPr>
        <w:widowControl w:val="0"/>
        <w:jc w:val="both"/>
        <w:rPr>
          <w:rFonts w:ascii="Arial" w:hAnsi="Arial"/>
          <w:sz w:val="22"/>
        </w:rPr>
      </w:pPr>
    </w:p>
    <w:p w14:paraId="6E391EB8" w14:textId="77777777" w:rsidR="00AA0E69" w:rsidRPr="00AA0E69" w:rsidRDefault="00AA0E69" w:rsidP="00AA0E69">
      <w:pPr>
        <w:widowControl w:val="0"/>
        <w:jc w:val="both"/>
        <w:rPr>
          <w:rFonts w:ascii="Arial" w:hAnsi="Arial"/>
          <w:sz w:val="22"/>
        </w:rPr>
      </w:pPr>
    </w:p>
    <w:p w14:paraId="205C7E38" w14:textId="77777777" w:rsidR="00AA0E69" w:rsidRPr="00AA0E69" w:rsidRDefault="00AA0E69" w:rsidP="00AA0E69">
      <w:pPr>
        <w:widowControl w:val="0"/>
        <w:jc w:val="both"/>
        <w:rPr>
          <w:rFonts w:ascii="Arial" w:hAnsi="Arial"/>
          <w:sz w:val="22"/>
        </w:rPr>
      </w:pPr>
    </w:p>
    <w:p w14:paraId="1762EA1C" w14:textId="77777777" w:rsidR="00AA0E69" w:rsidRPr="00AA0E69" w:rsidRDefault="00AA0E69" w:rsidP="00AA0E69">
      <w:pPr>
        <w:widowControl w:val="0"/>
        <w:jc w:val="both"/>
        <w:rPr>
          <w:rFonts w:ascii="Arial" w:hAnsi="Arial"/>
          <w:sz w:val="22"/>
        </w:rPr>
      </w:pPr>
    </w:p>
    <w:p w14:paraId="48BBFDC0" w14:textId="77777777" w:rsidR="00AA0E69" w:rsidRPr="00AA0E69" w:rsidRDefault="00AA0E69" w:rsidP="00AA0E69">
      <w:pPr>
        <w:widowControl w:val="0"/>
        <w:jc w:val="both"/>
        <w:rPr>
          <w:rFonts w:ascii="Arial" w:hAnsi="Arial"/>
          <w:sz w:val="22"/>
        </w:rPr>
      </w:pPr>
    </w:p>
    <w:p w14:paraId="6F0296D3" w14:textId="77777777" w:rsidR="00AA0E69" w:rsidRPr="00AA0E69" w:rsidRDefault="00AA0E69" w:rsidP="00AA0E69">
      <w:pPr>
        <w:widowControl w:val="0"/>
        <w:jc w:val="both"/>
        <w:rPr>
          <w:rFonts w:ascii="Arial" w:hAnsi="Arial"/>
          <w:sz w:val="22"/>
        </w:rPr>
      </w:pPr>
    </w:p>
    <w:p w14:paraId="516101F4" w14:textId="77777777" w:rsidR="00AA0E69" w:rsidRPr="00AA0E69" w:rsidRDefault="00AA0E69" w:rsidP="00AA0E69">
      <w:pPr>
        <w:widowControl w:val="0"/>
        <w:jc w:val="both"/>
        <w:rPr>
          <w:rFonts w:ascii="Arial" w:hAnsi="Arial"/>
          <w:sz w:val="22"/>
        </w:rPr>
      </w:pPr>
    </w:p>
    <w:p w14:paraId="1194DDA9" w14:textId="77777777" w:rsidR="00AA0E69" w:rsidRPr="00AA0E69" w:rsidRDefault="00AA0E69" w:rsidP="00AA0E69">
      <w:pPr>
        <w:widowControl w:val="0"/>
        <w:jc w:val="both"/>
        <w:rPr>
          <w:rFonts w:ascii="Arial" w:hAnsi="Arial"/>
          <w:sz w:val="22"/>
        </w:rPr>
      </w:pPr>
    </w:p>
    <w:p w14:paraId="17086514" w14:textId="77777777" w:rsidR="00AA0E69" w:rsidRPr="00AA0E69" w:rsidRDefault="00AA0E69" w:rsidP="00AA0E69">
      <w:pPr>
        <w:widowControl w:val="0"/>
        <w:jc w:val="both"/>
        <w:rPr>
          <w:rFonts w:ascii="Arial" w:hAnsi="Arial"/>
          <w:sz w:val="22"/>
        </w:rPr>
      </w:pPr>
    </w:p>
    <w:p w14:paraId="381A6B16" w14:textId="77777777" w:rsidR="00AA0E69" w:rsidRPr="00AA0E69" w:rsidRDefault="00AA0E69" w:rsidP="00AA0E69">
      <w:pPr>
        <w:widowControl w:val="0"/>
        <w:jc w:val="both"/>
        <w:rPr>
          <w:rFonts w:ascii="Arial" w:hAnsi="Arial"/>
          <w:sz w:val="22"/>
        </w:rPr>
      </w:pPr>
    </w:p>
    <w:p w14:paraId="688AF505" w14:textId="77777777" w:rsidR="00AA0E69" w:rsidRPr="00AA0E69" w:rsidRDefault="00AA0E69" w:rsidP="00AA0E69">
      <w:pPr>
        <w:widowControl w:val="0"/>
        <w:jc w:val="both"/>
        <w:rPr>
          <w:rFonts w:ascii="Arial" w:hAnsi="Arial"/>
          <w:sz w:val="22"/>
        </w:rPr>
      </w:pPr>
    </w:p>
    <w:p w14:paraId="35E6AC57" w14:textId="77777777" w:rsidR="00AA0E69" w:rsidRPr="00AA0E69" w:rsidRDefault="00AA0E69" w:rsidP="00AA0E69">
      <w:pPr>
        <w:widowControl w:val="0"/>
        <w:jc w:val="both"/>
        <w:rPr>
          <w:rFonts w:ascii="Arial" w:hAnsi="Arial"/>
          <w:sz w:val="22"/>
        </w:rPr>
      </w:pPr>
    </w:p>
    <w:p w14:paraId="6D6E522E" w14:textId="77777777" w:rsidR="00AA0E69" w:rsidRPr="00AA0E69" w:rsidRDefault="00AA0E69" w:rsidP="00AA0E69">
      <w:pPr>
        <w:widowControl w:val="0"/>
        <w:jc w:val="both"/>
        <w:rPr>
          <w:rFonts w:ascii="Arial" w:hAnsi="Arial"/>
          <w:sz w:val="22"/>
        </w:rPr>
      </w:pPr>
    </w:p>
    <w:p w14:paraId="3C53A0FA" w14:textId="77777777" w:rsidR="00AA0E69" w:rsidRPr="00AA0E69" w:rsidRDefault="00AA0E69" w:rsidP="00AA0E69">
      <w:pPr>
        <w:widowControl w:val="0"/>
        <w:jc w:val="both"/>
        <w:rPr>
          <w:rFonts w:ascii="Arial" w:hAnsi="Arial"/>
          <w:sz w:val="22"/>
        </w:rPr>
      </w:pPr>
    </w:p>
    <w:p w14:paraId="6F5370CE" w14:textId="77777777" w:rsidR="00AA0E69" w:rsidRPr="00AA0E69" w:rsidRDefault="00AA0E69" w:rsidP="00AA0E69">
      <w:pPr>
        <w:widowControl w:val="0"/>
        <w:jc w:val="both"/>
        <w:rPr>
          <w:rFonts w:ascii="Arial" w:hAnsi="Arial"/>
          <w:sz w:val="22"/>
        </w:rPr>
      </w:pPr>
    </w:p>
    <w:p w14:paraId="6F1B94CE" w14:textId="77777777" w:rsidR="00AA0E69" w:rsidRPr="00AA0E69" w:rsidRDefault="00AA0E69" w:rsidP="00AA0E69">
      <w:pPr>
        <w:widowControl w:val="0"/>
        <w:jc w:val="both"/>
        <w:rPr>
          <w:rFonts w:ascii="Arial" w:hAnsi="Arial"/>
          <w:sz w:val="22"/>
        </w:rPr>
      </w:pPr>
    </w:p>
    <w:p w14:paraId="10289A5A" w14:textId="77777777" w:rsidR="00AA0E69" w:rsidRPr="00AA0E69" w:rsidRDefault="00AA0E69" w:rsidP="00AA0E69">
      <w:pPr>
        <w:widowControl w:val="0"/>
        <w:jc w:val="both"/>
        <w:rPr>
          <w:rFonts w:ascii="Arial" w:hAnsi="Arial"/>
          <w:sz w:val="22"/>
        </w:rPr>
      </w:pPr>
    </w:p>
    <w:p w14:paraId="00B61763" w14:textId="77777777" w:rsidR="00AA0E69" w:rsidRPr="00AA0E69" w:rsidRDefault="00AA0E69" w:rsidP="00AA0E69">
      <w:pPr>
        <w:widowControl w:val="0"/>
        <w:jc w:val="both"/>
        <w:rPr>
          <w:rFonts w:ascii="Arial" w:hAnsi="Arial"/>
          <w:sz w:val="22"/>
        </w:rPr>
      </w:pPr>
    </w:p>
    <w:p w14:paraId="64ABD647" w14:textId="77777777" w:rsidR="00AA0E69" w:rsidRPr="00AA0E69" w:rsidRDefault="00AA0E69" w:rsidP="00AA0E69">
      <w:pPr>
        <w:widowControl w:val="0"/>
        <w:jc w:val="both"/>
        <w:rPr>
          <w:rFonts w:ascii="Arial" w:hAnsi="Arial"/>
          <w:sz w:val="22"/>
        </w:rPr>
      </w:pPr>
    </w:p>
    <w:p w14:paraId="2F484D2B" w14:textId="77777777" w:rsidR="00AA0E69" w:rsidRPr="00AA0E69" w:rsidRDefault="00AA0E69" w:rsidP="00AA0E69">
      <w:pPr>
        <w:widowControl w:val="0"/>
        <w:jc w:val="both"/>
        <w:rPr>
          <w:rFonts w:ascii="Arial" w:hAnsi="Arial"/>
          <w:sz w:val="22"/>
        </w:rPr>
      </w:pPr>
    </w:p>
    <w:p w14:paraId="03C534BB" w14:textId="77777777" w:rsidR="00AA0E69" w:rsidRPr="00AA0E69" w:rsidRDefault="00AA0E69" w:rsidP="00AA0E69">
      <w:pPr>
        <w:widowControl w:val="0"/>
        <w:jc w:val="both"/>
        <w:rPr>
          <w:rFonts w:ascii="Arial" w:hAnsi="Arial"/>
          <w:sz w:val="22"/>
        </w:rPr>
      </w:pPr>
    </w:p>
    <w:p w14:paraId="3F848FB3" w14:textId="77777777" w:rsidR="00AA0E69" w:rsidRPr="00AA0E69" w:rsidRDefault="00AA0E69" w:rsidP="00AA0E69">
      <w:pPr>
        <w:widowControl w:val="0"/>
        <w:jc w:val="both"/>
        <w:rPr>
          <w:rFonts w:ascii="Arial" w:hAnsi="Arial"/>
          <w:sz w:val="22"/>
        </w:rPr>
      </w:pPr>
    </w:p>
    <w:p w14:paraId="5B898E7B" w14:textId="77777777" w:rsidR="00AA0E69" w:rsidRPr="00AA0E69" w:rsidRDefault="00AA0E69" w:rsidP="00AA0E69">
      <w:pPr>
        <w:widowControl w:val="0"/>
        <w:jc w:val="both"/>
        <w:rPr>
          <w:rFonts w:ascii="Arial" w:hAnsi="Arial"/>
          <w:sz w:val="22"/>
        </w:rPr>
      </w:pPr>
    </w:p>
    <w:p w14:paraId="472BF753" w14:textId="77777777" w:rsidR="00AA0E69" w:rsidRPr="00AA0E69" w:rsidRDefault="00AA0E69" w:rsidP="00AA0E69">
      <w:pPr>
        <w:widowControl w:val="0"/>
        <w:jc w:val="both"/>
        <w:rPr>
          <w:rFonts w:ascii="Arial" w:hAnsi="Arial"/>
          <w:sz w:val="22"/>
        </w:rPr>
      </w:pPr>
    </w:p>
    <w:p w14:paraId="7CBC018B" w14:textId="77777777" w:rsidR="00AA0E69" w:rsidRDefault="00AA0E69" w:rsidP="00AA0E69">
      <w:pPr>
        <w:widowControl w:val="0"/>
        <w:jc w:val="both"/>
        <w:rPr>
          <w:rFonts w:ascii="Arial" w:hAnsi="Arial"/>
          <w:sz w:val="22"/>
        </w:rPr>
      </w:pPr>
    </w:p>
    <w:p w14:paraId="53941BE5" w14:textId="77777777" w:rsidR="001237B5" w:rsidRPr="00AA0E69" w:rsidRDefault="001237B5" w:rsidP="00AA0E69">
      <w:pPr>
        <w:widowControl w:val="0"/>
        <w:jc w:val="both"/>
        <w:rPr>
          <w:rFonts w:ascii="Arial" w:hAnsi="Arial"/>
          <w:sz w:val="22"/>
        </w:rPr>
      </w:pPr>
    </w:p>
    <w:p w14:paraId="73FEF755" w14:textId="4EA5AE15" w:rsidR="00AA0E69" w:rsidRDefault="00AA0E69" w:rsidP="00AA0E69">
      <w:pPr>
        <w:widowControl w:val="0"/>
        <w:jc w:val="both"/>
        <w:rPr>
          <w:rFonts w:ascii="Arial" w:hAnsi="Arial"/>
          <w:sz w:val="22"/>
        </w:rPr>
      </w:pPr>
    </w:p>
    <w:p w14:paraId="4514329F" w14:textId="77777777" w:rsidR="0080418C" w:rsidRPr="00AA0E69" w:rsidRDefault="0080418C" w:rsidP="00AA0E69">
      <w:pPr>
        <w:widowControl w:val="0"/>
        <w:jc w:val="both"/>
        <w:rPr>
          <w:rFonts w:ascii="Arial" w:hAnsi="Arial"/>
          <w:sz w:val="22"/>
        </w:rPr>
      </w:pPr>
    </w:p>
    <w:p w14:paraId="17635B3D" w14:textId="77777777" w:rsidR="00AA0E69" w:rsidRPr="00AA0E69" w:rsidRDefault="00AA0E69" w:rsidP="00AA0E69">
      <w:pPr>
        <w:widowControl w:val="0"/>
        <w:jc w:val="both"/>
        <w:rPr>
          <w:rFonts w:ascii="Arial" w:hAnsi="Arial"/>
          <w:sz w:val="22"/>
        </w:rPr>
      </w:pPr>
    </w:p>
    <w:p w14:paraId="59AFE13D" w14:textId="77777777" w:rsidR="00AA0E69" w:rsidRPr="00AA0E69" w:rsidRDefault="00AA0E69" w:rsidP="00AA0E69">
      <w:pPr>
        <w:widowControl w:val="0"/>
        <w:jc w:val="both"/>
        <w:rPr>
          <w:rFonts w:ascii="Arial" w:hAnsi="Arial"/>
          <w:sz w:val="22"/>
        </w:rPr>
      </w:pPr>
    </w:p>
    <w:p w14:paraId="4B60D633" w14:textId="77777777" w:rsidR="00AA0E69" w:rsidRPr="00AA0E69" w:rsidRDefault="00AA0E69" w:rsidP="00AA0E69">
      <w:pPr>
        <w:rPr>
          <w:rFonts w:ascii="Arial" w:hAnsi="Arial"/>
          <w:sz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560"/>
      </w:tblGrid>
      <w:tr w:rsidR="00AA0E69" w:rsidRPr="00AA0E69" w14:paraId="2F5E9C35" w14:textId="77777777" w:rsidTr="00CF38B7">
        <w:tc>
          <w:tcPr>
            <w:tcW w:w="8080" w:type="dxa"/>
          </w:tcPr>
          <w:p w14:paraId="5D0631BA"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lastRenderedPageBreak/>
              <w:br w:type="page"/>
              <w:t xml:space="preserve">PODATKI O PONUDNIKU </w:t>
            </w:r>
          </w:p>
        </w:tc>
        <w:tc>
          <w:tcPr>
            <w:tcW w:w="1560" w:type="dxa"/>
          </w:tcPr>
          <w:p w14:paraId="51AE862F" w14:textId="77777777" w:rsidR="00AA0E69" w:rsidRPr="006617DC" w:rsidRDefault="00AA0E69" w:rsidP="00AA0E69">
            <w:pPr>
              <w:widowControl w:val="0"/>
              <w:jc w:val="both"/>
              <w:rPr>
                <w:rFonts w:ascii="Tahoma" w:hAnsi="Tahoma" w:cs="Tahoma"/>
                <w:b/>
                <w:i/>
                <w:sz w:val="22"/>
                <w:szCs w:val="22"/>
              </w:rPr>
            </w:pPr>
            <w:r w:rsidRPr="006617DC">
              <w:rPr>
                <w:rFonts w:ascii="Tahoma" w:hAnsi="Tahoma" w:cs="Tahoma"/>
                <w:b/>
                <w:i/>
                <w:sz w:val="22"/>
                <w:szCs w:val="22"/>
              </w:rPr>
              <w:t>Priloga 1</w:t>
            </w:r>
          </w:p>
        </w:tc>
      </w:tr>
    </w:tbl>
    <w:p w14:paraId="5B9B5CA4"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p w14:paraId="723DF30A"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p w14:paraId="51CEB77E" w14:textId="1F590E7C" w:rsidR="00AA0E69" w:rsidRPr="00AA0E69" w:rsidRDefault="00F46FDF" w:rsidP="00CA6C87">
      <w:pPr>
        <w:widowControl w:val="0"/>
        <w:jc w:val="center"/>
        <w:rPr>
          <w:rFonts w:ascii="Tahoma" w:hAnsi="Tahoma" w:cs="Tahoma"/>
          <w:sz w:val="22"/>
          <w:szCs w:val="22"/>
        </w:rPr>
      </w:pPr>
      <w:r>
        <w:rPr>
          <w:rFonts w:ascii="Tahoma" w:hAnsi="Tahoma" w:cs="Tahoma"/>
          <w:b/>
          <w:noProof/>
          <w:sz w:val="22"/>
          <w:szCs w:val="22"/>
        </w:rPr>
        <w:t>JPE-</w:t>
      </w:r>
      <w:r w:rsidR="00CA6C87">
        <w:rPr>
          <w:rFonts w:ascii="Tahoma" w:hAnsi="Tahoma" w:cs="Tahoma"/>
          <w:b/>
          <w:noProof/>
          <w:sz w:val="22"/>
          <w:szCs w:val="22"/>
        </w:rPr>
        <w:t>SOT-482</w:t>
      </w:r>
      <w:r>
        <w:rPr>
          <w:rFonts w:ascii="Tahoma" w:hAnsi="Tahoma" w:cs="Tahoma"/>
          <w:b/>
          <w:noProof/>
          <w:sz w:val="22"/>
          <w:szCs w:val="22"/>
        </w:rPr>
        <w:t>/24</w:t>
      </w:r>
      <w:r w:rsidR="00AA0E69" w:rsidRPr="00AA0E69">
        <w:rPr>
          <w:rFonts w:ascii="Tahoma" w:hAnsi="Tahoma" w:cs="Tahoma"/>
          <w:b/>
          <w:noProof/>
          <w:sz w:val="22"/>
          <w:szCs w:val="22"/>
        </w:rPr>
        <w:t xml:space="preserve"> – </w:t>
      </w:r>
      <w:r w:rsidR="00CA6C87" w:rsidRPr="00CA6C87">
        <w:rPr>
          <w:rFonts w:ascii="Tahoma" w:hAnsi="Tahoma" w:cs="Tahoma"/>
          <w:b/>
          <w:sz w:val="22"/>
          <w:szCs w:val="22"/>
        </w:rPr>
        <w:t>DOBAVA OBTOČNIH ČRPALK ZA TOPLOTNE POSTAJE PROIZVAJALCA GRUNDFOS</w:t>
      </w:r>
    </w:p>
    <w:p w14:paraId="0262380A"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14"/>
      </w:tblGrid>
      <w:tr w:rsidR="00AA0E69" w:rsidRPr="00AA0E69" w14:paraId="3AD3FF83" w14:textId="77777777" w:rsidTr="00CF38B7">
        <w:tc>
          <w:tcPr>
            <w:tcW w:w="2622" w:type="dxa"/>
            <w:tcBorders>
              <w:top w:val="nil"/>
              <w:left w:val="nil"/>
              <w:bottom w:val="nil"/>
              <w:right w:val="nil"/>
            </w:tcBorders>
            <w:vAlign w:val="bottom"/>
          </w:tcPr>
          <w:p w14:paraId="0D0C9441"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r w:rsidRPr="00AA0E69">
              <w:rPr>
                <w:rFonts w:ascii="Tahoma" w:hAnsi="Tahoma" w:cs="Tahoma"/>
                <w:sz w:val="22"/>
                <w:szCs w:val="22"/>
              </w:rPr>
              <w:t>Naziv ponudnika</w:t>
            </w:r>
          </w:p>
        </w:tc>
        <w:tc>
          <w:tcPr>
            <w:tcW w:w="7014" w:type="dxa"/>
            <w:tcBorders>
              <w:top w:val="nil"/>
              <w:left w:val="nil"/>
              <w:right w:val="nil"/>
            </w:tcBorders>
          </w:tcPr>
          <w:p w14:paraId="36A03312"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tc>
      </w:tr>
      <w:tr w:rsidR="00AA0E69" w:rsidRPr="00AA0E69" w14:paraId="4CA56D07" w14:textId="77777777" w:rsidTr="00CF38B7">
        <w:tc>
          <w:tcPr>
            <w:tcW w:w="2622" w:type="dxa"/>
            <w:tcBorders>
              <w:top w:val="nil"/>
              <w:left w:val="nil"/>
              <w:bottom w:val="nil"/>
              <w:right w:val="nil"/>
            </w:tcBorders>
          </w:tcPr>
          <w:p w14:paraId="71FE282B"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tc>
        <w:tc>
          <w:tcPr>
            <w:tcW w:w="7014" w:type="dxa"/>
            <w:tcBorders>
              <w:left w:val="nil"/>
              <w:right w:val="nil"/>
            </w:tcBorders>
          </w:tcPr>
          <w:p w14:paraId="3E57E2D2"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tc>
      </w:tr>
    </w:tbl>
    <w:p w14:paraId="01547E1D"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p w14:paraId="2176C679"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14"/>
      </w:tblGrid>
      <w:tr w:rsidR="00AA0E69" w:rsidRPr="00AA0E69" w14:paraId="13DBAA9F" w14:textId="77777777" w:rsidTr="00CF38B7">
        <w:tc>
          <w:tcPr>
            <w:tcW w:w="2622" w:type="dxa"/>
            <w:tcBorders>
              <w:top w:val="nil"/>
              <w:left w:val="nil"/>
              <w:bottom w:val="nil"/>
              <w:right w:val="nil"/>
            </w:tcBorders>
            <w:vAlign w:val="bottom"/>
          </w:tcPr>
          <w:p w14:paraId="64A8E2AD"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r w:rsidRPr="00AA0E69">
              <w:rPr>
                <w:rFonts w:ascii="Tahoma" w:hAnsi="Tahoma" w:cs="Tahoma"/>
                <w:sz w:val="22"/>
                <w:szCs w:val="22"/>
              </w:rPr>
              <w:t>Naslov ponudnika</w:t>
            </w:r>
          </w:p>
        </w:tc>
        <w:tc>
          <w:tcPr>
            <w:tcW w:w="7014" w:type="dxa"/>
            <w:tcBorders>
              <w:top w:val="nil"/>
              <w:left w:val="nil"/>
              <w:right w:val="nil"/>
            </w:tcBorders>
          </w:tcPr>
          <w:p w14:paraId="3E0D0092"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tc>
      </w:tr>
      <w:tr w:rsidR="00AA0E69" w:rsidRPr="00AA0E69" w14:paraId="2B3AADFF" w14:textId="77777777" w:rsidTr="00CF38B7">
        <w:tc>
          <w:tcPr>
            <w:tcW w:w="2622" w:type="dxa"/>
            <w:tcBorders>
              <w:top w:val="nil"/>
              <w:left w:val="nil"/>
              <w:bottom w:val="nil"/>
              <w:right w:val="nil"/>
            </w:tcBorders>
          </w:tcPr>
          <w:p w14:paraId="6D2D5779"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tc>
        <w:tc>
          <w:tcPr>
            <w:tcW w:w="7014" w:type="dxa"/>
            <w:tcBorders>
              <w:left w:val="nil"/>
              <w:right w:val="nil"/>
            </w:tcBorders>
          </w:tcPr>
          <w:p w14:paraId="7F81A242"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tc>
      </w:tr>
    </w:tbl>
    <w:p w14:paraId="0531D865"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p w14:paraId="64475C7A"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14"/>
      </w:tblGrid>
      <w:tr w:rsidR="00AA0E69" w:rsidRPr="00AA0E69" w14:paraId="214CD1F2" w14:textId="77777777" w:rsidTr="00CF38B7">
        <w:tc>
          <w:tcPr>
            <w:tcW w:w="2622" w:type="dxa"/>
            <w:tcBorders>
              <w:top w:val="nil"/>
              <w:left w:val="nil"/>
              <w:bottom w:val="nil"/>
              <w:right w:val="nil"/>
            </w:tcBorders>
            <w:vAlign w:val="bottom"/>
          </w:tcPr>
          <w:p w14:paraId="2624ACC1" w14:textId="77777777" w:rsidR="00AA0E69" w:rsidRPr="00AA0E69" w:rsidRDefault="00AA0E69" w:rsidP="00AA0E69">
            <w:pPr>
              <w:widowControl w:val="0"/>
              <w:tabs>
                <w:tab w:val="left" w:pos="567"/>
                <w:tab w:val="num" w:pos="851"/>
                <w:tab w:val="left" w:pos="993"/>
              </w:tabs>
              <w:rPr>
                <w:rFonts w:ascii="Tahoma" w:hAnsi="Tahoma" w:cs="Tahoma"/>
                <w:sz w:val="22"/>
                <w:szCs w:val="22"/>
              </w:rPr>
            </w:pPr>
            <w:r w:rsidRPr="00AA0E69">
              <w:rPr>
                <w:rFonts w:ascii="Tahoma" w:hAnsi="Tahoma" w:cs="Tahoma"/>
                <w:sz w:val="22"/>
                <w:szCs w:val="22"/>
              </w:rPr>
              <w:t>Odgovorna oseba</w:t>
            </w:r>
          </w:p>
          <w:p w14:paraId="6804312B" w14:textId="77777777" w:rsidR="00AA0E69" w:rsidRPr="00AA0E69" w:rsidRDefault="00AA0E69" w:rsidP="00AA0E69">
            <w:pPr>
              <w:widowControl w:val="0"/>
              <w:tabs>
                <w:tab w:val="left" w:pos="567"/>
                <w:tab w:val="num" w:pos="851"/>
                <w:tab w:val="left" w:pos="993"/>
              </w:tabs>
              <w:rPr>
                <w:rFonts w:ascii="Tahoma" w:hAnsi="Tahoma" w:cs="Tahoma"/>
                <w:sz w:val="22"/>
                <w:szCs w:val="22"/>
              </w:rPr>
            </w:pPr>
            <w:r w:rsidRPr="00AA0E69">
              <w:rPr>
                <w:rFonts w:ascii="Tahoma" w:hAnsi="Tahoma" w:cs="Tahoma"/>
                <w:sz w:val="22"/>
                <w:szCs w:val="22"/>
              </w:rPr>
              <w:t>(podpisnik okvirnega sporazuma)</w:t>
            </w:r>
          </w:p>
        </w:tc>
        <w:tc>
          <w:tcPr>
            <w:tcW w:w="7014" w:type="dxa"/>
            <w:tcBorders>
              <w:top w:val="nil"/>
              <w:left w:val="nil"/>
              <w:right w:val="nil"/>
            </w:tcBorders>
          </w:tcPr>
          <w:p w14:paraId="03DF1C49"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tc>
      </w:tr>
      <w:tr w:rsidR="00AA0E69" w:rsidRPr="00AA0E69" w14:paraId="3819A8DA" w14:textId="77777777" w:rsidTr="00CF38B7">
        <w:tc>
          <w:tcPr>
            <w:tcW w:w="2622" w:type="dxa"/>
            <w:tcBorders>
              <w:top w:val="nil"/>
              <w:left w:val="nil"/>
              <w:bottom w:val="nil"/>
              <w:right w:val="nil"/>
            </w:tcBorders>
            <w:vAlign w:val="bottom"/>
          </w:tcPr>
          <w:p w14:paraId="1B1EF7F3" w14:textId="77777777" w:rsidR="00AA0E69" w:rsidRPr="00AA0E69" w:rsidRDefault="00AA0E69" w:rsidP="00AA0E69">
            <w:pPr>
              <w:widowControl w:val="0"/>
              <w:numPr>
                <w:ilvl w:val="0"/>
                <w:numId w:val="3"/>
              </w:numPr>
              <w:tabs>
                <w:tab w:val="left" w:pos="567"/>
                <w:tab w:val="left" w:pos="993"/>
              </w:tabs>
              <w:jc w:val="both"/>
              <w:rPr>
                <w:rFonts w:ascii="Tahoma" w:hAnsi="Tahoma" w:cs="Tahoma"/>
                <w:sz w:val="22"/>
                <w:szCs w:val="22"/>
              </w:rPr>
            </w:pPr>
            <w:r w:rsidRPr="00AA0E69">
              <w:rPr>
                <w:rFonts w:ascii="Tahoma" w:hAnsi="Tahoma" w:cs="Tahoma"/>
                <w:sz w:val="22"/>
                <w:szCs w:val="22"/>
              </w:rPr>
              <w:t>funkcija</w:t>
            </w:r>
          </w:p>
        </w:tc>
        <w:tc>
          <w:tcPr>
            <w:tcW w:w="7014" w:type="dxa"/>
            <w:tcBorders>
              <w:left w:val="nil"/>
              <w:right w:val="nil"/>
            </w:tcBorders>
          </w:tcPr>
          <w:p w14:paraId="0E1AE040" w14:textId="77777777" w:rsidR="00AA0E69" w:rsidRPr="00AA0E69" w:rsidRDefault="00AA0E69" w:rsidP="00AA0E69">
            <w:pPr>
              <w:widowControl w:val="0"/>
              <w:tabs>
                <w:tab w:val="left" w:pos="567"/>
                <w:tab w:val="num" w:pos="851"/>
                <w:tab w:val="left" w:pos="993"/>
              </w:tabs>
              <w:jc w:val="both"/>
              <w:rPr>
                <w:rFonts w:ascii="Tahoma" w:hAnsi="Tahoma" w:cs="Tahoma"/>
                <w:i/>
                <w:sz w:val="22"/>
                <w:szCs w:val="22"/>
              </w:rPr>
            </w:pPr>
          </w:p>
        </w:tc>
      </w:tr>
      <w:tr w:rsidR="00AA0E69" w:rsidRPr="00AA0E69" w14:paraId="18E90C2B" w14:textId="77777777" w:rsidTr="00CF38B7">
        <w:tc>
          <w:tcPr>
            <w:tcW w:w="2622" w:type="dxa"/>
            <w:tcBorders>
              <w:top w:val="nil"/>
              <w:left w:val="nil"/>
              <w:bottom w:val="nil"/>
              <w:right w:val="nil"/>
            </w:tcBorders>
            <w:vAlign w:val="bottom"/>
          </w:tcPr>
          <w:p w14:paraId="4B6F967A" w14:textId="77777777" w:rsidR="00AA0E69" w:rsidRPr="00AA0E69" w:rsidRDefault="00AA0E69" w:rsidP="00AA0E69">
            <w:pPr>
              <w:widowControl w:val="0"/>
              <w:numPr>
                <w:ilvl w:val="0"/>
                <w:numId w:val="3"/>
              </w:numPr>
              <w:tabs>
                <w:tab w:val="left" w:pos="567"/>
                <w:tab w:val="left" w:pos="993"/>
              </w:tabs>
              <w:jc w:val="both"/>
              <w:rPr>
                <w:rFonts w:ascii="Tahoma" w:hAnsi="Tahoma" w:cs="Tahoma"/>
                <w:sz w:val="22"/>
                <w:szCs w:val="22"/>
              </w:rPr>
            </w:pPr>
            <w:r w:rsidRPr="00AA0E69">
              <w:rPr>
                <w:rFonts w:ascii="Tahoma" w:hAnsi="Tahoma" w:cs="Tahoma"/>
                <w:sz w:val="22"/>
                <w:szCs w:val="22"/>
              </w:rPr>
              <w:t>telefon</w:t>
            </w:r>
          </w:p>
        </w:tc>
        <w:tc>
          <w:tcPr>
            <w:tcW w:w="7014" w:type="dxa"/>
            <w:tcBorders>
              <w:left w:val="nil"/>
              <w:right w:val="nil"/>
            </w:tcBorders>
          </w:tcPr>
          <w:p w14:paraId="12EC93A6" w14:textId="77777777" w:rsidR="00AA0E69" w:rsidRPr="00AA0E69" w:rsidRDefault="00AA0E69" w:rsidP="00AA0E69">
            <w:pPr>
              <w:widowControl w:val="0"/>
              <w:tabs>
                <w:tab w:val="left" w:pos="567"/>
                <w:tab w:val="num" w:pos="851"/>
                <w:tab w:val="left" w:pos="993"/>
              </w:tabs>
              <w:jc w:val="both"/>
              <w:rPr>
                <w:rFonts w:ascii="Tahoma" w:hAnsi="Tahoma" w:cs="Tahoma"/>
                <w:i/>
                <w:sz w:val="22"/>
                <w:szCs w:val="22"/>
              </w:rPr>
            </w:pPr>
          </w:p>
        </w:tc>
      </w:tr>
      <w:tr w:rsidR="00AA0E69" w:rsidRPr="00AA0E69" w14:paraId="66A7108C" w14:textId="77777777" w:rsidTr="00CF38B7">
        <w:tc>
          <w:tcPr>
            <w:tcW w:w="2622" w:type="dxa"/>
            <w:tcBorders>
              <w:top w:val="nil"/>
              <w:left w:val="nil"/>
              <w:bottom w:val="nil"/>
              <w:right w:val="nil"/>
            </w:tcBorders>
            <w:vAlign w:val="bottom"/>
          </w:tcPr>
          <w:p w14:paraId="3F847E53" w14:textId="77777777" w:rsidR="00AA0E69" w:rsidRPr="00AA0E69" w:rsidRDefault="00AA0E69" w:rsidP="00AA0E69">
            <w:pPr>
              <w:widowControl w:val="0"/>
              <w:numPr>
                <w:ilvl w:val="0"/>
                <w:numId w:val="3"/>
              </w:numPr>
              <w:tabs>
                <w:tab w:val="left" w:pos="567"/>
                <w:tab w:val="left" w:pos="993"/>
              </w:tabs>
              <w:jc w:val="both"/>
              <w:rPr>
                <w:rFonts w:ascii="Tahoma" w:hAnsi="Tahoma" w:cs="Tahoma"/>
                <w:sz w:val="22"/>
                <w:szCs w:val="22"/>
              </w:rPr>
            </w:pPr>
            <w:r w:rsidRPr="00AA0E69">
              <w:rPr>
                <w:rFonts w:ascii="Tahoma" w:hAnsi="Tahoma" w:cs="Tahoma"/>
                <w:sz w:val="22"/>
                <w:szCs w:val="22"/>
              </w:rPr>
              <w:t>e-pošta</w:t>
            </w:r>
          </w:p>
        </w:tc>
        <w:tc>
          <w:tcPr>
            <w:tcW w:w="7014" w:type="dxa"/>
            <w:tcBorders>
              <w:left w:val="nil"/>
              <w:right w:val="nil"/>
            </w:tcBorders>
          </w:tcPr>
          <w:p w14:paraId="58EF128A"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tc>
      </w:tr>
    </w:tbl>
    <w:p w14:paraId="3232B196" w14:textId="77777777" w:rsidR="00AA0E69" w:rsidRPr="00AA0E69" w:rsidRDefault="00AA0E69" w:rsidP="00AA0E69">
      <w:pPr>
        <w:widowControl w:val="0"/>
        <w:tabs>
          <w:tab w:val="left" w:pos="2835"/>
        </w:tabs>
        <w:ind w:left="284" w:hanging="284"/>
        <w:jc w:val="both"/>
        <w:rPr>
          <w:rFonts w:ascii="Tahoma" w:hAnsi="Tahoma" w:cs="Tahoma"/>
          <w:sz w:val="22"/>
          <w:szCs w:val="22"/>
        </w:rPr>
      </w:pPr>
    </w:p>
    <w:p w14:paraId="5DD3A274" w14:textId="77777777" w:rsidR="00AA0E69" w:rsidRPr="00AA0E69" w:rsidRDefault="00AA0E69" w:rsidP="00AA0E69">
      <w:pPr>
        <w:widowControl w:val="0"/>
        <w:tabs>
          <w:tab w:val="left" w:pos="2835"/>
        </w:tabs>
        <w:jc w:val="both"/>
        <w:rPr>
          <w:rFonts w:ascii="Tahoma" w:hAnsi="Tahoma" w:cs="Tahoma"/>
          <w:sz w:val="22"/>
          <w:szCs w:val="22"/>
        </w:rPr>
      </w:pPr>
    </w:p>
    <w:p w14:paraId="1B0C299D" w14:textId="77777777" w:rsidR="00AA0E69" w:rsidRPr="00AA0E69" w:rsidRDefault="00AA0E69" w:rsidP="00AA0E69">
      <w:pPr>
        <w:widowControl w:val="0"/>
        <w:tabs>
          <w:tab w:val="left" w:pos="2835"/>
        </w:tabs>
        <w:jc w:val="both"/>
        <w:rPr>
          <w:rFonts w:ascii="Tahoma" w:hAnsi="Tahoma" w:cs="Tahoma"/>
          <w:sz w:val="22"/>
          <w:szCs w:val="22"/>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14"/>
      </w:tblGrid>
      <w:tr w:rsidR="00AA0E69" w:rsidRPr="00AA0E69" w14:paraId="1F86A84C" w14:textId="77777777" w:rsidTr="00CF38B7">
        <w:tc>
          <w:tcPr>
            <w:tcW w:w="2622" w:type="dxa"/>
            <w:tcBorders>
              <w:top w:val="nil"/>
              <w:left w:val="nil"/>
              <w:bottom w:val="nil"/>
              <w:right w:val="nil"/>
            </w:tcBorders>
            <w:vAlign w:val="bottom"/>
          </w:tcPr>
          <w:p w14:paraId="3CA52DF9"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r w:rsidRPr="00AA0E69">
              <w:rPr>
                <w:rFonts w:ascii="Tahoma" w:hAnsi="Tahoma" w:cs="Tahoma"/>
                <w:sz w:val="22"/>
                <w:szCs w:val="22"/>
              </w:rPr>
              <w:t>Kontaktna oseba</w:t>
            </w:r>
          </w:p>
          <w:p w14:paraId="27E17D4E"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r w:rsidRPr="00AA0E69">
              <w:rPr>
                <w:rFonts w:ascii="Tahoma" w:hAnsi="Tahoma" w:cs="Tahoma"/>
                <w:sz w:val="22"/>
                <w:szCs w:val="22"/>
              </w:rPr>
              <w:t>(v zvezi s ponudbo)</w:t>
            </w:r>
          </w:p>
        </w:tc>
        <w:tc>
          <w:tcPr>
            <w:tcW w:w="7014" w:type="dxa"/>
            <w:tcBorders>
              <w:top w:val="nil"/>
              <w:left w:val="nil"/>
              <w:right w:val="nil"/>
            </w:tcBorders>
          </w:tcPr>
          <w:p w14:paraId="1090D6A1"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tc>
      </w:tr>
      <w:tr w:rsidR="00AA0E69" w:rsidRPr="00AA0E69" w14:paraId="4F4169D9" w14:textId="77777777" w:rsidTr="00CF38B7">
        <w:tc>
          <w:tcPr>
            <w:tcW w:w="2622" w:type="dxa"/>
            <w:tcBorders>
              <w:top w:val="nil"/>
              <w:left w:val="nil"/>
              <w:bottom w:val="nil"/>
              <w:right w:val="nil"/>
            </w:tcBorders>
            <w:vAlign w:val="bottom"/>
          </w:tcPr>
          <w:p w14:paraId="0BF31BDE" w14:textId="77777777" w:rsidR="00AA0E69" w:rsidRPr="00AA0E69" w:rsidRDefault="00AA0E69" w:rsidP="00AA0E69">
            <w:pPr>
              <w:widowControl w:val="0"/>
              <w:numPr>
                <w:ilvl w:val="0"/>
                <w:numId w:val="3"/>
              </w:numPr>
              <w:tabs>
                <w:tab w:val="left" w:pos="567"/>
                <w:tab w:val="left" w:pos="993"/>
              </w:tabs>
              <w:jc w:val="both"/>
              <w:rPr>
                <w:rFonts w:ascii="Tahoma" w:hAnsi="Tahoma" w:cs="Tahoma"/>
                <w:sz w:val="22"/>
                <w:szCs w:val="22"/>
              </w:rPr>
            </w:pPr>
            <w:r w:rsidRPr="00AA0E69">
              <w:rPr>
                <w:rFonts w:ascii="Tahoma" w:hAnsi="Tahoma" w:cs="Tahoma"/>
                <w:sz w:val="22"/>
                <w:szCs w:val="22"/>
              </w:rPr>
              <w:t>funkcija</w:t>
            </w:r>
          </w:p>
        </w:tc>
        <w:tc>
          <w:tcPr>
            <w:tcW w:w="7014" w:type="dxa"/>
            <w:tcBorders>
              <w:left w:val="nil"/>
              <w:right w:val="nil"/>
            </w:tcBorders>
          </w:tcPr>
          <w:p w14:paraId="0880C63B"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tc>
      </w:tr>
      <w:tr w:rsidR="00AA0E69" w:rsidRPr="00AA0E69" w14:paraId="060AA766" w14:textId="77777777" w:rsidTr="00CF38B7">
        <w:tc>
          <w:tcPr>
            <w:tcW w:w="2622" w:type="dxa"/>
            <w:tcBorders>
              <w:top w:val="nil"/>
              <w:left w:val="nil"/>
              <w:bottom w:val="nil"/>
              <w:right w:val="nil"/>
            </w:tcBorders>
            <w:vAlign w:val="bottom"/>
          </w:tcPr>
          <w:p w14:paraId="1B868E50" w14:textId="77777777" w:rsidR="00AA0E69" w:rsidRPr="00AA0E69" w:rsidRDefault="00AA0E69" w:rsidP="00AA0E69">
            <w:pPr>
              <w:widowControl w:val="0"/>
              <w:numPr>
                <w:ilvl w:val="0"/>
                <w:numId w:val="3"/>
              </w:numPr>
              <w:tabs>
                <w:tab w:val="left" w:pos="567"/>
                <w:tab w:val="left" w:pos="993"/>
              </w:tabs>
              <w:jc w:val="both"/>
              <w:rPr>
                <w:rFonts w:ascii="Tahoma" w:hAnsi="Tahoma" w:cs="Tahoma"/>
                <w:sz w:val="22"/>
                <w:szCs w:val="22"/>
              </w:rPr>
            </w:pPr>
            <w:r w:rsidRPr="00AA0E69">
              <w:rPr>
                <w:rFonts w:ascii="Tahoma" w:hAnsi="Tahoma" w:cs="Tahoma"/>
                <w:sz w:val="22"/>
                <w:szCs w:val="22"/>
              </w:rPr>
              <w:t>telefon</w:t>
            </w:r>
          </w:p>
        </w:tc>
        <w:tc>
          <w:tcPr>
            <w:tcW w:w="7014" w:type="dxa"/>
            <w:tcBorders>
              <w:left w:val="nil"/>
              <w:right w:val="nil"/>
            </w:tcBorders>
          </w:tcPr>
          <w:p w14:paraId="140E5CCC"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tc>
      </w:tr>
      <w:tr w:rsidR="00AA0E69" w:rsidRPr="00AA0E69" w14:paraId="753747F3" w14:textId="77777777" w:rsidTr="00CF38B7">
        <w:tc>
          <w:tcPr>
            <w:tcW w:w="2622" w:type="dxa"/>
            <w:tcBorders>
              <w:top w:val="nil"/>
              <w:left w:val="nil"/>
              <w:bottom w:val="nil"/>
              <w:right w:val="nil"/>
            </w:tcBorders>
            <w:vAlign w:val="bottom"/>
          </w:tcPr>
          <w:p w14:paraId="61C4AAC0" w14:textId="77777777" w:rsidR="00AA0E69" w:rsidRPr="00AA0E69" w:rsidRDefault="00AA0E69" w:rsidP="00AA0E69">
            <w:pPr>
              <w:widowControl w:val="0"/>
              <w:numPr>
                <w:ilvl w:val="0"/>
                <w:numId w:val="3"/>
              </w:numPr>
              <w:tabs>
                <w:tab w:val="left" w:pos="567"/>
                <w:tab w:val="left" w:pos="993"/>
              </w:tabs>
              <w:jc w:val="both"/>
              <w:rPr>
                <w:rFonts w:ascii="Tahoma" w:hAnsi="Tahoma" w:cs="Tahoma"/>
                <w:sz w:val="22"/>
                <w:szCs w:val="22"/>
              </w:rPr>
            </w:pPr>
            <w:r w:rsidRPr="00AA0E69">
              <w:rPr>
                <w:rFonts w:ascii="Tahoma" w:hAnsi="Tahoma" w:cs="Tahoma"/>
                <w:sz w:val="22"/>
                <w:szCs w:val="22"/>
              </w:rPr>
              <w:t>e-pošta</w:t>
            </w:r>
          </w:p>
        </w:tc>
        <w:tc>
          <w:tcPr>
            <w:tcW w:w="7014" w:type="dxa"/>
            <w:tcBorders>
              <w:left w:val="nil"/>
              <w:right w:val="nil"/>
            </w:tcBorders>
          </w:tcPr>
          <w:p w14:paraId="50D77884"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tc>
      </w:tr>
    </w:tbl>
    <w:p w14:paraId="64D039F9" w14:textId="77777777" w:rsidR="00AA0E69" w:rsidRPr="00AA0E69" w:rsidRDefault="00AA0E69" w:rsidP="00AA0E69">
      <w:pPr>
        <w:widowControl w:val="0"/>
        <w:tabs>
          <w:tab w:val="left" w:pos="2552"/>
        </w:tabs>
        <w:ind w:left="284" w:hanging="284"/>
        <w:jc w:val="both"/>
        <w:rPr>
          <w:rFonts w:ascii="Tahoma" w:hAnsi="Tahoma" w:cs="Tahoma"/>
          <w:sz w:val="22"/>
          <w:szCs w:val="22"/>
        </w:rPr>
      </w:pPr>
    </w:p>
    <w:p w14:paraId="234CF9AC" w14:textId="77777777" w:rsidR="00AA0E69" w:rsidRPr="00AA0E69" w:rsidRDefault="00AA0E69" w:rsidP="00AA0E69">
      <w:pPr>
        <w:widowControl w:val="0"/>
        <w:tabs>
          <w:tab w:val="left" w:pos="2835"/>
        </w:tabs>
        <w:ind w:left="284" w:hanging="284"/>
        <w:jc w:val="both"/>
        <w:rPr>
          <w:rFonts w:ascii="Tahoma" w:hAnsi="Tahoma" w:cs="Tahoma"/>
          <w:sz w:val="22"/>
          <w:szCs w:val="22"/>
        </w:rPr>
      </w:pPr>
    </w:p>
    <w:p w14:paraId="5B130AC2" w14:textId="77777777" w:rsidR="00AA0E69" w:rsidRPr="00AA0E69" w:rsidRDefault="00AA0E69" w:rsidP="00AA0E69">
      <w:pPr>
        <w:widowControl w:val="0"/>
        <w:tabs>
          <w:tab w:val="left" w:pos="2552"/>
        </w:tabs>
        <w:ind w:left="284" w:hanging="284"/>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14"/>
      </w:tblGrid>
      <w:tr w:rsidR="00AA0E69" w:rsidRPr="00AA0E69" w14:paraId="2C9651A2" w14:textId="77777777" w:rsidTr="00CF38B7">
        <w:tc>
          <w:tcPr>
            <w:tcW w:w="2622" w:type="dxa"/>
            <w:tcBorders>
              <w:top w:val="nil"/>
              <w:left w:val="nil"/>
              <w:bottom w:val="nil"/>
              <w:right w:val="nil"/>
            </w:tcBorders>
            <w:vAlign w:val="bottom"/>
          </w:tcPr>
          <w:p w14:paraId="04909510"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r w:rsidRPr="00AA0E69">
              <w:rPr>
                <w:rFonts w:ascii="Tahoma" w:hAnsi="Tahoma" w:cs="Tahoma"/>
                <w:sz w:val="22"/>
                <w:szCs w:val="22"/>
              </w:rPr>
              <w:t>Transakcijski račun</w:t>
            </w:r>
          </w:p>
        </w:tc>
        <w:tc>
          <w:tcPr>
            <w:tcW w:w="7014" w:type="dxa"/>
            <w:tcBorders>
              <w:top w:val="nil"/>
              <w:left w:val="nil"/>
              <w:right w:val="nil"/>
            </w:tcBorders>
          </w:tcPr>
          <w:p w14:paraId="39B33F76"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tc>
      </w:tr>
      <w:tr w:rsidR="00AA0E69" w:rsidRPr="00AA0E69" w14:paraId="7FB4B792" w14:textId="77777777" w:rsidTr="00CF38B7">
        <w:tc>
          <w:tcPr>
            <w:tcW w:w="2622" w:type="dxa"/>
            <w:tcBorders>
              <w:top w:val="nil"/>
              <w:left w:val="nil"/>
              <w:bottom w:val="nil"/>
              <w:right w:val="nil"/>
            </w:tcBorders>
            <w:vAlign w:val="bottom"/>
          </w:tcPr>
          <w:p w14:paraId="1DC67D6F" w14:textId="77777777" w:rsidR="00AA0E69" w:rsidRPr="00AA0E69" w:rsidRDefault="00AA0E69" w:rsidP="00AA0E69">
            <w:pPr>
              <w:widowControl w:val="0"/>
              <w:tabs>
                <w:tab w:val="left" w:pos="567"/>
                <w:tab w:val="left" w:pos="993"/>
              </w:tabs>
              <w:jc w:val="both"/>
              <w:rPr>
                <w:rFonts w:ascii="Tahoma" w:hAnsi="Tahoma" w:cs="Tahoma"/>
                <w:sz w:val="22"/>
                <w:szCs w:val="22"/>
              </w:rPr>
            </w:pPr>
            <w:r w:rsidRPr="00AA0E69">
              <w:rPr>
                <w:rFonts w:ascii="Tahoma" w:hAnsi="Tahoma" w:cs="Tahoma"/>
                <w:sz w:val="22"/>
                <w:szCs w:val="22"/>
              </w:rPr>
              <w:t>Matična banka</w:t>
            </w:r>
          </w:p>
        </w:tc>
        <w:tc>
          <w:tcPr>
            <w:tcW w:w="7014" w:type="dxa"/>
            <w:tcBorders>
              <w:left w:val="nil"/>
              <w:right w:val="nil"/>
            </w:tcBorders>
          </w:tcPr>
          <w:p w14:paraId="62C6CD09"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tc>
      </w:tr>
      <w:tr w:rsidR="00AA0E69" w:rsidRPr="00AA0E69" w14:paraId="1EDD470B" w14:textId="77777777" w:rsidTr="00CF38B7">
        <w:tc>
          <w:tcPr>
            <w:tcW w:w="2622" w:type="dxa"/>
            <w:tcBorders>
              <w:top w:val="nil"/>
              <w:left w:val="nil"/>
              <w:bottom w:val="nil"/>
              <w:right w:val="nil"/>
            </w:tcBorders>
            <w:vAlign w:val="bottom"/>
          </w:tcPr>
          <w:p w14:paraId="52F34C0E" w14:textId="77777777" w:rsidR="00AA0E69" w:rsidRPr="00AA0E69" w:rsidRDefault="00AA0E69" w:rsidP="00AA0E69">
            <w:pPr>
              <w:widowControl w:val="0"/>
              <w:tabs>
                <w:tab w:val="left" w:pos="567"/>
                <w:tab w:val="left" w:pos="993"/>
              </w:tabs>
              <w:jc w:val="both"/>
              <w:rPr>
                <w:rFonts w:ascii="Tahoma" w:hAnsi="Tahoma" w:cs="Tahoma"/>
                <w:sz w:val="22"/>
                <w:szCs w:val="22"/>
              </w:rPr>
            </w:pPr>
            <w:r w:rsidRPr="00AA0E69">
              <w:rPr>
                <w:rFonts w:ascii="Tahoma" w:hAnsi="Tahoma" w:cs="Tahoma"/>
                <w:sz w:val="22"/>
                <w:szCs w:val="22"/>
              </w:rPr>
              <w:t>ID številka za DDV</w:t>
            </w:r>
          </w:p>
        </w:tc>
        <w:tc>
          <w:tcPr>
            <w:tcW w:w="7014" w:type="dxa"/>
            <w:tcBorders>
              <w:left w:val="nil"/>
              <w:right w:val="nil"/>
            </w:tcBorders>
          </w:tcPr>
          <w:p w14:paraId="5AB9A434"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tc>
      </w:tr>
      <w:tr w:rsidR="00AA0E69" w:rsidRPr="00AA0E69" w14:paraId="40E245FB" w14:textId="77777777" w:rsidTr="00CF38B7">
        <w:tc>
          <w:tcPr>
            <w:tcW w:w="2622" w:type="dxa"/>
            <w:tcBorders>
              <w:top w:val="nil"/>
              <w:left w:val="nil"/>
              <w:bottom w:val="nil"/>
              <w:right w:val="nil"/>
            </w:tcBorders>
            <w:vAlign w:val="bottom"/>
          </w:tcPr>
          <w:p w14:paraId="29FB36E8" w14:textId="77777777" w:rsidR="00AA0E69" w:rsidRPr="00AA0E69" w:rsidRDefault="00AA0E69" w:rsidP="00AA0E69">
            <w:pPr>
              <w:widowControl w:val="0"/>
              <w:tabs>
                <w:tab w:val="left" w:pos="567"/>
                <w:tab w:val="left" w:pos="993"/>
              </w:tabs>
              <w:jc w:val="both"/>
              <w:rPr>
                <w:rFonts w:ascii="Tahoma" w:hAnsi="Tahoma" w:cs="Tahoma"/>
                <w:sz w:val="22"/>
                <w:szCs w:val="22"/>
              </w:rPr>
            </w:pPr>
            <w:r w:rsidRPr="00AA0E69">
              <w:rPr>
                <w:rFonts w:ascii="Tahoma" w:hAnsi="Tahoma" w:cs="Tahoma"/>
                <w:sz w:val="22"/>
                <w:szCs w:val="22"/>
              </w:rPr>
              <w:t>Matična številka</w:t>
            </w:r>
          </w:p>
        </w:tc>
        <w:tc>
          <w:tcPr>
            <w:tcW w:w="7014" w:type="dxa"/>
            <w:tcBorders>
              <w:left w:val="nil"/>
              <w:right w:val="nil"/>
            </w:tcBorders>
          </w:tcPr>
          <w:p w14:paraId="257627D1"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tc>
      </w:tr>
    </w:tbl>
    <w:p w14:paraId="43A38BD8" w14:textId="77777777" w:rsidR="00AA0E69" w:rsidRPr="00AA0E69" w:rsidRDefault="00AA0E69" w:rsidP="00AA0E69">
      <w:pPr>
        <w:widowControl w:val="0"/>
        <w:tabs>
          <w:tab w:val="left" w:pos="2835"/>
        </w:tabs>
        <w:ind w:left="284" w:hanging="284"/>
        <w:jc w:val="both"/>
        <w:rPr>
          <w:rFonts w:ascii="Tahoma" w:hAnsi="Tahoma" w:cs="Tahoma"/>
          <w:sz w:val="22"/>
          <w:szCs w:val="22"/>
        </w:rPr>
      </w:pPr>
    </w:p>
    <w:p w14:paraId="7438B941" w14:textId="77777777" w:rsidR="00AA0E69" w:rsidRPr="00AA0E69" w:rsidRDefault="00AA0E69" w:rsidP="00AA0E69">
      <w:pPr>
        <w:widowControl w:val="0"/>
        <w:tabs>
          <w:tab w:val="left" w:pos="2552"/>
        </w:tabs>
        <w:ind w:left="284" w:hanging="284"/>
        <w:jc w:val="both"/>
        <w:rPr>
          <w:rFonts w:ascii="Tahoma" w:hAnsi="Tahoma" w:cs="Tahoma"/>
          <w:sz w:val="22"/>
          <w:szCs w:val="22"/>
        </w:rPr>
      </w:pPr>
    </w:p>
    <w:p w14:paraId="3F27E002" w14:textId="77777777" w:rsidR="00AA0E69" w:rsidRPr="00AA0E69" w:rsidRDefault="00AA0E69" w:rsidP="00AA0E69">
      <w:pPr>
        <w:widowControl w:val="0"/>
        <w:tabs>
          <w:tab w:val="left" w:pos="2835"/>
        </w:tabs>
        <w:jc w:val="both"/>
        <w:rPr>
          <w:rFonts w:ascii="Tahoma" w:hAnsi="Tahoma" w:cs="Tahoma"/>
          <w:sz w:val="22"/>
          <w:szCs w:val="22"/>
        </w:rPr>
      </w:pPr>
    </w:p>
    <w:p w14:paraId="77C98E0E" w14:textId="77777777" w:rsidR="00AA0E69" w:rsidRPr="00AA0E69" w:rsidRDefault="00AA0E69" w:rsidP="00AA0E69">
      <w:pPr>
        <w:widowControl w:val="0"/>
        <w:tabs>
          <w:tab w:val="left" w:pos="2835"/>
        </w:tabs>
        <w:jc w:val="both"/>
        <w:rPr>
          <w:rFonts w:ascii="Tahoma" w:hAnsi="Tahoma" w:cs="Tahoma"/>
          <w:sz w:val="22"/>
          <w:szCs w:val="22"/>
        </w:rPr>
      </w:pPr>
    </w:p>
    <w:tbl>
      <w:tblPr>
        <w:tblW w:w="9639" w:type="dxa"/>
        <w:tblInd w:w="2" w:type="dxa"/>
        <w:tblLayout w:type="fixed"/>
        <w:tblCellMar>
          <w:left w:w="30" w:type="dxa"/>
          <w:right w:w="30" w:type="dxa"/>
        </w:tblCellMar>
        <w:tblLook w:val="0000" w:firstRow="0" w:lastRow="0" w:firstColumn="0" w:lastColumn="0" w:noHBand="0" w:noVBand="0"/>
      </w:tblPr>
      <w:tblGrid>
        <w:gridCol w:w="3402"/>
        <w:gridCol w:w="2977"/>
        <w:gridCol w:w="3260"/>
      </w:tblGrid>
      <w:tr w:rsidR="00AA0E69" w:rsidRPr="00AA0E69" w14:paraId="270076E9" w14:textId="77777777" w:rsidTr="00CF38B7">
        <w:trPr>
          <w:trHeight w:val="235"/>
        </w:trPr>
        <w:tc>
          <w:tcPr>
            <w:tcW w:w="3402" w:type="dxa"/>
            <w:tcBorders>
              <w:bottom w:val="single" w:sz="4" w:space="0" w:color="auto"/>
            </w:tcBorders>
          </w:tcPr>
          <w:p w14:paraId="0A5BAD6B" w14:textId="77777777" w:rsidR="00AA0E69" w:rsidRPr="00AA0E69" w:rsidRDefault="00AA0E69" w:rsidP="00AA0E69">
            <w:pPr>
              <w:widowControl w:val="0"/>
              <w:jc w:val="both"/>
              <w:rPr>
                <w:rFonts w:ascii="Tahoma" w:hAnsi="Tahoma" w:cs="Tahoma"/>
                <w:snapToGrid w:val="0"/>
                <w:sz w:val="22"/>
                <w:szCs w:val="22"/>
              </w:rPr>
            </w:pPr>
          </w:p>
        </w:tc>
        <w:tc>
          <w:tcPr>
            <w:tcW w:w="2977" w:type="dxa"/>
          </w:tcPr>
          <w:p w14:paraId="7A189EEF" w14:textId="77777777" w:rsidR="00AA0E69" w:rsidRPr="00AA0E69" w:rsidRDefault="00AA0E69" w:rsidP="00AA0E69">
            <w:pPr>
              <w:widowControl w:val="0"/>
              <w:jc w:val="center"/>
              <w:rPr>
                <w:rFonts w:ascii="Tahoma" w:hAnsi="Tahoma" w:cs="Tahoma"/>
                <w:snapToGrid w:val="0"/>
                <w:sz w:val="22"/>
                <w:szCs w:val="22"/>
              </w:rPr>
            </w:pPr>
          </w:p>
        </w:tc>
        <w:tc>
          <w:tcPr>
            <w:tcW w:w="3260" w:type="dxa"/>
            <w:tcBorders>
              <w:bottom w:val="single" w:sz="4" w:space="0" w:color="auto"/>
            </w:tcBorders>
          </w:tcPr>
          <w:p w14:paraId="1D963874" w14:textId="77777777" w:rsidR="00AA0E69" w:rsidRPr="00AA0E69" w:rsidRDefault="00AA0E69" w:rsidP="00AA0E69">
            <w:pPr>
              <w:widowControl w:val="0"/>
              <w:tabs>
                <w:tab w:val="left" w:pos="567"/>
                <w:tab w:val="num" w:pos="851"/>
                <w:tab w:val="left" w:pos="993"/>
              </w:tabs>
              <w:jc w:val="both"/>
              <w:rPr>
                <w:rFonts w:ascii="Tahoma" w:hAnsi="Tahoma" w:cs="Tahoma"/>
                <w:snapToGrid w:val="0"/>
                <w:sz w:val="22"/>
                <w:szCs w:val="22"/>
              </w:rPr>
            </w:pPr>
          </w:p>
        </w:tc>
      </w:tr>
      <w:tr w:rsidR="00AA0E69" w:rsidRPr="00AA0E69" w14:paraId="2C70B072" w14:textId="77777777" w:rsidTr="00CF38B7">
        <w:trPr>
          <w:trHeight w:val="235"/>
        </w:trPr>
        <w:tc>
          <w:tcPr>
            <w:tcW w:w="3402" w:type="dxa"/>
            <w:tcBorders>
              <w:top w:val="single" w:sz="4" w:space="0" w:color="auto"/>
            </w:tcBorders>
          </w:tcPr>
          <w:p w14:paraId="57DE8808" w14:textId="77777777" w:rsidR="00AA0E69" w:rsidRPr="00AA0E69" w:rsidRDefault="00AA0E69" w:rsidP="00AA0E69">
            <w:pPr>
              <w:widowControl w:val="0"/>
              <w:jc w:val="center"/>
              <w:rPr>
                <w:rFonts w:ascii="Tahoma" w:hAnsi="Tahoma" w:cs="Tahoma"/>
                <w:snapToGrid w:val="0"/>
                <w:sz w:val="22"/>
                <w:szCs w:val="22"/>
              </w:rPr>
            </w:pPr>
            <w:r w:rsidRPr="00AA0E69">
              <w:rPr>
                <w:rFonts w:ascii="Tahoma" w:hAnsi="Tahoma" w:cs="Tahoma"/>
                <w:snapToGrid w:val="0"/>
                <w:sz w:val="22"/>
                <w:szCs w:val="22"/>
              </w:rPr>
              <w:t>(kraj, datum)</w:t>
            </w:r>
          </w:p>
        </w:tc>
        <w:tc>
          <w:tcPr>
            <w:tcW w:w="2977" w:type="dxa"/>
          </w:tcPr>
          <w:p w14:paraId="0F158E60" w14:textId="77777777" w:rsidR="00AA0E69" w:rsidRPr="00AA0E69" w:rsidRDefault="00AA0E69" w:rsidP="00AA0E69">
            <w:pPr>
              <w:widowControl w:val="0"/>
              <w:jc w:val="center"/>
              <w:rPr>
                <w:rFonts w:ascii="Tahoma" w:hAnsi="Tahoma" w:cs="Tahoma"/>
                <w:snapToGrid w:val="0"/>
                <w:sz w:val="22"/>
                <w:szCs w:val="22"/>
              </w:rPr>
            </w:pPr>
            <w:r w:rsidRPr="00AA0E69">
              <w:rPr>
                <w:rFonts w:ascii="Tahoma" w:hAnsi="Tahoma" w:cs="Tahoma"/>
                <w:snapToGrid w:val="0"/>
                <w:sz w:val="22"/>
                <w:szCs w:val="22"/>
              </w:rPr>
              <w:t>žig</w:t>
            </w:r>
          </w:p>
        </w:tc>
        <w:tc>
          <w:tcPr>
            <w:tcW w:w="3260" w:type="dxa"/>
            <w:tcBorders>
              <w:top w:val="single" w:sz="4" w:space="0" w:color="auto"/>
            </w:tcBorders>
          </w:tcPr>
          <w:p w14:paraId="4903A8D4" w14:textId="77777777" w:rsidR="00AA0E69" w:rsidRPr="00AA0E69" w:rsidRDefault="00AA0E69" w:rsidP="00AA0E69">
            <w:pPr>
              <w:widowControl w:val="0"/>
              <w:jc w:val="center"/>
              <w:rPr>
                <w:rFonts w:ascii="Tahoma" w:hAnsi="Tahoma" w:cs="Tahoma"/>
                <w:snapToGrid w:val="0"/>
                <w:sz w:val="22"/>
                <w:szCs w:val="22"/>
              </w:rPr>
            </w:pPr>
            <w:r w:rsidRPr="00AA0E69">
              <w:rPr>
                <w:rFonts w:ascii="Tahoma" w:hAnsi="Tahoma" w:cs="Tahoma"/>
                <w:snapToGrid w:val="0"/>
                <w:sz w:val="22"/>
                <w:szCs w:val="22"/>
              </w:rPr>
              <w:t>(podpis odgovorne osebe)</w:t>
            </w:r>
          </w:p>
        </w:tc>
      </w:tr>
    </w:tbl>
    <w:p w14:paraId="7A2DE0AC" w14:textId="77777777" w:rsidR="00AA0E69" w:rsidRPr="00AA0E69" w:rsidRDefault="00AA0E69" w:rsidP="00AA0E69">
      <w:pPr>
        <w:widowControl w:val="0"/>
        <w:jc w:val="both"/>
        <w:rPr>
          <w:rFonts w:ascii="Tahoma" w:hAnsi="Tahoma" w:cs="Tahoma"/>
          <w:sz w:val="22"/>
          <w:szCs w:val="22"/>
        </w:rPr>
      </w:pPr>
    </w:p>
    <w:p w14:paraId="4D112FD4" w14:textId="77777777" w:rsidR="00AA0E69" w:rsidRPr="00AA0E69" w:rsidRDefault="00AA0E69" w:rsidP="00AA0E69">
      <w:pPr>
        <w:widowControl w:val="0"/>
        <w:jc w:val="both"/>
        <w:rPr>
          <w:rFonts w:ascii="Arial" w:hAnsi="Arial"/>
          <w:sz w:val="22"/>
        </w:rPr>
      </w:pPr>
    </w:p>
    <w:p w14:paraId="2764AFE9" w14:textId="77777777" w:rsidR="00AA0E69" w:rsidRPr="00AA0E69" w:rsidRDefault="00AA0E69" w:rsidP="00AA0E69">
      <w:pPr>
        <w:widowControl w:val="0"/>
        <w:jc w:val="both"/>
        <w:rPr>
          <w:rFonts w:ascii="Arial" w:hAnsi="Arial"/>
          <w:sz w:val="22"/>
        </w:rPr>
      </w:pPr>
    </w:p>
    <w:p w14:paraId="5CBD3397" w14:textId="77777777" w:rsidR="00AA0E69" w:rsidRPr="00AA0E69" w:rsidRDefault="00AA0E69" w:rsidP="00AA0E69">
      <w:pPr>
        <w:widowControl w:val="0"/>
        <w:tabs>
          <w:tab w:val="left" w:pos="567"/>
          <w:tab w:val="num" w:pos="851"/>
          <w:tab w:val="left" w:pos="993"/>
        </w:tabs>
        <w:jc w:val="both"/>
        <w:rPr>
          <w:rFonts w:ascii="Tahoma" w:hAnsi="Tahoma" w:cs="Tahoma"/>
          <w:i/>
          <w:sz w:val="18"/>
          <w:szCs w:val="18"/>
        </w:rPr>
      </w:pPr>
      <w:r w:rsidRPr="00AA0E69">
        <w:rPr>
          <w:rFonts w:ascii="Tahoma" w:hAnsi="Tahoma" w:cs="Tahoma"/>
          <w:b/>
          <w:i/>
          <w:sz w:val="18"/>
          <w:szCs w:val="18"/>
        </w:rPr>
        <w:t xml:space="preserve">Navodilo: </w:t>
      </w:r>
      <w:r w:rsidRPr="00AA0E69">
        <w:rPr>
          <w:rFonts w:ascii="Tahoma" w:hAnsi="Tahoma" w:cs="Tahoma"/>
          <w:i/>
          <w:sz w:val="18"/>
          <w:szCs w:val="18"/>
        </w:rPr>
        <w:t>V primeru, da odda več ponudnikov skupno ponudbo, morajo obrazec priloge 1 izpolniti vsi ponudniki – partnerji.</w:t>
      </w:r>
    </w:p>
    <w:p w14:paraId="61711FAA" w14:textId="77777777" w:rsidR="00AA0E69" w:rsidRPr="00AA0E69" w:rsidRDefault="00AA0E69" w:rsidP="00AA0E69">
      <w:pPr>
        <w:widowControl w:val="0"/>
        <w:tabs>
          <w:tab w:val="left" w:pos="567"/>
          <w:tab w:val="num" w:pos="851"/>
          <w:tab w:val="left" w:pos="993"/>
        </w:tabs>
        <w:jc w:val="both"/>
        <w:rPr>
          <w:rFonts w:ascii="Tahoma" w:hAnsi="Tahoma" w:cs="Tahoma"/>
          <w:i/>
          <w:sz w:val="22"/>
          <w:szCs w:val="22"/>
        </w:rPr>
      </w:pPr>
    </w:p>
    <w:p w14:paraId="4BD8A79B" w14:textId="77777777" w:rsidR="00AA0E69" w:rsidRPr="00AA0E69" w:rsidRDefault="00AA0E69" w:rsidP="00AA0E69">
      <w:pPr>
        <w:widowControl w:val="0"/>
        <w:tabs>
          <w:tab w:val="left" w:pos="567"/>
          <w:tab w:val="num" w:pos="851"/>
          <w:tab w:val="left" w:pos="993"/>
        </w:tabs>
        <w:jc w:val="both"/>
        <w:rPr>
          <w:rFonts w:ascii="Tahoma" w:hAnsi="Tahoma" w:cs="Tahoma"/>
          <w:i/>
          <w:sz w:val="18"/>
          <w:szCs w:val="18"/>
        </w:rPr>
      </w:pPr>
      <w:r w:rsidRPr="00AA0E69">
        <w:rPr>
          <w:rFonts w:ascii="Tahoma" w:hAnsi="Tahoma" w:cs="Tahoma"/>
          <w:b/>
          <w:i/>
          <w:sz w:val="18"/>
          <w:szCs w:val="18"/>
        </w:rPr>
        <w:t xml:space="preserve">Navodilo: </w:t>
      </w:r>
      <w:r w:rsidRPr="00AA0E69">
        <w:rPr>
          <w:rFonts w:ascii="Tahoma" w:hAnsi="Tahoma" w:cs="Tahoma"/>
          <w:i/>
          <w:sz w:val="18"/>
          <w:szCs w:val="18"/>
        </w:rPr>
        <w:t>Obrazec se po potrebi kopira!</w:t>
      </w:r>
    </w:p>
    <w:p w14:paraId="51A2BFE5" w14:textId="77777777" w:rsidR="00AA0E69" w:rsidRPr="00AA0E69" w:rsidRDefault="00AA0E69" w:rsidP="00AA0E69">
      <w:pPr>
        <w:rPr>
          <w:rFonts w:ascii="Arial" w:hAnsi="Arial"/>
          <w:sz w:val="22"/>
        </w:rPr>
      </w:pPr>
      <w:r w:rsidRPr="00AA0E69">
        <w:rPr>
          <w:rFonts w:ascii="Arial" w:hAnsi="Arial"/>
          <w:sz w:val="22"/>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6"/>
        <w:gridCol w:w="1492"/>
      </w:tblGrid>
      <w:tr w:rsidR="00AA0E69" w:rsidRPr="00AA0E69" w14:paraId="08FDC973" w14:textId="77777777" w:rsidTr="00CF38B7">
        <w:tc>
          <w:tcPr>
            <w:tcW w:w="8006" w:type="dxa"/>
            <w:tcBorders>
              <w:top w:val="single" w:sz="4" w:space="0" w:color="auto"/>
              <w:bottom w:val="single" w:sz="4" w:space="0" w:color="auto"/>
            </w:tcBorders>
          </w:tcPr>
          <w:p w14:paraId="6BA8A52E"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lastRenderedPageBreak/>
              <w:t>PRAVNI AKT O SKUPNI IZVEDBI JAVNEGA NAROČILA</w:t>
            </w:r>
            <w:r w:rsidRPr="00AA0E69">
              <w:rPr>
                <w:rFonts w:ascii="Tahoma" w:hAnsi="Tahoma" w:cs="Tahoma"/>
                <w:b/>
                <w:i/>
                <w:sz w:val="22"/>
                <w:szCs w:val="22"/>
              </w:rPr>
              <w:t xml:space="preserve"> </w:t>
            </w:r>
            <w:r w:rsidRPr="00AA0E69">
              <w:rPr>
                <w:rFonts w:ascii="Tahoma" w:hAnsi="Tahoma" w:cs="Tahoma"/>
                <w:b/>
                <w:i/>
                <w:sz w:val="22"/>
                <w:szCs w:val="22"/>
              </w:rPr>
              <w:br w:type="page"/>
            </w:r>
            <w:r w:rsidRPr="00AA0E69">
              <w:rPr>
                <w:rFonts w:ascii="Tahoma" w:hAnsi="Tahoma" w:cs="Tahoma"/>
                <w:sz w:val="22"/>
                <w:szCs w:val="22"/>
              </w:rPr>
              <w:br w:type="page"/>
            </w:r>
            <w:r w:rsidRPr="00AA0E69">
              <w:rPr>
                <w:rFonts w:ascii="Tahoma" w:hAnsi="Tahoma" w:cs="Tahoma"/>
                <w:b/>
                <w:sz w:val="22"/>
                <w:szCs w:val="22"/>
              </w:rPr>
              <w:br w:type="page"/>
            </w:r>
            <w:r w:rsidRPr="00AA0E69">
              <w:rPr>
                <w:rFonts w:ascii="Tahoma" w:hAnsi="Tahoma" w:cs="Tahoma"/>
                <w:b/>
                <w:bCs/>
                <w:sz w:val="22"/>
                <w:szCs w:val="22"/>
              </w:rPr>
              <w:br w:type="page"/>
            </w:r>
            <w:r w:rsidRPr="00AA0E69">
              <w:rPr>
                <w:rFonts w:ascii="Tahoma" w:hAnsi="Tahoma" w:cs="Tahoma"/>
                <w:b/>
                <w:bCs/>
                <w:sz w:val="22"/>
                <w:szCs w:val="22"/>
              </w:rPr>
              <w:br w:type="page"/>
            </w:r>
            <w:r w:rsidRPr="00AA0E69">
              <w:rPr>
                <w:rFonts w:ascii="Tahoma" w:hAnsi="Tahoma" w:cs="Tahoma"/>
                <w:sz w:val="22"/>
                <w:szCs w:val="22"/>
              </w:rPr>
              <w:br w:type="page"/>
            </w:r>
            <w:r w:rsidRPr="00AA0E69">
              <w:rPr>
                <w:rFonts w:ascii="Tahoma" w:hAnsi="Tahoma" w:cs="Tahoma"/>
                <w:sz w:val="22"/>
                <w:szCs w:val="22"/>
              </w:rPr>
              <w:br w:type="page"/>
            </w:r>
            <w:r w:rsidRPr="00AA0E69">
              <w:rPr>
                <w:rFonts w:ascii="Tahoma" w:hAnsi="Tahoma" w:cs="Tahoma"/>
                <w:sz w:val="22"/>
                <w:szCs w:val="22"/>
              </w:rPr>
              <w:br w:type="page"/>
            </w:r>
            <w:r w:rsidRPr="00AA0E69">
              <w:rPr>
                <w:rFonts w:ascii="Tahoma" w:hAnsi="Tahoma" w:cs="Tahoma"/>
                <w:sz w:val="22"/>
                <w:szCs w:val="22"/>
              </w:rPr>
              <w:br w:type="page"/>
            </w:r>
            <w:r w:rsidRPr="00AA0E69">
              <w:rPr>
                <w:rFonts w:ascii="Tahoma" w:hAnsi="Tahoma" w:cs="Tahoma"/>
                <w:b/>
                <w:bCs/>
                <w:sz w:val="22"/>
                <w:szCs w:val="22"/>
              </w:rPr>
              <w:br w:type="page"/>
            </w:r>
            <w:r w:rsidRPr="00AA0E69">
              <w:rPr>
                <w:rFonts w:ascii="Tahoma" w:hAnsi="Tahoma" w:cs="Tahoma"/>
                <w:sz w:val="22"/>
                <w:szCs w:val="22"/>
              </w:rPr>
              <w:br w:type="page"/>
            </w:r>
          </w:p>
        </w:tc>
        <w:tc>
          <w:tcPr>
            <w:tcW w:w="1492" w:type="dxa"/>
            <w:tcBorders>
              <w:top w:val="single" w:sz="4" w:space="0" w:color="auto"/>
              <w:bottom w:val="single" w:sz="4" w:space="0" w:color="auto"/>
            </w:tcBorders>
          </w:tcPr>
          <w:p w14:paraId="3FD5D29E" w14:textId="77777777" w:rsidR="00AA0E69" w:rsidRPr="006617DC" w:rsidRDefault="00AA0E69" w:rsidP="00AA0E69">
            <w:pPr>
              <w:widowControl w:val="0"/>
              <w:jc w:val="both"/>
              <w:rPr>
                <w:rFonts w:ascii="Tahoma" w:hAnsi="Tahoma" w:cs="Tahoma"/>
                <w:b/>
                <w:bCs/>
                <w:i/>
                <w:iCs/>
                <w:sz w:val="22"/>
                <w:szCs w:val="22"/>
              </w:rPr>
            </w:pPr>
            <w:r w:rsidRPr="006617DC">
              <w:rPr>
                <w:rFonts w:ascii="Tahoma" w:hAnsi="Tahoma" w:cs="Tahoma"/>
                <w:b/>
                <w:bCs/>
                <w:i/>
                <w:iCs/>
                <w:sz w:val="22"/>
                <w:szCs w:val="22"/>
              </w:rPr>
              <w:t>Priloga 1/1</w:t>
            </w:r>
          </w:p>
        </w:tc>
      </w:tr>
    </w:tbl>
    <w:p w14:paraId="0B25F049"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p>
    <w:p w14:paraId="497FDA24" w14:textId="77777777" w:rsidR="00AA0E69" w:rsidRPr="00AA0E69" w:rsidRDefault="00AA0E69" w:rsidP="00AA0E69">
      <w:pPr>
        <w:widowControl w:val="0"/>
        <w:jc w:val="both"/>
        <w:rPr>
          <w:rFonts w:ascii="Tahoma" w:hAnsi="Tahoma" w:cs="Tahoma"/>
          <w:sz w:val="22"/>
          <w:szCs w:val="22"/>
        </w:rPr>
      </w:pPr>
    </w:p>
    <w:p w14:paraId="48E064B4" w14:textId="77777777" w:rsidR="00AA0E69" w:rsidRPr="00AA0E69" w:rsidRDefault="00AA0E69" w:rsidP="00AA0E69">
      <w:pPr>
        <w:widowControl w:val="0"/>
        <w:jc w:val="center"/>
        <w:rPr>
          <w:rFonts w:ascii="Tahoma" w:hAnsi="Tahoma" w:cs="Tahoma"/>
          <w:b/>
          <w:sz w:val="22"/>
          <w:szCs w:val="22"/>
        </w:rPr>
      </w:pPr>
    </w:p>
    <w:p w14:paraId="63842E1F" w14:textId="77777777" w:rsidR="00AA0E69" w:rsidRPr="00AA0E69" w:rsidRDefault="00AA0E69" w:rsidP="00AA0E69">
      <w:pPr>
        <w:widowControl w:val="0"/>
        <w:jc w:val="center"/>
        <w:rPr>
          <w:rFonts w:ascii="Tahoma" w:hAnsi="Tahoma" w:cs="Tahoma"/>
          <w:b/>
          <w:sz w:val="22"/>
          <w:szCs w:val="22"/>
        </w:rPr>
      </w:pPr>
      <w:r w:rsidRPr="00AA0E69">
        <w:rPr>
          <w:rFonts w:ascii="Tahoma" w:hAnsi="Tahoma" w:cs="Tahoma"/>
          <w:b/>
          <w:sz w:val="22"/>
          <w:szCs w:val="22"/>
        </w:rPr>
        <w:t>PRAVNI AKT O SKUPNI IZVEDBI NAROČILA</w:t>
      </w:r>
    </w:p>
    <w:p w14:paraId="60EA4835" w14:textId="77777777" w:rsidR="00AA0E69" w:rsidRPr="00AA0E69" w:rsidRDefault="00AA0E69" w:rsidP="00AA0E69">
      <w:pPr>
        <w:widowControl w:val="0"/>
        <w:jc w:val="both"/>
        <w:rPr>
          <w:rFonts w:ascii="Tahoma" w:hAnsi="Tahoma" w:cs="Tahoma"/>
          <w:sz w:val="22"/>
          <w:szCs w:val="22"/>
        </w:rPr>
      </w:pPr>
    </w:p>
    <w:p w14:paraId="16E0F724" w14:textId="77777777" w:rsidR="00AA0E69" w:rsidRPr="00AA0E69" w:rsidRDefault="00AA0E69" w:rsidP="00AA0E69">
      <w:pPr>
        <w:widowControl w:val="0"/>
        <w:jc w:val="both"/>
        <w:rPr>
          <w:rFonts w:ascii="Tahoma" w:hAnsi="Tahoma" w:cs="Tahoma"/>
          <w:sz w:val="22"/>
          <w:szCs w:val="22"/>
        </w:rPr>
      </w:pPr>
    </w:p>
    <w:p w14:paraId="4F75EA68" w14:textId="77777777" w:rsidR="00AA0E69" w:rsidRPr="00AA0E69" w:rsidRDefault="00AA0E69" w:rsidP="00AA0E69">
      <w:pPr>
        <w:widowControl w:val="0"/>
        <w:jc w:val="both"/>
        <w:rPr>
          <w:rFonts w:ascii="Tahoma" w:hAnsi="Tahoma" w:cs="Tahoma"/>
          <w:sz w:val="22"/>
          <w:szCs w:val="22"/>
        </w:rPr>
      </w:pPr>
      <w:r w:rsidRPr="00AA0E69">
        <w:rPr>
          <w:rFonts w:ascii="Tahoma" w:hAnsi="Tahoma" w:cs="Tahoma"/>
          <w:sz w:val="22"/>
          <w:szCs w:val="22"/>
        </w:rPr>
        <w:t>V primeru skupne ponudbe se priloži pravni akt o skupni izvedbi javnega naročila, podpisan in žigosan s strani vseh ponudnikov - partnerjev (skupna ponudba), ki sodelujejo pri izvedbi javnega naročila.</w:t>
      </w:r>
    </w:p>
    <w:p w14:paraId="79AE78CF" w14:textId="77777777" w:rsidR="00AA0E69" w:rsidRPr="00AA0E69" w:rsidRDefault="00AA0E69" w:rsidP="00AA0E69">
      <w:pPr>
        <w:widowControl w:val="0"/>
        <w:jc w:val="both"/>
        <w:rPr>
          <w:rFonts w:ascii="Tahoma" w:hAnsi="Tahoma" w:cs="Tahoma"/>
          <w:sz w:val="22"/>
          <w:szCs w:val="22"/>
        </w:rPr>
      </w:pPr>
    </w:p>
    <w:p w14:paraId="355DA605" w14:textId="77777777" w:rsidR="00AA0E69" w:rsidRPr="00AA0E69" w:rsidRDefault="00AA0E69" w:rsidP="00AA0E69">
      <w:pPr>
        <w:widowControl w:val="0"/>
        <w:jc w:val="both"/>
        <w:rPr>
          <w:rFonts w:ascii="Tahoma" w:hAnsi="Tahoma" w:cs="Tahoma"/>
          <w:sz w:val="22"/>
          <w:szCs w:val="22"/>
        </w:rPr>
      </w:pPr>
    </w:p>
    <w:p w14:paraId="64B6DB5E" w14:textId="77777777" w:rsidR="00AA0E69" w:rsidRPr="00AA0E69" w:rsidRDefault="00AA0E69" w:rsidP="00AA0E69">
      <w:pPr>
        <w:widowControl w:val="0"/>
        <w:jc w:val="both"/>
        <w:rPr>
          <w:rFonts w:ascii="Tahoma" w:hAnsi="Tahoma" w:cs="Tahoma"/>
          <w:sz w:val="22"/>
          <w:szCs w:val="22"/>
        </w:rPr>
      </w:pPr>
    </w:p>
    <w:p w14:paraId="560A7EE9" w14:textId="77777777" w:rsidR="00AA0E69" w:rsidRPr="00AA0E69" w:rsidRDefault="00AA0E69" w:rsidP="00AA0E69">
      <w:pPr>
        <w:widowControl w:val="0"/>
        <w:jc w:val="both"/>
        <w:rPr>
          <w:rFonts w:ascii="Tahoma" w:hAnsi="Tahoma" w:cs="Tahoma"/>
          <w:sz w:val="22"/>
          <w:szCs w:val="22"/>
        </w:rPr>
      </w:pPr>
    </w:p>
    <w:p w14:paraId="6BB3A1B5" w14:textId="77777777" w:rsidR="00AA0E69" w:rsidRPr="00AA0E69" w:rsidRDefault="00AA0E69" w:rsidP="00AA0E69">
      <w:pPr>
        <w:widowControl w:val="0"/>
        <w:jc w:val="both"/>
        <w:rPr>
          <w:rFonts w:ascii="Tahoma" w:hAnsi="Tahoma" w:cs="Tahoma"/>
          <w:sz w:val="22"/>
          <w:szCs w:val="22"/>
        </w:rPr>
      </w:pPr>
    </w:p>
    <w:p w14:paraId="654FA0A0" w14:textId="77777777" w:rsidR="00AA0E69" w:rsidRPr="00AA0E69" w:rsidRDefault="00AA0E69" w:rsidP="00AA0E69">
      <w:pPr>
        <w:widowControl w:val="0"/>
        <w:jc w:val="both"/>
        <w:rPr>
          <w:rFonts w:ascii="Tahoma" w:hAnsi="Tahoma" w:cs="Tahoma"/>
          <w:sz w:val="22"/>
          <w:szCs w:val="22"/>
        </w:rPr>
      </w:pPr>
    </w:p>
    <w:p w14:paraId="3AD20E57" w14:textId="77777777" w:rsidR="00AA0E69" w:rsidRPr="00AA0E69" w:rsidRDefault="00AA0E69" w:rsidP="00AA0E69">
      <w:pPr>
        <w:widowControl w:val="0"/>
        <w:jc w:val="both"/>
        <w:rPr>
          <w:rFonts w:ascii="Tahoma" w:hAnsi="Tahoma" w:cs="Tahoma"/>
          <w:sz w:val="22"/>
          <w:szCs w:val="22"/>
        </w:rPr>
      </w:pPr>
    </w:p>
    <w:p w14:paraId="277CEEE2" w14:textId="77777777" w:rsidR="00AA0E69" w:rsidRPr="00AA0E69" w:rsidRDefault="00AA0E69" w:rsidP="00AA0E69">
      <w:pPr>
        <w:widowControl w:val="0"/>
        <w:jc w:val="both"/>
        <w:rPr>
          <w:rFonts w:ascii="Tahoma" w:hAnsi="Tahoma" w:cs="Tahoma"/>
          <w:sz w:val="22"/>
          <w:szCs w:val="22"/>
        </w:rPr>
      </w:pPr>
    </w:p>
    <w:p w14:paraId="7EE50E51" w14:textId="77777777" w:rsidR="00AA0E69" w:rsidRPr="00AA0E69" w:rsidRDefault="00AA0E69" w:rsidP="00AA0E69">
      <w:pPr>
        <w:widowControl w:val="0"/>
        <w:jc w:val="both"/>
        <w:rPr>
          <w:rFonts w:ascii="Tahoma" w:hAnsi="Tahoma" w:cs="Tahoma"/>
          <w:sz w:val="22"/>
          <w:szCs w:val="22"/>
        </w:rPr>
      </w:pPr>
    </w:p>
    <w:p w14:paraId="34633ECD" w14:textId="77777777" w:rsidR="00AA0E69" w:rsidRPr="00AA0E69" w:rsidRDefault="00AA0E69" w:rsidP="00AA0E69">
      <w:pPr>
        <w:widowControl w:val="0"/>
        <w:jc w:val="both"/>
        <w:rPr>
          <w:rFonts w:ascii="Tahoma" w:hAnsi="Tahoma" w:cs="Tahoma"/>
          <w:sz w:val="22"/>
          <w:szCs w:val="22"/>
        </w:rPr>
      </w:pPr>
    </w:p>
    <w:p w14:paraId="5E6CFE3C" w14:textId="77777777" w:rsidR="00AA0E69" w:rsidRPr="00AA0E69" w:rsidRDefault="00AA0E69" w:rsidP="00AA0E69">
      <w:pPr>
        <w:widowControl w:val="0"/>
        <w:jc w:val="both"/>
        <w:rPr>
          <w:rFonts w:ascii="Tahoma" w:hAnsi="Tahoma" w:cs="Tahoma"/>
          <w:sz w:val="22"/>
          <w:szCs w:val="22"/>
        </w:rPr>
      </w:pPr>
    </w:p>
    <w:p w14:paraId="166233BE" w14:textId="77777777" w:rsidR="00AA0E69" w:rsidRPr="00AA0E69" w:rsidRDefault="00AA0E69" w:rsidP="00AA0E69">
      <w:pPr>
        <w:widowControl w:val="0"/>
        <w:jc w:val="both"/>
        <w:rPr>
          <w:rFonts w:ascii="Tahoma" w:hAnsi="Tahoma" w:cs="Tahoma"/>
          <w:sz w:val="22"/>
          <w:szCs w:val="22"/>
        </w:rPr>
      </w:pPr>
    </w:p>
    <w:p w14:paraId="5067C1BC" w14:textId="77777777" w:rsidR="00AA0E69" w:rsidRPr="00AA0E69" w:rsidRDefault="00AA0E69" w:rsidP="00AA0E69">
      <w:pPr>
        <w:widowControl w:val="0"/>
        <w:jc w:val="both"/>
        <w:rPr>
          <w:rFonts w:ascii="Tahoma" w:hAnsi="Tahoma" w:cs="Tahoma"/>
          <w:sz w:val="22"/>
          <w:szCs w:val="22"/>
        </w:rPr>
      </w:pPr>
    </w:p>
    <w:p w14:paraId="37802E9A" w14:textId="77777777" w:rsidR="00AA0E69" w:rsidRPr="00AA0E69" w:rsidRDefault="00AA0E69" w:rsidP="00AA0E69">
      <w:pPr>
        <w:widowControl w:val="0"/>
        <w:jc w:val="both"/>
        <w:rPr>
          <w:rFonts w:ascii="Tahoma" w:hAnsi="Tahoma" w:cs="Tahoma"/>
          <w:sz w:val="22"/>
          <w:szCs w:val="22"/>
        </w:rPr>
      </w:pPr>
    </w:p>
    <w:p w14:paraId="4B889399" w14:textId="77777777" w:rsidR="00AA0E69" w:rsidRPr="00AA0E69" w:rsidRDefault="00AA0E69" w:rsidP="00AA0E69">
      <w:pPr>
        <w:widowControl w:val="0"/>
        <w:jc w:val="both"/>
        <w:rPr>
          <w:rFonts w:ascii="Tahoma" w:hAnsi="Tahoma" w:cs="Tahoma"/>
          <w:sz w:val="22"/>
          <w:szCs w:val="22"/>
        </w:rPr>
      </w:pPr>
    </w:p>
    <w:p w14:paraId="519343A0" w14:textId="77777777" w:rsidR="00AA0E69" w:rsidRPr="00AA0E69" w:rsidRDefault="00AA0E69" w:rsidP="00AA0E69">
      <w:pPr>
        <w:widowControl w:val="0"/>
        <w:jc w:val="both"/>
        <w:rPr>
          <w:rFonts w:ascii="Tahoma" w:hAnsi="Tahoma" w:cs="Tahoma"/>
          <w:sz w:val="22"/>
          <w:szCs w:val="22"/>
        </w:rPr>
      </w:pPr>
    </w:p>
    <w:p w14:paraId="1996324F" w14:textId="77777777" w:rsidR="00AA0E69" w:rsidRPr="00AA0E69" w:rsidRDefault="00AA0E69" w:rsidP="00AA0E69">
      <w:pPr>
        <w:widowControl w:val="0"/>
        <w:jc w:val="both"/>
        <w:rPr>
          <w:rFonts w:ascii="Tahoma" w:hAnsi="Tahoma" w:cs="Tahoma"/>
          <w:sz w:val="22"/>
          <w:szCs w:val="22"/>
        </w:rPr>
      </w:pPr>
    </w:p>
    <w:p w14:paraId="3214CABB" w14:textId="77777777" w:rsidR="00AA0E69" w:rsidRPr="00AA0E69" w:rsidRDefault="00AA0E69" w:rsidP="00AA0E69">
      <w:pPr>
        <w:widowControl w:val="0"/>
        <w:jc w:val="both"/>
        <w:rPr>
          <w:rFonts w:ascii="Tahoma" w:hAnsi="Tahoma" w:cs="Tahoma"/>
          <w:sz w:val="22"/>
          <w:szCs w:val="22"/>
        </w:rPr>
      </w:pPr>
    </w:p>
    <w:p w14:paraId="62B22D17" w14:textId="77777777" w:rsidR="00AA0E69" w:rsidRPr="00AA0E69" w:rsidRDefault="00AA0E69" w:rsidP="00AA0E69">
      <w:pPr>
        <w:widowControl w:val="0"/>
        <w:jc w:val="both"/>
        <w:rPr>
          <w:rFonts w:ascii="Tahoma" w:hAnsi="Tahoma" w:cs="Tahoma"/>
          <w:sz w:val="22"/>
          <w:szCs w:val="22"/>
        </w:rPr>
      </w:pPr>
    </w:p>
    <w:p w14:paraId="6878BE4B" w14:textId="77777777" w:rsidR="00AA0E69" w:rsidRPr="00AA0E69" w:rsidRDefault="00AA0E69" w:rsidP="00AA0E69">
      <w:pPr>
        <w:widowControl w:val="0"/>
        <w:jc w:val="both"/>
        <w:rPr>
          <w:rFonts w:ascii="Tahoma" w:hAnsi="Tahoma" w:cs="Tahoma"/>
          <w:sz w:val="22"/>
          <w:szCs w:val="22"/>
        </w:rPr>
      </w:pPr>
    </w:p>
    <w:p w14:paraId="7B293582" w14:textId="77777777" w:rsidR="00AA0E69" w:rsidRPr="00AA0E69" w:rsidRDefault="00AA0E69" w:rsidP="00AA0E69">
      <w:pPr>
        <w:widowControl w:val="0"/>
        <w:jc w:val="both"/>
        <w:rPr>
          <w:rFonts w:ascii="Tahoma" w:hAnsi="Tahoma" w:cs="Tahoma"/>
          <w:sz w:val="22"/>
          <w:szCs w:val="22"/>
        </w:rPr>
      </w:pPr>
    </w:p>
    <w:p w14:paraId="76F6BC80" w14:textId="77777777" w:rsidR="00AA0E69" w:rsidRPr="00AA0E69" w:rsidRDefault="00AA0E69" w:rsidP="00AA0E69">
      <w:pPr>
        <w:widowControl w:val="0"/>
        <w:jc w:val="both"/>
        <w:rPr>
          <w:rFonts w:ascii="Tahoma" w:hAnsi="Tahoma" w:cs="Tahoma"/>
          <w:sz w:val="22"/>
          <w:szCs w:val="22"/>
        </w:rPr>
      </w:pPr>
    </w:p>
    <w:p w14:paraId="72AA7980" w14:textId="77777777" w:rsidR="00AA0E69" w:rsidRPr="00AA0E69" w:rsidRDefault="00AA0E69" w:rsidP="00AA0E69">
      <w:pPr>
        <w:widowControl w:val="0"/>
        <w:jc w:val="both"/>
        <w:rPr>
          <w:rFonts w:ascii="Tahoma" w:hAnsi="Tahoma" w:cs="Tahoma"/>
          <w:sz w:val="22"/>
          <w:szCs w:val="22"/>
        </w:rPr>
      </w:pPr>
    </w:p>
    <w:p w14:paraId="11041F36" w14:textId="77777777" w:rsidR="00AA0E69" w:rsidRPr="00AA0E69" w:rsidRDefault="00AA0E69" w:rsidP="00AA0E69">
      <w:pPr>
        <w:widowControl w:val="0"/>
        <w:jc w:val="both"/>
        <w:rPr>
          <w:rFonts w:ascii="Tahoma" w:hAnsi="Tahoma" w:cs="Tahoma"/>
          <w:sz w:val="22"/>
          <w:szCs w:val="22"/>
        </w:rPr>
      </w:pPr>
    </w:p>
    <w:p w14:paraId="662E09E5" w14:textId="77777777" w:rsidR="00AA0E69" w:rsidRPr="00AA0E69" w:rsidRDefault="00AA0E69" w:rsidP="00AA0E69">
      <w:pPr>
        <w:widowControl w:val="0"/>
        <w:jc w:val="both"/>
        <w:rPr>
          <w:rFonts w:ascii="Tahoma" w:hAnsi="Tahoma" w:cs="Tahoma"/>
          <w:sz w:val="22"/>
          <w:szCs w:val="22"/>
        </w:rPr>
      </w:pPr>
    </w:p>
    <w:p w14:paraId="0F3E87A3" w14:textId="77777777" w:rsidR="00AA0E69" w:rsidRPr="00AA0E69" w:rsidRDefault="00AA0E69" w:rsidP="00AA0E69">
      <w:pPr>
        <w:widowControl w:val="0"/>
        <w:jc w:val="both"/>
        <w:rPr>
          <w:rFonts w:ascii="Tahoma" w:hAnsi="Tahoma" w:cs="Tahoma"/>
          <w:sz w:val="22"/>
          <w:szCs w:val="22"/>
        </w:rPr>
      </w:pPr>
    </w:p>
    <w:p w14:paraId="6CE62BD7" w14:textId="77777777" w:rsidR="00AA0E69" w:rsidRPr="00AA0E69" w:rsidRDefault="00AA0E69" w:rsidP="00AA0E69">
      <w:pPr>
        <w:widowControl w:val="0"/>
        <w:jc w:val="both"/>
        <w:rPr>
          <w:rFonts w:ascii="Tahoma" w:hAnsi="Tahoma" w:cs="Tahoma"/>
          <w:sz w:val="22"/>
          <w:szCs w:val="22"/>
        </w:rPr>
      </w:pPr>
    </w:p>
    <w:p w14:paraId="552CB6B7" w14:textId="77777777" w:rsidR="00AA0E69" w:rsidRPr="00AA0E69" w:rsidRDefault="00AA0E69" w:rsidP="00AA0E69">
      <w:pPr>
        <w:widowControl w:val="0"/>
        <w:jc w:val="both"/>
        <w:rPr>
          <w:rFonts w:ascii="Tahoma" w:hAnsi="Tahoma" w:cs="Tahoma"/>
          <w:sz w:val="22"/>
          <w:szCs w:val="22"/>
        </w:rPr>
      </w:pPr>
    </w:p>
    <w:p w14:paraId="2F6A5BA1" w14:textId="77777777" w:rsidR="00AA0E69" w:rsidRPr="00AA0E69" w:rsidRDefault="00AA0E69" w:rsidP="00AA0E69">
      <w:pPr>
        <w:widowControl w:val="0"/>
        <w:jc w:val="both"/>
        <w:rPr>
          <w:rFonts w:ascii="Tahoma" w:hAnsi="Tahoma" w:cs="Tahoma"/>
          <w:sz w:val="22"/>
          <w:szCs w:val="22"/>
        </w:rPr>
      </w:pPr>
    </w:p>
    <w:p w14:paraId="1E49FE77" w14:textId="77777777" w:rsidR="00AA0E69" w:rsidRPr="00AA0E69" w:rsidRDefault="00AA0E69" w:rsidP="00AA0E69">
      <w:pPr>
        <w:widowControl w:val="0"/>
        <w:jc w:val="both"/>
        <w:rPr>
          <w:rFonts w:ascii="Tahoma" w:hAnsi="Tahoma" w:cs="Tahoma"/>
          <w:sz w:val="22"/>
          <w:szCs w:val="22"/>
        </w:rPr>
      </w:pPr>
    </w:p>
    <w:p w14:paraId="17B3DFF1" w14:textId="77777777" w:rsidR="00AA0E69" w:rsidRPr="00AA0E69" w:rsidRDefault="00AA0E69" w:rsidP="00AA0E69">
      <w:pPr>
        <w:widowControl w:val="0"/>
        <w:jc w:val="both"/>
        <w:rPr>
          <w:rFonts w:ascii="Tahoma" w:hAnsi="Tahoma" w:cs="Tahoma"/>
          <w:sz w:val="22"/>
          <w:szCs w:val="22"/>
        </w:rPr>
      </w:pPr>
    </w:p>
    <w:p w14:paraId="6AA2E9AE" w14:textId="77777777" w:rsidR="00AA0E69" w:rsidRPr="00AA0E69" w:rsidRDefault="00AA0E69" w:rsidP="00AA0E69">
      <w:pPr>
        <w:widowControl w:val="0"/>
        <w:jc w:val="both"/>
        <w:rPr>
          <w:rFonts w:ascii="Tahoma" w:hAnsi="Tahoma" w:cs="Tahoma"/>
          <w:sz w:val="22"/>
          <w:szCs w:val="22"/>
        </w:rPr>
      </w:pPr>
    </w:p>
    <w:p w14:paraId="06EB9CD8" w14:textId="77777777" w:rsidR="00AA0E69" w:rsidRPr="00AA0E69" w:rsidRDefault="00AA0E69" w:rsidP="00AA0E69">
      <w:pPr>
        <w:widowControl w:val="0"/>
        <w:jc w:val="both"/>
        <w:rPr>
          <w:rFonts w:ascii="Tahoma" w:hAnsi="Tahoma" w:cs="Tahoma"/>
          <w:sz w:val="22"/>
          <w:szCs w:val="22"/>
        </w:rPr>
      </w:pPr>
    </w:p>
    <w:p w14:paraId="17ECBBC6" w14:textId="77777777" w:rsidR="00AA0E69" w:rsidRPr="00AA0E69" w:rsidRDefault="00AA0E69" w:rsidP="00AA0E69">
      <w:pPr>
        <w:widowControl w:val="0"/>
        <w:jc w:val="both"/>
        <w:rPr>
          <w:rFonts w:ascii="Tahoma" w:hAnsi="Tahoma" w:cs="Tahoma"/>
          <w:sz w:val="22"/>
          <w:szCs w:val="22"/>
        </w:rPr>
      </w:pPr>
    </w:p>
    <w:p w14:paraId="6FEC6255" w14:textId="77777777" w:rsidR="00AA0E69" w:rsidRPr="00AA0E69" w:rsidRDefault="00AA0E69" w:rsidP="00AA0E69">
      <w:pPr>
        <w:widowControl w:val="0"/>
        <w:jc w:val="both"/>
        <w:rPr>
          <w:rFonts w:ascii="Tahoma" w:hAnsi="Tahoma" w:cs="Tahoma"/>
          <w:sz w:val="22"/>
          <w:szCs w:val="22"/>
        </w:rPr>
      </w:pPr>
    </w:p>
    <w:p w14:paraId="5A855B0D" w14:textId="77777777" w:rsidR="00AA0E69" w:rsidRPr="00AA0E69" w:rsidRDefault="00AA0E69" w:rsidP="00AA0E69">
      <w:pPr>
        <w:widowControl w:val="0"/>
        <w:jc w:val="both"/>
        <w:rPr>
          <w:rFonts w:ascii="Tahoma" w:hAnsi="Tahoma" w:cs="Tahoma"/>
          <w:sz w:val="22"/>
          <w:szCs w:val="22"/>
        </w:rPr>
      </w:pPr>
    </w:p>
    <w:p w14:paraId="4902EB72" w14:textId="77777777" w:rsidR="00AA0E69" w:rsidRPr="00AA0E69" w:rsidRDefault="00AA0E69" w:rsidP="00AA0E69">
      <w:pPr>
        <w:widowControl w:val="0"/>
        <w:jc w:val="both"/>
        <w:rPr>
          <w:rFonts w:ascii="Tahoma" w:hAnsi="Tahoma" w:cs="Tahoma"/>
          <w:sz w:val="22"/>
          <w:szCs w:val="22"/>
        </w:rPr>
      </w:pPr>
    </w:p>
    <w:p w14:paraId="100F5992" w14:textId="77777777" w:rsidR="00AA0E69" w:rsidRPr="00AA0E69" w:rsidRDefault="00AA0E69" w:rsidP="00AA0E69">
      <w:pPr>
        <w:widowControl w:val="0"/>
        <w:jc w:val="both"/>
        <w:rPr>
          <w:rFonts w:ascii="Tahoma" w:hAnsi="Tahoma" w:cs="Tahoma"/>
          <w:sz w:val="22"/>
          <w:szCs w:val="22"/>
        </w:rPr>
      </w:pPr>
    </w:p>
    <w:p w14:paraId="37EBF1C2" w14:textId="77777777" w:rsidR="00AA0E69" w:rsidRPr="00AA0E69" w:rsidRDefault="00AA0E69" w:rsidP="00AA0E69">
      <w:pPr>
        <w:widowControl w:val="0"/>
        <w:jc w:val="both"/>
        <w:rPr>
          <w:rFonts w:ascii="Tahoma" w:hAnsi="Tahoma" w:cs="Tahoma"/>
          <w:sz w:val="22"/>
          <w:szCs w:val="22"/>
        </w:rPr>
      </w:pPr>
    </w:p>
    <w:p w14:paraId="71A67065" w14:textId="77777777" w:rsidR="00AA0E69" w:rsidRPr="00AA0E69" w:rsidRDefault="00AA0E69" w:rsidP="00AA0E69">
      <w:pPr>
        <w:widowControl w:val="0"/>
        <w:jc w:val="both"/>
        <w:rPr>
          <w:rFonts w:ascii="Tahoma" w:hAnsi="Tahoma" w:cs="Tahoma"/>
          <w:sz w:val="22"/>
          <w:szCs w:val="22"/>
        </w:rPr>
      </w:pPr>
    </w:p>
    <w:p w14:paraId="1932D97D" w14:textId="77777777" w:rsidR="00AA0E69" w:rsidRPr="00AA0E69" w:rsidRDefault="00AA0E69" w:rsidP="00AA0E69">
      <w:pPr>
        <w:rPr>
          <w:rFonts w:ascii="Arial" w:hAnsi="Arial"/>
          <w:sz w:val="22"/>
        </w:rPr>
      </w:pPr>
      <w:r w:rsidRPr="00AA0E69">
        <w:rPr>
          <w:rFonts w:ascii="Arial" w:hAnsi="Arial"/>
          <w:sz w:val="22"/>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AA0E69" w:rsidRPr="00AA0E69" w14:paraId="282F3DCF" w14:textId="77777777" w:rsidTr="00CF38B7">
        <w:tc>
          <w:tcPr>
            <w:tcW w:w="8080" w:type="dxa"/>
            <w:tcBorders>
              <w:top w:val="single" w:sz="4" w:space="0" w:color="auto"/>
              <w:bottom w:val="single" w:sz="4" w:space="0" w:color="auto"/>
            </w:tcBorders>
          </w:tcPr>
          <w:p w14:paraId="4ECE618F" w14:textId="77777777" w:rsidR="00AA0E69" w:rsidRPr="00AA0E69" w:rsidRDefault="00AA0E69" w:rsidP="00AA0E69">
            <w:pPr>
              <w:widowControl w:val="0"/>
              <w:jc w:val="both"/>
              <w:rPr>
                <w:rFonts w:ascii="Tahoma" w:hAnsi="Tahoma" w:cs="Tahoma"/>
                <w:sz w:val="22"/>
                <w:szCs w:val="22"/>
              </w:rPr>
            </w:pPr>
            <w:r w:rsidRPr="00AA0E69">
              <w:rPr>
                <w:rFonts w:ascii="Tahoma" w:hAnsi="Tahoma" w:cs="Tahoma"/>
                <w:b/>
                <w:sz w:val="22"/>
                <w:szCs w:val="22"/>
              </w:rPr>
              <w:lastRenderedPageBreak/>
              <w:br w:type="page"/>
            </w:r>
            <w:r w:rsidRPr="00AA0E69">
              <w:rPr>
                <w:rFonts w:ascii="Tahoma" w:hAnsi="Tahoma" w:cs="Tahoma"/>
                <w:b/>
                <w:sz w:val="22"/>
                <w:szCs w:val="22"/>
              </w:rPr>
              <w:br w:type="page"/>
            </w:r>
            <w:r w:rsidRPr="00AA0E69">
              <w:rPr>
                <w:rFonts w:ascii="Tahoma" w:hAnsi="Tahoma" w:cs="Tahoma"/>
                <w:sz w:val="22"/>
                <w:szCs w:val="22"/>
              </w:rPr>
              <w:br w:type="page"/>
            </w:r>
            <w:r w:rsidRPr="00AA0E69">
              <w:rPr>
                <w:rFonts w:ascii="Tahoma" w:hAnsi="Tahoma" w:cs="Tahoma"/>
                <w:sz w:val="22"/>
                <w:szCs w:val="22"/>
              </w:rPr>
              <w:br w:type="page"/>
            </w:r>
            <w:r w:rsidRPr="00AA0E69">
              <w:rPr>
                <w:rFonts w:ascii="Tahoma" w:hAnsi="Tahoma" w:cs="Tahoma"/>
                <w:sz w:val="22"/>
                <w:szCs w:val="22"/>
              </w:rPr>
              <w:br w:type="page"/>
            </w:r>
            <w:r w:rsidRPr="00AA0E69">
              <w:rPr>
                <w:rFonts w:ascii="Tahoma" w:hAnsi="Tahoma" w:cs="Tahoma"/>
                <w:sz w:val="22"/>
                <w:szCs w:val="22"/>
              </w:rPr>
              <w:br w:type="page"/>
            </w:r>
            <w:r w:rsidRPr="00AA0E69">
              <w:rPr>
                <w:rFonts w:ascii="Tahoma" w:hAnsi="Tahoma" w:cs="Tahoma"/>
                <w:sz w:val="22"/>
                <w:szCs w:val="22"/>
              </w:rPr>
              <w:br w:type="page"/>
              <w:t xml:space="preserve">PONUDBA </w:t>
            </w:r>
          </w:p>
        </w:tc>
        <w:tc>
          <w:tcPr>
            <w:tcW w:w="1418" w:type="dxa"/>
            <w:tcBorders>
              <w:top w:val="single" w:sz="4" w:space="0" w:color="auto"/>
              <w:bottom w:val="single" w:sz="4" w:space="0" w:color="auto"/>
            </w:tcBorders>
          </w:tcPr>
          <w:p w14:paraId="5E8179EC" w14:textId="77777777" w:rsidR="00AA0E69" w:rsidRPr="00AA0E69" w:rsidRDefault="00AA0E69" w:rsidP="00AA0E69">
            <w:pPr>
              <w:widowControl w:val="0"/>
              <w:jc w:val="both"/>
              <w:rPr>
                <w:rFonts w:ascii="Tahoma" w:hAnsi="Tahoma" w:cs="Tahoma"/>
                <w:b/>
                <w:bCs/>
                <w:i/>
                <w:iCs/>
                <w:sz w:val="22"/>
                <w:szCs w:val="22"/>
              </w:rPr>
            </w:pPr>
            <w:r w:rsidRPr="00AA0E69">
              <w:rPr>
                <w:rFonts w:ascii="Tahoma" w:hAnsi="Tahoma" w:cs="Tahoma"/>
                <w:b/>
                <w:bCs/>
                <w:i/>
                <w:iCs/>
                <w:sz w:val="22"/>
                <w:szCs w:val="22"/>
              </w:rPr>
              <w:t>Priloga 2</w:t>
            </w:r>
          </w:p>
        </w:tc>
      </w:tr>
    </w:tbl>
    <w:p w14:paraId="6AB73624" w14:textId="77777777" w:rsidR="00AA0E69" w:rsidRPr="00AA0E69" w:rsidRDefault="00AA0E69" w:rsidP="00AA0E69">
      <w:pPr>
        <w:widowControl w:val="0"/>
        <w:rPr>
          <w:rFonts w:ascii="Tahoma" w:hAnsi="Tahoma" w:cs="Tahoma"/>
          <w:b/>
          <w:sz w:val="22"/>
          <w:szCs w:val="22"/>
        </w:rPr>
      </w:pPr>
    </w:p>
    <w:p w14:paraId="11A5011C" w14:textId="77777777" w:rsidR="00AA0E69" w:rsidRPr="00AA0E69" w:rsidRDefault="00AA0E69" w:rsidP="00AA0E69">
      <w:pPr>
        <w:widowControl w:val="0"/>
        <w:rPr>
          <w:rFonts w:ascii="Tahoma" w:hAnsi="Tahoma" w:cs="Tahoma"/>
          <w:sz w:val="22"/>
          <w:szCs w:val="22"/>
        </w:rPr>
      </w:pPr>
      <w:r w:rsidRPr="00AA0E69">
        <w:rPr>
          <w:rFonts w:ascii="Tahoma" w:hAnsi="Tahoma" w:cs="Tahoma"/>
          <w:b/>
          <w:sz w:val="22"/>
          <w:szCs w:val="22"/>
        </w:rPr>
        <w:t xml:space="preserve">PONUDBA št. </w:t>
      </w:r>
      <w:r w:rsidRPr="00AA0E69">
        <w:rPr>
          <w:rFonts w:ascii="Tahoma" w:hAnsi="Tahoma" w:cs="Tahoma"/>
          <w:sz w:val="22"/>
          <w:szCs w:val="22"/>
        </w:rPr>
        <w:t>_________________</w:t>
      </w:r>
      <w:r w:rsidRPr="00AA0E69">
        <w:rPr>
          <w:rFonts w:ascii="Tahoma" w:hAnsi="Tahoma" w:cs="Tahoma"/>
          <w:sz w:val="22"/>
          <w:szCs w:val="22"/>
        </w:rPr>
        <w:tab/>
      </w:r>
      <w:r w:rsidRPr="00AA0E69">
        <w:rPr>
          <w:rFonts w:ascii="Tahoma" w:hAnsi="Tahoma" w:cs="Tahoma"/>
          <w:sz w:val="22"/>
          <w:szCs w:val="22"/>
        </w:rPr>
        <w:tab/>
      </w:r>
      <w:r w:rsidRPr="00AA0E69">
        <w:rPr>
          <w:rFonts w:ascii="Tahoma" w:hAnsi="Tahoma" w:cs="Tahoma"/>
          <w:sz w:val="22"/>
          <w:szCs w:val="22"/>
        </w:rPr>
        <w:tab/>
      </w:r>
      <w:r w:rsidRPr="00AA0E69">
        <w:rPr>
          <w:rFonts w:ascii="Tahoma" w:hAnsi="Tahoma" w:cs="Tahoma"/>
          <w:sz w:val="22"/>
          <w:szCs w:val="22"/>
        </w:rPr>
        <w:tab/>
        <w:t xml:space="preserve">        </w:t>
      </w:r>
      <w:r w:rsidRPr="00AA0E69">
        <w:rPr>
          <w:rFonts w:ascii="Tahoma" w:hAnsi="Tahoma" w:cs="Tahoma"/>
          <w:sz w:val="22"/>
          <w:szCs w:val="22"/>
        </w:rPr>
        <w:tab/>
      </w:r>
      <w:r w:rsidRPr="00AA0E69">
        <w:rPr>
          <w:rFonts w:ascii="Tahoma" w:hAnsi="Tahoma" w:cs="Tahoma"/>
          <w:sz w:val="22"/>
          <w:szCs w:val="22"/>
        </w:rPr>
        <w:tab/>
      </w:r>
      <w:r w:rsidRPr="00AA0E69">
        <w:rPr>
          <w:rFonts w:ascii="Tahoma" w:hAnsi="Tahoma" w:cs="Tahoma"/>
          <w:sz w:val="22"/>
          <w:szCs w:val="22"/>
        </w:rPr>
        <w:tab/>
      </w:r>
    </w:p>
    <w:p w14:paraId="02285695" w14:textId="77777777" w:rsidR="00AA0E69" w:rsidRPr="00AA0E69" w:rsidRDefault="00AA0E69" w:rsidP="00AA0E69">
      <w:pPr>
        <w:widowControl w:val="0"/>
        <w:rPr>
          <w:rFonts w:ascii="Tahoma" w:hAnsi="Tahoma" w:cs="Tahoma"/>
          <w:b/>
          <w:sz w:val="22"/>
          <w:szCs w:val="22"/>
          <w:u w:val="single"/>
        </w:rPr>
      </w:pPr>
    </w:p>
    <w:p w14:paraId="747B373F" w14:textId="740387B7" w:rsidR="00A9106F" w:rsidRPr="00A03008" w:rsidRDefault="00F46FDF" w:rsidP="00CA6C87">
      <w:pPr>
        <w:widowControl w:val="0"/>
        <w:jc w:val="center"/>
        <w:rPr>
          <w:rFonts w:ascii="Tahoma" w:hAnsi="Tahoma" w:cs="Tahoma"/>
          <w:b/>
          <w:sz w:val="22"/>
          <w:szCs w:val="22"/>
        </w:rPr>
      </w:pPr>
      <w:r>
        <w:rPr>
          <w:rFonts w:ascii="Tahoma" w:hAnsi="Tahoma" w:cs="Tahoma"/>
          <w:b/>
          <w:noProof/>
          <w:sz w:val="22"/>
          <w:szCs w:val="22"/>
        </w:rPr>
        <w:t>JPE-</w:t>
      </w:r>
      <w:r w:rsidR="00CA6C87">
        <w:rPr>
          <w:rFonts w:ascii="Tahoma" w:hAnsi="Tahoma" w:cs="Tahoma"/>
          <w:b/>
          <w:noProof/>
          <w:sz w:val="22"/>
          <w:szCs w:val="22"/>
        </w:rPr>
        <w:t>SOT-482</w:t>
      </w:r>
      <w:r>
        <w:rPr>
          <w:rFonts w:ascii="Tahoma" w:hAnsi="Tahoma" w:cs="Tahoma"/>
          <w:b/>
          <w:noProof/>
          <w:sz w:val="22"/>
          <w:szCs w:val="22"/>
        </w:rPr>
        <w:t>/24</w:t>
      </w:r>
      <w:r w:rsidR="00AA0E69" w:rsidRPr="00AA0E69">
        <w:rPr>
          <w:rFonts w:ascii="Tahoma" w:hAnsi="Tahoma" w:cs="Tahoma"/>
          <w:b/>
          <w:noProof/>
          <w:sz w:val="22"/>
          <w:szCs w:val="22"/>
        </w:rPr>
        <w:t xml:space="preserve"> – </w:t>
      </w:r>
      <w:r w:rsidR="00CA6C87" w:rsidRPr="00CA6C87">
        <w:rPr>
          <w:rFonts w:ascii="Tahoma" w:hAnsi="Tahoma" w:cs="Tahoma"/>
          <w:b/>
          <w:sz w:val="22"/>
          <w:szCs w:val="22"/>
        </w:rPr>
        <w:t>DOBAVA OBTOČNIH ČRPALK ZA TOPLOTNE POSTAJE PROIZVAJALCA GRUNDFOS</w:t>
      </w:r>
    </w:p>
    <w:p w14:paraId="3455C2AC" w14:textId="77777777" w:rsidR="00AA0E69" w:rsidRPr="00AA0E69" w:rsidRDefault="00AA0E69" w:rsidP="00AA0E69">
      <w:pPr>
        <w:widowControl w:val="0"/>
        <w:jc w:val="center"/>
        <w:rPr>
          <w:rFonts w:ascii="Tahoma" w:hAnsi="Tahoma" w:cs="Tahoma"/>
          <w:b/>
          <w:sz w:val="22"/>
          <w:szCs w:val="22"/>
        </w:rPr>
      </w:pPr>
    </w:p>
    <w:p w14:paraId="583A41CA" w14:textId="77777777" w:rsidR="00AA0E69" w:rsidRPr="00AA0E69" w:rsidRDefault="00AA0E69" w:rsidP="00AA0E69">
      <w:pPr>
        <w:widowControl w:val="0"/>
        <w:ind w:left="1080" w:hanging="1080"/>
        <w:jc w:val="both"/>
        <w:rPr>
          <w:rFonts w:ascii="Tahoma" w:hAnsi="Tahoma" w:cs="Tahoma"/>
          <w:sz w:val="22"/>
          <w:szCs w:val="22"/>
        </w:rPr>
      </w:pPr>
      <w:r w:rsidRPr="00AA0E69">
        <w:rPr>
          <w:rFonts w:ascii="Tahoma" w:hAnsi="Tahoma" w:cs="Tahoma"/>
          <w:sz w:val="22"/>
          <w:szCs w:val="22"/>
        </w:rPr>
        <w:t>Ponudbo oddajamo (označite):</w:t>
      </w:r>
    </w:p>
    <w:tbl>
      <w:tblPr>
        <w:tblW w:w="0" w:type="auto"/>
        <w:tblInd w:w="2" w:type="dxa"/>
        <w:tblLook w:val="00A0" w:firstRow="1" w:lastRow="0" w:firstColumn="1" w:lastColumn="0" w:noHBand="0" w:noVBand="0"/>
      </w:tblPr>
      <w:tblGrid>
        <w:gridCol w:w="3544"/>
        <w:gridCol w:w="3191"/>
        <w:gridCol w:w="2727"/>
      </w:tblGrid>
      <w:tr w:rsidR="00AA0E69" w:rsidRPr="00AA0E69" w14:paraId="72210DF2" w14:textId="77777777" w:rsidTr="00CF38B7">
        <w:trPr>
          <w:trHeight w:val="189"/>
        </w:trPr>
        <w:tc>
          <w:tcPr>
            <w:tcW w:w="3544" w:type="dxa"/>
            <w:shd w:val="clear" w:color="auto" w:fill="FFFFFF"/>
          </w:tcPr>
          <w:p w14:paraId="4DFAD2DA" w14:textId="77777777" w:rsidR="00AA0E69" w:rsidRPr="00AA0E69" w:rsidRDefault="00AA0E69" w:rsidP="00AA0E69">
            <w:pPr>
              <w:widowControl w:val="0"/>
              <w:numPr>
                <w:ilvl w:val="0"/>
                <w:numId w:val="4"/>
              </w:numPr>
              <w:ind w:left="318" w:hanging="426"/>
              <w:jc w:val="both"/>
              <w:rPr>
                <w:rFonts w:ascii="Tahoma" w:hAnsi="Tahoma" w:cs="Tahoma"/>
                <w:b/>
                <w:bCs/>
                <w:sz w:val="22"/>
                <w:szCs w:val="22"/>
              </w:rPr>
            </w:pPr>
            <w:r w:rsidRPr="00AA0E69">
              <w:rPr>
                <w:rFonts w:ascii="Tahoma" w:hAnsi="Tahoma" w:cs="Tahoma"/>
                <w:sz w:val="22"/>
                <w:szCs w:val="22"/>
              </w:rPr>
              <w:t>samostojno</w:t>
            </w:r>
          </w:p>
        </w:tc>
        <w:tc>
          <w:tcPr>
            <w:tcW w:w="3191" w:type="dxa"/>
            <w:shd w:val="clear" w:color="auto" w:fill="FFFFFF"/>
          </w:tcPr>
          <w:p w14:paraId="2A77C153" w14:textId="77777777" w:rsidR="00AA0E69" w:rsidRPr="00AA0E69" w:rsidRDefault="00AA0E69" w:rsidP="00AA0E69">
            <w:pPr>
              <w:widowControl w:val="0"/>
              <w:numPr>
                <w:ilvl w:val="0"/>
                <w:numId w:val="4"/>
              </w:numPr>
              <w:ind w:left="720"/>
              <w:jc w:val="both"/>
              <w:rPr>
                <w:rFonts w:ascii="Tahoma" w:hAnsi="Tahoma" w:cs="Tahoma"/>
                <w:b/>
                <w:bCs/>
                <w:sz w:val="22"/>
                <w:szCs w:val="22"/>
              </w:rPr>
            </w:pPr>
            <w:r w:rsidRPr="00AA0E69">
              <w:rPr>
                <w:rFonts w:ascii="Tahoma" w:hAnsi="Tahoma" w:cs="Tahoma"/>
                <w:sz w:val="22"/>
                <w:szCs w:val="22"/>
              </w:rPr>
              <w:t>skupna ponudba</w:t>
            </w:r>
          </w:p>
        </w:tc>
        <w:tc>
          <w:tcPr>
            <w:tcW w:w="2727" w:type="dxa"/>
            <w:shd w:val="clear" w:color="auto" w:fill="FFFFFF"/>
          </w:tcPr>
          <w:p w14:paraId="4F40559B" w14:textId="77777777" w:rsidR="00AA0E69" w:rsidRPr="00AA0E69" w:rsidRDefault="00AA0E69" w:rsidP="00AA0E69">
            <w:pPr>
              <w:widowControl w:val="0"/>
              <w:numPr>
                <w:ilvl w:val="0"/>
                <w:numId w:val="4"/>
              </w:numPr>
              <w:ind w:left="720"/>
              <w:jc w:val="both"/>
              <w:rPr>
                <w:rFonts w:ascii="Tahoma" w:hAnsi="Tahoma" w:cs="Tahoma"/>
                <w:b/>
                <w:bCs/>
                <w:sz w:val="22"/>
                <w:szCs w:val="22"/>
              </w:rPr>
            </w:pPr>
            <w:r w:rsidRPr="00AA0E69">
              <w:rPr>
                <w:rFonts w:ascii="Tahoma" w:hAnsi="Tahoma" w:cs="Tahoma"/>
                <w:sz w:val="22"/>
                <w:szCs w:val="22"/>
              </w:rPr>
              <w:t>s podizvajalci</w:t>
            </w:r>
          </w:p>
        </w:tc>
      </w:tr>
    </w:tbl>
    <w:p w14:paraId="7920F9AB" w14:textId="77777777" w:rsidR="00AA0E69" w:rsidRPr="00AA0E69" w:rsidRDefault="00AA0E69" w:rsidP="00AA0E69">
      <w:pPr>
        <w:widowControl w:val="0"/>
        <w:rPr>
          <w:rFonts w:ascii="Tahoma" w:hAnsi="Tahoma" w:cs="Tahoma"/>
          <w:sz w:val="22"/>
          <w:szCs w:val="22"/>
        </w:rPr>
      </w:pPr>
    </w:p>
    <w:p w14:paraId="6A584867" w14:textId="77777777" w:rsidR="00AA0E69" w:rsidRPr="00AA0E69" w:rsidRDefault="00AA0E69" w:rsidP="00AA0E69">
      <w:pPr>
        <w:widowControl w:val="0"/>
        <w:numPr>
          <w:ilvl w:val="0"/>
          <w:numId w:val="36"/>
        </w:numPr>
        <w:ind w:left="360"/>
        <w:rPr>
          <w:rFonts w:ascii="Tahoma" w:hAnsi="Tahoma" w:cs="Tahoma"/>
          <w:b/>
          <w:sz w:val="22"/>
          <w:szCs w:val="22"/>
        </w:rPr>
      </w:pPr>
      <w:r w:rsidRPr="00AA0E69">
        <w:rPr>
          <w:rFonts w:ascii="Tahoma" w:hAnsi="Tahoma" w:cs="Tahoma"/>
          <w:b/>
          <w:sz w:val="22"/>
          <w:szCs w:val="22"/>
        </w:rPr>
        <w:t>PREDRAČUN / PONUDBENA VREDNOST</w:t>
      </w:r>
    </w:p>
    <w:p w14:paraId="57DE7D9F" w14:textId="77777777" w:rsidR="00AA0E69" w:rsidRPr="00AA0E69" w:rsidRDefault="00AA0E69" w:rsidP="00AA0E69">
      <w:pPr>
        <w:widowControl w:val="0"/>
        <w:jc w:val="both"/>
        <w:rPr>
          <w:rFonts w:ascii="Tahoma" w:hAnsi="Tahoma" w:cs="Tahoma"/>
          <w:sz w:val="22"/>
        </w:rPr>
      </w:pPr>
    </w:p>
    <w:p w14:paraId="0D8618C7" w14:textId="1E9F8D3F" w:rsidR="00AA0E69" w:rsidRDefault="00AA0E69" w:rsidP="00445C3E">
      <w:pPr>
        <w:widowControl w:val="0"/>
        <w:jc w:val="both"/>
        <w:rPr>
          <w:rFonts w:ascii="Tahoma" w:hAnsi="Tahoma" w:cs="Tahoma"/>
          <w:b/>
          <w:sz w:val="22"/>
          <w:szCs w:val="22"/>
        </w:rPr>
      </w:pPr>
      <w:r w:rsidRPr="00AA0E69">
        <w:rPr>
          <w:rFonts w:ascii="Tahoma" w:hAnsi="Tahoma" w:cs="Tahoma"/>
          <w:sz w:val="22"/>
          <w:szCs w:val="22"/>
        </w:rPr>
        <w:t xml:space="preserve">Ponudbene cene morajo biti podane v evrih (EUR) in morajo vključevati vse materialne in nematerialne stroške, </w:t>
      </w:r>
      <w:r w:rsidRPr="00AA0E69">
        <w:rPr>
          <w:rFonts w:ascii="Tahoma" w:hAnsi="Tahoma"/>
          <w:sz w:val="22"/>
          <w:szCs w:val="22"/>
        </w:rPr>
        <w:t>vključno s stroški prevoza, stroški izdelave ponudbe in vsemi ostalimi stroški</w:t>
      </w:r>
      <w:r w:rsidR="00B04F8E">
        <w:rPr>
          <w:rFonts w:ascii="Tahoma" w:hAnsi="Tahoma"/>
          <w:sz w:val="22"/>
          <w:szCs w:val="22"/>
        </w:rPr>
        <w:t>,</w:t>
      </w:r>
      <w:r w:rsidRPr="00AA0E69">
        <w:rPr>
          <w:rFonts w:ascii="Tahoma" w:hAnsi="Tahoma" w:cs="Tahoma"/>
          <w:sz w:val="22"/>
          <w:szCs w:val="22"/>
        </w:rPr>
        <w:t xml:space="preserve"> </w:t>
      </w:r>
      <w:r w:rsidR="008F725C" w:rsidRPr="008F725C">
        <w:rPr>
          <w:rFonts w:ascii="Tahoma" w:hAnsi="Tahoma"/>
          <w:sz w:val="22"/>
          <w:szCs w:val="22"/>
        </w:rPr>
        <w:t>popusti in dajatvami,</w:t>
      </w:r>
      <w:r w:rsidR="008F725C">
        <w:rPr>
          <w:rFonts w:ascii="Tahoma" w:hAnsi="Tahoma"/>
          <w:szCs w:val="22"/>
        </w:rPr>
        <w:t xml:space="preserve"> </w:t>
      </w:r>
      <w:r w:rsidRPr="00AA0E69">
        <w:rPr>
          <w:rFonts w:ascii="Tahoma" w:hAnsi="Tahoma" w:cs="Tahoma"/>
          <w:sz w:val="22"/>
          <w:szCs w:val="22"/>
        </w:rPr>
        <w:t xml:space="preserve">potrebnimi za kakovostno in pravočasno dobavo blaga. </w:t>
      </w:r>
      <w:r w:rsidRPr="00AA0E69">
        <w:rPr>
          <w:rFonts w:ascii="Tahoma" w:hAnsi="Tahoma" w:cs="Tahoma"/>
          <w:b/>
          <w:sz w:val="22"/>
          <w:szCs w:val="22"/>
        </w:rPr>
        <w:t>Ponudbene cene morajo biti podane na do 2 (dve) decimalni mesti.</w:t>
      </w:r>
    </w:p>
    <w:p w14:paraId="6C713FDD" w14:textId="77777777" w:rsidR="002576DB" w:rsidRPr="00AA0E69" w:rsidRDefault="002576DB" w:rsidP="00445C3E">
      <w:pPr>
        <w:widowControl w:val="0"/>
        <w:jc w:val="both"/>
        <w:rPr>
          <w:rFonts w:ascii="Tahoma" w:hAnsi="Tahoma"/>
          <w:b/>
          <w:sz w:val="22"/>
          <w:szCs w:val="22"/>
        </w:rPr>
      </w:pPr>
    </w:p>
    <w:tbl>
      <w:tblPr>
        <w:tblW w:w="9356" w:type="dxa"/>
        <w:tblInd w:w="-5" w:type="dxa"/>
        <w:tblCellMar>
          <w:left w:w="70" w:type="dxa"/>
          <w:right w:w="70" w:type="dxa"/>
        </w:tblCellMar>
        <w:tblLook w:val="04A0" w:firstRow="1" w:lastRow="0" w:firstColumn="1" w:lastColumn="0" w:noHBand="0" w:noVBand="1"/>
      </w:tblPr>
      <w:tblGrid>
        <w:gridCol w:w="5037"/>
        <w:gridCol w:w="4319"/>
      </w:tblGrid>
      <w:tr w:rsidR="00AA0E69" w:rsidRPr="00AA0E69" w14:paraId="61E661A4" w14:textId="77777777" w:rsidTr="008F725C">
        <w:trPr>
          <w:trHeight w:val="855"/>
        </w:trPr>
        <w:tc>
          <w:tcPr>
            <w:tcW w:w="5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ABFC9E" w14:textId="77777777" w:rsidR="00AA0E69" w:rsidRPr="00AA0E69" w:rsidRDefault="00AA0E69" w:rsidP="00AA0E69">
            <w:pPr>
              <w:widowControl w:val="0"/>
              <w:jc w:val="center"/>
              <w:rPr>
                <w:rFonts w:ascii="Tahoma" w:hAnsi="Tahoma" w:cs="Tahoma"/>
                <w:b/>
                <w:bCs/>
                <w:sz w:val="22"/>
                <w:szCs w:val="22"/>
              </w:rPr>
            </w:pPr>
            <w:r w:rsidRPr="00AA0E69">
              <w:rPr>
                <w:rFonts w:ascii="Tahoma" w:hAnsi="Tahoma" w:cs="Tahoma"/>
                <w:b/>
                <w:bCs/>
                <w:sz w:val="22"/>
                <w:szCs w:val="22"/>
              </w:rPr>
              <w:t xml:space="preserve">Naziv </w:t>
            </w:r>
          </w:p>
        </w:tc>
        <w:tc>
          <w:tcPr>
            <w:tcW w:w="4319" w:type="dxa"/>
            <w:tcBorders>
              <w:top w:val="single" w:sz="4" w:space="0" w:color="auto"/>
              <w:left w:val="nil"/>
              <w:bottom w:val="single" w:sz="4" w:space="0" w:color="auto"/>
              <w:right w:val="single" w:sz="4" w:space="0" w:color="auto"/>
            </w:tcBorders>
            <w:shd w:val="clear" w:color="auto" w:fill="auto"/>
            <w:vAlign w:val="center"/>
            <w:hideMark/>
          </w:tcPr>
          <w:p w14:paraId="140712A4" w14:textId="745FCA8F" w:rsidR="00AA0E69" w:rsidRPr="00AA0E69" w:rsidRDefault="00A64EAC" w:rsidP="00AA0E69">
            <w:pPr>
              <w:widowControl w:val="0"/>
              <w:jc w:val="center"/>
              <w:rPr>
                <w:rFonts w:ascii="Tahoma" w:hAnsi="Tahoma" w:cs="Tahoma"/>
                <w:b/>
                <w:bCs/>
                <w:sz w:val="22"/>
                <w:szCs w:val="22"/>
              </w:rPr>
            </w:pPr>
            <w:r>
              <w:rPr>
                <w:rFonts w:ascii="Tahoma" w:hAnsi="Tahoma" w:cs="Tahoma"/>
                <w:b/>
                <w:bCs/>
                <w:sz w:val="22"/>
                <w:szCs w:val="22"/>
              </w:rPr>
              <w:t>S</w:t>
            </w:r>
            <w:r w:rsidRPr="00AA0E69">
              <w:rPr>
                <w:rFonts w:ascii="Tahoma" w:hAnsi="Tahoma" w:cs="Tahoma"/>
                <w:b/>
                <w:bCs/>
                <w:sz w:val="22"/>
                <w:szCs w:val="22"/>
              </w:rPr>
              <w:t xml:space="preserve">kupaj </w:t>
            </w:r>
            <w:r>
              <w:rPr>
                <w:rFonts w:ascii="Tahoma" w:hAnsi="Tahoma" w:cs="Tahoma"/>
                <w:b/>
                <w:bCs/>
                <w:sz w:val="22"/>
                <w:szCs w:val="22"/>
              </w:rPr>
              <w:t>p</w:t>
            </w:r>
            <w:r w:rsidR="00AA0E69" w:rsidRPr="00AA0E69">
              <w:rPr>
                <w:rFonts w:ascii="Tahoma" w:hAnsi="Tahoma" w:cs="Tahoma"/>
                <w:b/>
                <w:bCs/>
                <w:sz w:val="22"/>
                <w:szCs w:val="22"/>
              </w:rPr>
              <w:t xml:space="preserve">onudbena vrednost </w:t>
            </w:r>
          </w:p>
          <w:p w14:paraId="6E62DDDD" w14:textId="77777777" w:rsidR="00AA0E69" w:rsidRPr="00AA0E69" w:rsidRDefault="00AA0E69" w:rsidP="00AA0E69">
            <w:pPr>
              <w:widowControl w:val="0"/>
              <w:jc w:val="center"/>
              <w:rPr>
                <w:rFonts w:ascii="Tahoma" w:hAnsi="Tahoma" w:cs="Tahoma"/>
                <w:b/>
                <w:bCs/>
                <w:sz w:val="22"/>
                <w:szCs w:val="22"/>
              </w:rPr>
            </w:pPr>
            <w:r w:rsidRPr="00AA0E69">
              <w:rPr>
                <w:rFonts w:ascii="Tahoma" w:hAnsi="Tahoma" w:cs="Tahoma"/>
                <w:b/>
                <w:bCs/>
                <w:sz w:val="22"/>
                <w:szCs w:val="22"/>
              </w:rPr>
              <w:t>v EUR brez DDV</w:t>
            </w:r>
          </w:p>
        </w:tc>
      </w:tr>
      <w:tr w:rsidR="00AA0E69" w:rsidRPr="00AA0E69" w14:paraId="3F180465" w14:textId="77777777" w:rsidTr="008F725C">
        <w:tblPrEx>
          <w:tblLook w:val="0000" w:firstRow="0" w:lastRow="0" w:firstColumn="0" w:lastColumn="0" w:noHBand="0" w:noVBand="0"/>
        </w:tblPrEx>
        <w:trPr>
          <w:trHeight w:val="830"/>
        </w:trPr>
        <w:tc>
          <w:tcPr>
            <w:tcW w:w="5037" w:type="dxa"/>
            <w:tcBorders>
              <w:top w:val="single" w:sz="4" w:space="0" w:color="auto"/>
              <w:left w:val="single" w:sz="4" w:space="0" w:color="auto"/>
              <w:bottom w:val="single" w:sz="4" w:space="0" w:color="auto"/>
              <w:right w:val="single" w:sz="4" w:space="0" w:color="auto"/>
            </w:tcBorders>
            <w:shd w:val="clear" w:color="auto" w:fill="auto"/>
            <w:vAlign w:val="center"/>
          </w:tcPr>
          <w:p w14:paraId="5E3CC23E" w14:textId="77777777" w:rsidR="00AA0E69" w:rsidRPr="00AA0E69" w:rsidRDefault="00AA0E69" w:rsidP="00AA0E69">
            <w:pPr>
              <w:widowControl w:val="0"/>
              <w:rPr>
                <w:rFonts w:ascii="Tahoma" w:hAnsi="Tahoma" w:cs="Tahoma"/>
                <w:b/>
                <w:sz w:val="22"/>
                <w:szCs w:val="22"/>
              </w:rPr>
            </w:pPr>
          </w:p>
          <w:p w14:paraId="5BF4B36A" w14:textId="08103B6C" w:rsidR="00AA0E69" w:rsidRPr="00AA0E69" w:rsidRDefault="00CA6C87" w:rsidP="00AA0E69">
            <w:pPr>
              <w:widowControl w:val="0"/>
              <w:jc w:val="center"/>
              <w:rPr>
                <w:rFonts w:ascii="Tahoma" w:hAnsi="Tahoma" w:cs="Tahoma"/>
                <w:b/>
                <w:sz w:val="22"/>
                <w:szCs w:val="22"/>
              </w:rPr>
            </w:pPr>
            <w:r>
              <w:rPr>
                <w:rFonts w:ascii="Tahoma" w:hAnsi="Tahoma" w:cs="Tahoma"/>
                <w:b/>
                <w:sz w:val="22"/>
                <w:szCs w:val="22"/>
              </w:rPr>
              <w:t>DOBAVA OBTOČNIH ČRPALK ZA TOPLOTNE POSTAJE PROIZVAJALCA GRUNDFOS</w:t>
            </w:r>
            <w:r w:rsidR="00C84D31">
              <w:rPr>
                <w:rFonts w:ascii="Tahoma" w:hAnsi="Tahoma" w:cs="Tahoma"/>
                <w:b/>
                <w:sz w:val="22"/>
                <w:szCs w:val="22"/>
              </w:rPr>
              <w:t xml:space="preserve"> </w:t>
            </w:r>
          </w:p>
          <w:p w14:paraId="5593E31E" w14:textId="77777777" w:rsidR="00AA0E69" w:rsidRPr="00AA0E69" w:rsidRDefault="00AA0E69" w:rsidP="00AA0E69">
            <w:pPr>
              <w:widowControl w:val="0"/>
              <w:rPr>
                <w:rFonts w:ascii="Tahoma" w:hAnsi="Tahoma" w:cs="Tahoma"/>
                <w:bCs/>
                <w:sz w:val="22"/>
                <w:szCs w:val="22"/>
              </w:rPr>
            </w:pPr>
          </w:p>
        </w:tc>
        <w:tc>
          <w:tcPr>
            <w:tcW w:w="4319" w:type="dxa"/>
            <w:tcBorders>
              <w:top w:val="single" w:sz="4" w:space="0" w:color="auto"/>
              <w:left w:val="single" w:sz="4" w:space="0" w:color="auto"/>
              <w:bottom w:val="single" w:sz="4" w:space="0" w:color="auto"/>
              <w:right w:val="single" w:sz="4" w:space="0" w:color="auto"/>
            </w:tcBorders>
            <w:vAlign w:val="center"/>
          </w:tcPr>
          <w:p w14:paraId="257CC82C" w14:textId="77777777" w:rsidR="00AA0E69" w:rsidRPr="00AA0E69" w:rsidRDefault="00AA0E69" w:rsidP="00AA0E69">
            <w:pPr>
              <w:widowControl w:val="0"/>
              <w:rPr>
                <w:rFonts w:ascii="Tahoma" w:hAnsi="Tahoma" w:cs="Tahoma"/>
                <w:b/>
                <w:bCs/>
                <w:sz w:val="22"/>
                <w:szCs w:val="22"/>
              </w:rPr>
            </w:pPr>
          </w:p>
        </w:tc>
      </w:tr>
    </w:tbl>
    <w:p w14:paraId="176D6A50" w14:textId="77777777" w:rsidR="00AA0E69" w:rsidRPr="00AA0E69" w:rsidRDefault="00AA0E69" w:rsidP="00AA0E69">
      <w:pPr>
        <w:widowControl w:val="0"/>
        <w:tabs>
          <w:tab w:val="left" w:pos="0"/>
        </w:tabs>
        <w:jc w:val="both"/>
        <w:rPr>
          <w:rFonts w:ascii="Tahoma" w:hAnsi="Tahoma"/>
          <w:b/>
          <w:sz w:val="22"/>
          <w:szCs w:val="22"/>
        </w:rPr>
      </w:pPr>
    </w:p>
    <w:p w14:paraId="5B944DD0" w14:textId="77777777" w:rsidR="00AA0E69" w:rsidRPr="00AA0E69" w:rsidRDefault="00AA0E69" w:rsidP="00AA0E69">
      <w:pPr>
        <w:widowControl w:val="0"/>
        <w:jc w:val="both"/>
        <w:rPr>
          <w:rFonts w:ascii="Tahoma" w:hAnsi="Tahoma"/>
          <w:b/>
          <w:sz w:val="22"/>
        </w:rPr>
      </w:pPr>
      <w:r w:rsidRPr="00AA0E69">
        <w:rPr>
          <w:rFonts w:ascii="Tahoma" w:hAnsi="Tahoma"/>
          <w:b/>
          <w:sz w:val="22"/>
        </w:rPr>
        <w:t>Ponudbeni predračun je sestavni del ponudbe (Priloga 2/1).</w:t>
      </w:r>
    </w:p>
    <w:p w14:paraId="6379FABA" w14:textId="77777777" w:rsidR="00AA0E69" w:rsidRPr="00AA0E69" w:rsidRDefault="00AA0E69" w:rsidP="00AA0E69">
      <w:pPr>
        <w:widowControl w:val="0"/>
        <w:tabs>
          <w:tab w:val="left" w:pos="0"/>
        </w:tabs>
        <w:jc w:val="both"/>
        <w:rPr>
          <w:rFonts w:ascii="Tahoma" w:hAnsi="Tahoma"/>
          <w:sz w:val="22"/>
        </w:rPr>
      </w:pPr>
    </w:p>
    <w:p w14:paraId="5994AD6D" w14:textId="77777777" w:rsidR="00AA0E69" w:rsidRPr="00AA0E69" w:rsidRDefault="00AA0E69" w:rsidP="00AA0E69">
      <w:pPr>
        <w:widowControl w:val="0"/>
        <w:tabs>
          <w:tab w:val="left" w:pos="1418"/>
          <w:tab w:val="left" w:pos="1702"/>
        </w:tabs>
        <w:ind w:right="-113"/>
        <w:jc w:val="both"/>
        <w:rPr>
          <w:rFonts w:ascii="Tahoma" w:hAnsi="Tahoma"/>
          <w:sz w:val="22"/>
          <w:szCs w:val="22"/>
        </w:rPr>
      </w:pPr>
      <w:r w:rsidRPr="00AA0E69">
        <w:rPr>
          <w:rFonts w:ascii="Tahoma" w:hAnsi="Tahoma" w:cs="Tahoma"/>
          <w:sz w:val="22"/>
          <w:szCs w:val="22"/>
        </w:rPr>
        <w:t>Ponudbena vrednost in cene na enoto mere ne vključujejo DDV. DDV se obračuna v skladu z vsakokratno veljavno zakonodajo.</w:t>
      </w:r>
      <w:r w:rsidRPr="00AA0E69">
        <w:rPr>
          <w:rFonts w:ascii="Tahoma" w:hAnsi="Tahoma"/>
          <w:sz w:val="22"/>
          <w:szCs w:val="22"/>
        </w:rPr>
        <w:t xml:space="preserve"> </w:t>
      </w:r>
    </w:p>
    <w:p w14:paraId="779951AC" w14:textId="77777777" w:rsidR="00876BDE" w:rsidRDefault="00876BDE" w:rsidP="00AA0E69">
      <w:pPr>
        <w:widowControl w:val="0"/>
        <w:jc w:val="both"/>
        <w:rPr>
          <w:rFonts w:ascii="Tahoma" w:hAnsi="Tahoma" w:cs="Tahoma"/>
          <w:sz w:val="22"/>
          <w:szCs w:val="22"/>
        </w:rPr>
      </w:pPr>
    </w:p>
    <w:p w14:paraId="1399A8C4" w14:textId="4A3AF4D6" w:rsidR="0080418C" w:rsidRPr="009F4321" w:rsidRDefault="0080418C" w:rsidP="0080418C">
      <w:pPr>
        <w:pStyle w:val="Odstavekseznama"/>
        <w:widowControl w:val="0"/>
        <w:numPr>
          <w:ilvl w:val="0"/>
          <w:numId w:val="36"/>
        </w:numPr>
        <w:ind w:left="360"/>
        <w:rPr>
          <w:rFonts w:ascii="Tahoma" w:hAnsi="Tahoma" w:cs="Tahoma"/>
          <w:b/>
          <w:sz w:val="22"/>
          <w:szCs w:val="22"/>
        </w:rPr>
      </w:pPr>
      <w:r w:rsidRPr="008F7D49">
        <w:rPr>
          <w:rFonts w:ascii="Tahoma" w:hAnsi="Tahoma" w:cs="Tahoma"/>
          <w:b/>
          <w:sz w:val="22"/>
          <w:szCs w:val="22"/>
        </w:rPr>
        <w:t>NAČIN NAROČANJA</w:t>
      </w:r>
      <w:r>
        <w:rPr>
          <w:rFonts w:ascii="Tahoma" w:hAnsi="Tahoma" w:cs="Tahoma"/>
          <w:b/>
          <w:caps/>
          <w:szCs w:val="22"/>
        </w:rPr>
        <w:t xml:space="preserve"> </w:t>
      </w:r>
      <w:r w:rsidRPr="009F4321">
        <w:rPr>
          <w:rFonts w:ascii="Tahoma" w:hAnsi="Tahoma" w:cs="Tahoma"/>
          <w:b/>
          <w:sz w:val="22"/>
          <w:szCs w:val="22"/>
        </w:rPr>
        <w:t xml:space="preserve"> </w:t>
      </w:r>
    </w:p>
    <w:p w14:paraId="59C77E84" w14:textId="77777777" w:rsidR="0080418C" w:rsidRPr="0080418C" w:rsidRDefault="0080418C" w:rsidP="0080418C">
      <w:pPr>
        <w:pStyle w:val="Telobesedila"/>
        <w:widowControl w:val="0"/>
        <w:jc w:val="both"/>
        <w:rPr>
          <w:rFonts w:ascii="Tahoma" w:hAnsi="Tahoma" w:cs="Tahoma"/>
          <w:bCs/>
          <w:sz w:val="22"/>
          <w:szCs w:val="22"/>
        </w:rPr>
      </w:pPr>
    </w:p>
    <w:p w14:paraId="554D7953" w14:textId="77777777" w:rsidR="0080418C" w:rsidRPr="0080418C" w:rsidRDefault="0080418C" w:rsidP="0080418C">
      <w:pPr>
        <w:pStyle w:val="Odstavekseznama"/>
        <w:widowControl w:val="0"/>
        <w:numPr>
          <w:ilvl w:val="0"/>
          <w:numId w:val="22"/>
        </w:numPr>
        <w:tabs>
          <w:tab w:val="left" w:pos="1702"/>
        </w:tabs>
        <w:jc w:val="both"/>
        <w:rPr>
          <w:rFonts w:ascii="Tahoma" w:hAnsi="Tahoma" w:cs="Tahoma"/>
          <w:b/>
          <w:sz w:val="22"/>
          <w:szCs w:val="22"/>
        </w:rPr>
      </w:pPr>
      <w:r w:rsidRPr="0080418C">
        <w:rPr>
          <w:rFonts w:ascii="Tahoma" w:hAnsi="Tahoma" w:cs="Tahoma"/>
          <w:b/>
          <w:sz w:val="22"/>
          <w:szCs w:val="22"/>
        </w:rPr>
        <w:t>Redna naročila</w:t>
      </w:r>
    </w:p>
    <w:p w14:paraId="18344A29" w14:textId="77777777" w:rsidR="0080418C" w:rsidRPr="0080418C" w:rsidRDefault="0080418C" w:rsidP="0080418C">
      <w:pPr>
        <w:pStyle w:val="Telobesedila"/>
        <w:widowControl w:val="0"/>
        <w:jc w:val="both"/>
        <w:rPr>
          <w:rFonts w:ascii="Tahoma" w:hAnsi="Tahoma" w:cs="Tahoma"/>
          <w:bCs/>
          <w:sz w:val="22"/>
          <w:szCs w:val="22"/>
        </w:rPr>
      </w:pPr>
    </w:p>
    <w:p w14:paraId="290DB4AD" w14:textId="20B2B5B9" w:rsidR="0080418C" w:rsidRPr="0080418C" w:rsidRDefault="0080418C" w:rsidP="0080418C">
      <w:pPr>
        <w:widowControl w:val="0"/>
        <w:tabs>
          <w:tab w:val="left" w:pos="1702"/>
        </w:tabs>
        <w:jc w:val="both"/>
        <w:rPr>
          <w:rFonts w:ascii="Tahoma" w:hAnsi="Tahoma"/>
          <w:sz w:val="22"/>
          <w:szCs w:val="22"/>
        </w:rPr>
      </w:pPr>
      <w:r w:rsidRPr="0080418C">
        <w:rPr>
          <w:rFonts w:ascii="Tahoma" w:hAnsi="Tahoma"/>
          <w:sz w:val="22"/>
          <w:szCs w:val="22"/>
        </w:rPr>
        <w:t>Naročnik se zavezuje ponudniku sporočiti vsakokratno potrebo po dobavi blaga</w:t>
      </w:r>
      <w:r w:rsidR="005A1CF6">
        <w:rPr>
          <w:rFonts w:ascii="Tahoma" w:hAnsi="Tahoma"/>
          <w:sz w:val="22"/>
          <w:szCs w:val="22"/>
        </w:rPr>
        <w:t xml:space="preserve"> za redna naročila</w:t>
      </w:r>
      <w:r w:rsidRPr="0080418C">
        <w:rPr>
          <w:rFonts w:ascii="Tahoma" w:hAnsi="Tahoma"/>
          <w:sz w:val="22"/>
          <w:szCs w:val="22"/>
        </w:rPr>
        <w:t>, v obliki posameznega pisnega nabavnega naročila naročnika, ki ga bo posredoval na elektronski naslov: _________</w:t>
      </w:r>
      <w:r w:rsidR="00164314">
        <w:rPr>
          <w:rFonts w:ascii="Tahoma" w:hAnsi="Tahoma"/>
          <w:sz w:val="22"/>
          <w:szCs w:val="22"/>
        </w:rPr>
        <w:t>_________________</w:t>
      </w:r>
      <w:r w:rsidRPr="0080418C">
        <w:rPr>
          <w:rFonts w:ascii="Tahoma" w:hAnsi="Tahoma"/>
          <w:sz w:val="22"/>
          <w:szCs w:val="22"/>
        </w:rPr>
        <w:t>_____________________.</w:t>
      </w:r>
    </w:p>
    <w:p w14:paraId="0DD92A04" w14:textId="77777777" w:rsidR="0080418C" w:rsidRPr="0080418C" w:rsidRDefault="0080418C" w:rsidP="0080418C">
      <w:pPr>
        <w:widowControl w:val="0"/>
        <w:jc w:val="both"/>
        <w:rPr>
          <w:rFonts w:ascii="Tahoma" w:hAnsi="Tahoma"/>
          <w:sz w:val="22"/>
          <w:szCs w:val="22"/>
        </w:rPr>
      </w:pPr>
    </w:p>
    <w:p w14:paraId="41256624" w14:textId="77777777" w:rsidR="0080418C" w:rsidRPr="0080418C" w:rsidRDefault="0080418C" w:rsidP="0080418C">
      <w:pPr>
        <w:widowControl w:val="0"/>
        <w:tabs>
          <w:tab w:val="left" w:pos="1702"/>
        </w:tabs>
        <w:jc w:val="both"/>
        <w:rPr>
          <w:rFonts w:ascii="Tahoma" w:hAnsi="Tahoma" w:cs="Tahoma"/>
          <w:sz w:val="22"/>
          <w:szCs w:val="22"/>
        </w:rPr>
      </w:pPr>
    </w:p>
    <w:p w14:paraId="52CC3FA7" w14:textId="77777777" w:rsidR="0080418C" w:rsidRPr="0080418C" w:rsidRDefault="0080418C" w:rsidP="0080418C">
      <w:pPr>
        <w:pStyle w:val="Odstavekseznama"/>
        <w:widowControl w:val="0"/>
        <w:numPr>
          <w:ilvl w:val="0"/>
          <w:numId w:val="22"/>
        </w:numPr>
        <w:tabs>
          <w:tab w:val="left" w:pos="1702"/>
        </w:tabs>
        <w:jc w:val="both"/>
        <w:rPr>
          <w:rFonts w:ascii="Tahoma" w:hAnsi="Tahoma" w:cs="Tahoma"/>
          <w:b/>
          <w:sz w:val="22"/>
          <w:szCs w:val="22"/>
        </w:rPr>
      </w:pPr>
      <w:r w:rsidRPr="0080418C">
        <w:rPr>
          <w:rFonts w:ascii="Tahoma" w:hAnsi="Tahoma" w:cs="Tahoma"/>
          <w:b/>
          <w:sz w:val="22"/>
          <w:szCs w:val="22"/>
        </w:rPr>
        <w:t>Intervencijska naročila</w:t>
      </w:r>
    </w:p>
    <w:p w14:paraId="00B2DBF0" w14:textId="77777777" w:rsidR="0080418C" w:rsidRPr="0080418C" w:rsidRDefault="0080418C" w:rsidP="0080418C">
      <w:pPr>
        <w:widowControl w:val="0"/>
        <w:jc w:val="both"/>
        <w:rPr>
          <w:rFonts w:ascii="Tahoma" w:hAnsi="Tahoma" w:cs="Tahoma"/>
          <w:sz w:val="22"/>
          <w:szCs w:val="22"/>
        </w:rPr>
      </w:pPr>
    </w:p>
    <w:p w14:paraId="68AC39BC" w14:textId="01B22970" w:rsidR="0080418C" w:rsidRPr="0080418C" w:rsidRDefault="0080418C" w:rsidP="0080418C">
      <w:pPr>
        <w:widowControl w:val="0"/>
        <w:tabs>
          <w:tab w:val="left" w:pos="709"/>
          <w:tab w:val="left" w:pos="1702"/>
        </w:tabs>
        <w:jc w:val="both"/>
        <w:outlineLvl w:val="0"/>
        <w:rPr>
          <w:rFonts w:ascii="Tahoma" w:hAnsi="Tahoma"/>
          <w:sz w:val="22"/>
          <w:szCs w:val="22"/>
        </w:rPr>
      </w:pPr>
      <w:r w:rsidRPr="0080418C">
        <w:rPr>
          <w:rFonts w:ascii="Tahoma" w:hAnsi="Tahoma" w:cs="Tahoma"/>
          <w:sz w:val="22"/>
          <w:szCs w:val="22"/>
        </w:rPr>
        <w:t>Naročnik bo zahtevo za izvedbo intervencijskega naročila sporoči</w:t>
      </w:r>
      <w:r w:rsidR="005A1CF6">
        <w:rPr>
          <w:rFonts w:ascii="Tahoma" w:hAnsi="Tahoma" w:cs="Tahoma"/>
          <w:sz w:val="22"/>
          <w:szCs w:val="22"/>
        </w:rPr>
        <w:t>l</w:t>
      </w:r>
      <w:r w:rsidRPr="0080418C">
        <w:rPr>
          <w:rFonts w:ascii="Tahoma" w:hAnsi="Tahoma" w:cs="Tahoma"/>
          <w:sz w:val="22"/>
          <w:szCs w:val="22"/>
        </w:rPr>
        <w:t xml:space="preserve"> kontaktni osebi ponudnika _______________</w:t>
      </w:r>
      <w:r w:rsidR="00164314">
        <w:rPr>
          <w:rFonts w:ascii="Tahoma" w:hAnsi="Tahoma" w:cs="Tahoma"/>
          <w:sz w:val="22"/>
          <w:szCs w:val="22"/>
        </w:rPr>
        <w:t>___________</w:t>
      </w:r>
      <w:r w:rsidRPr="0080418C">
        <w:rPr>
          <w:rFonts w:ascii="Tahoma" w:hAnsi="Tahoma" w:cs="Tahoma"/>
          <w:sz w:val="22"/>
          <w:szCs w:val="22"/>
        </w:rPr>
        <w:t xml:space="preserve">_____(ime in priimek) na telefon št. ____________ </w:t>
      </w:r>
      <w:r w:rsidRPr="0080418C">
        <w:rPr>
          <w:rFonts w:ascii="Tahoma" w:hAnsi="Tahoma" w:cs="Tahoma"/>
          <w:bCs/>
          <w:sz w:val="22"/>
          <w:szCs w:val="22"/>
        </w:rPr>
        <w:t>ali GSM št. __________</w:t>
      </w:r>
      <w:r w:rsidR="00F40900">
        <w:rPr>
          <w:rFonts w:ascii="Tahoma" w:hAnsi="Tahoma" w:cs="Tahoma"/>
          <w:bCs/>
          <w:sz w:val="22"/>
          <w:szCs w:val="22"/>
        </w:rPr>
        <w:t>_____</w:t>
      </w:r>
      <w:r w:rsidRPr="0080418C">
        <w:rPr>
          <w:rFonts w:ascii="Tahoma" w:hAnsi="Tahoma" w:cs="Tahoma"/>
          <w:bCs/>
          <w:sz w:val="22"/>
          <w:szCs w:val="22"/>
        </w:rPr>
        <w:t>___________.</w:t>
      </w:r>
    </w:p>
    <w:p w14:paraId="322FE04D" w14:textId="77777777" w:rsidR="0080418C" w:rsidRPr="0080418C" w:rsidRDefault="0080418C" w:rsidP="0080418C">
      <w:pPr>
        <w:widowControl w:val="0"/>
        <w:numPr>
          <w:ilvl w:val="12"/>
          <w:numId w:val="0"/>
        </w:numPr>
        <w:tabs>
          <w:tab w:val="left" w:pos="567"/>
          <w:tab w:val="left" w:pos="4253"/>
          <w:tab w:val="left" w:pos="5529"/>
          <w:tab w:val="right" w:pos="8505"/>
        </w:tabs>
        <w:rPr>
          <w:rFonts w:ascii="Tahoma" w:hAnsi="Tahoma"/>
          <w:sz w:val="22"/>
          <w:szCs w:val="22"/>
        </w:rPr>
      </w:pPr>
    </w:p>
    <w:p w14:paraId="71BCCAB4" w14:textId="54E84831" w:rsidR="0080418C" w:rsidRDefault="0080418C" w:rsidP="0080418C">
      <w:pPr>
        <w:widowControl w:val="0"/>
        <w:jc w:val="both"/>
        <w:rPr>
          <w:rFonts w:ascii="Tahoma" w:hAnsi="Tahoma" w:cs="Tahoma"/>
          <w:sz w:val="22"/>
          <w:szCs w:val="22"/>
        </w:rPr>
      </w:pPr>
      <w:r w:rsidRPr="0080418C">
        <w:rPr>
          <w:rFonts w:ascii="Tahoma" w:hAnsi="Tahoma" w:cs="Tahoma"/>
          <w:sz w:val="22"/>
          <w:szCs w:val="22"/>
        </w:rPr>
        <w:t>Rok dobave blaga za intervencijska naročila je največ 24 (štiriindvajset) ur po telefonskem pozivu naročnika, ki mora biti naknadno potrjen v pisni obliki na elektronski naslov __________________</w:t>
      </w:r>
      <w:r w:rsidR="00164314">
        <w:rPr>
          <w:rFonts w:ascii="Tahoma" w:hAnsi="Tahoma" w:cs="Tahoma"/>
          <w:sz w:val="22"/>
          <w:szCs w:val="22"/>
        </w:rPr>
        <w:t>__________________</w:t>
      </w:r>
      <w:r w:rsidRPr="0080418C">
        <w:rPr>
          <w:rFonts w:ascii="Tahoma" w:hAnsi="Tahoma" w:cs="Tahoma"/>
          <w:sz w:val="22"/>
          <w:szCs w:val="22"/>
        </w:rPr>
        <w:t>__.</w:t>
      </w:r>
    </w:p>
    <w:p w14:paraId="74534ADF" w14:textId="3A6C4679" w:rsidR="00164314" w:rsidRDefault="00164314" w:rsidP="0080418C">
      <w:pPr>
        <w:widowControl w:val="0"/>
        <w:jc w:val="both"/>
        <w:rPr>
          <w:rFonts w:ascii="Tahoma" w:hAnsi="Tahoma" w:cs="Tahoma"/>
          <w:sz w:val="22"/>
          <w:szCs w:val="22"/>
        </w:rPr>
      </w:pPr>
    </w:p>
    <w:p w14:paraId="66D8545D" w14:textId="14296DC5" w:rsidR="00164314" w:rsidRDefault="00164314" w:rsidP="0080418C">
      <w:pPr>
        <w:widowControl w:val="0"/>
        <w:jc w:val="both"/>
        <w:rPr>
          <w:rFonts w:ascii="Tahoma" w:hAnsi="Tahoma" w:cs="Tahoma"/>
          <w:sz w:val="22"/>
          <w:szCs w:val="22"/>
        </w:rPr>
      </w:pPr>
    </w:p>
    <w:p w14:paraId="1464ED52" w14:textId="77777777" w:rsidR="00164314" w:rsidRPr="0080418C" w:rsidRDefault="00164314" w:rsidP="0080418C">
      <w:pPr>
        <w:widowControl w:val="0"/>
        <w:jc w:val="both"/>
        <w:rPr>
          <w:rFonts w:ascii="Tahoma" w:hAnsi="Tahoma" w:cs="Tahoma"/>
          <w:sz w:val="22"/>
          <w:szCs w:val="22"/>
        </w:rPr>
      </w:pPr>
    </w:p>
    <w:p w14:paraId="7C4BA7B4" w14:textId="77777777" w:rsidR="00AA0E69" w:rsidRPr="0080418C" w:rsidRDefault="00AA0E69" w:rsidP="00AA0E69">
      <w:pPr>
        <w:widowControl w:val="0"/>
        <w:numPr>
          <w:ilvl w:val="0"/>
          <w:numId w:val="36"/>
        </w:numPr>
        <w:ind w:left="360"/>
        <w:rPr>
          <w:rFonts w:ascii="Tahoma" w:hAnsi="Tahoma" w:cs="Tahoma"/>
          <w:b/>
          <w:sz w:val="22"/>
          <w:szCs w:val="22"/>
        </w:rPr>
      </w:pPr>
      <w:r w:rsidRPr="0080418C">
        <w:rPr>
          <w:rFonts w:ascii="Tahoma" w:hAnsi="Tahoma" w:cs="Tahoma"/>
          <w:b/>
          <w:sz w:val="22"/>
          <w:szCs w:val="22"/>
        </w:rPr>
        <w:lastRenderedPageBreak/>
        <w:t>PREDSTAVNIK PONUDNIKA</w:t>
      </w:r>
    </w:p>
    <w:p w14:paraId="7D6D9EE5" w14:textId="77777777" w:rsidR="00AA0E69" w:rsidRPr="0080418C" w:rsidRDefault="00AA0E69" w:rsidP="00AA0E69">
      <w:pPr>
        <w:widowControl w:val="0"/>
        <w:rPr>
          <w:rFonts w:ascii="Tahoma" w:hAnsi="Tahoma" w:cs="Tahoma"/>
          <w:b/>
          <w:sz w:val="22"/>
          <w:szCs w:val="22"/>
        </w:rPr>
      </w:pPr>
    </w:p>
    <w:p w14:paraId="7175B6CB" w14:textId="77777777" w:rsidR="00AA0E69" w:rsidRPr="00AA0E69" w:rsidRDefault="00AA0E69" w:rsidP="00AA0E69">
      <w:pPr>
        <w:widowControl w:val="0"/>
        <w:jc w:val="both"/>
        <w:rPr>
          <w:rFonts w:ascii="Tahoma" w:hAnsi="Tahoma" w:cs="Tahoma"/>
          <w:bCs/>
          <w:sz w:val="22"/>
          <w:szCs w:val="22"/>
        </w:rPr>
      </w:pPr>
      <w:r w:rsidRPr="0080418C">
        <w:rPr>
          <w:rFonts w:ascii="Tahoma" w:hAnsi="Tahoma" w:cs="Tahoma"/>
          <w:bCs/>
          <w:sz w:val="22"/>
          <w:szCs w:val="22"/>
        </w:rPr>
        <w:t>Predstavnik ponudnika v zvezi z izvajanjem okvirnega sporazuma je ________</w:t>
      </w:r>
      <w:r w:rsidR="0071229E" w:rsidRPr="0080418C">
        <w:rPr>
          <w:rFonts w:ascii="Tahoma" w:hAnsi="Tahoma" w:cs="Tahoma"/>
          <w:bCs/>
          <w:sz w:val="22"/>
          <w:szCs w:val="22"/>
        </w:rPr>
        <w:t>__</w:t>
      </w:r>
      <w:r w:rsidRPr="0080418C">
        <w:rPr>
          <w:rFonts w:ascii="Tahoma" w:hAnsi="Tahoma" w:cs="Tahoma"/>
          <w:bCs/>
          <w:sz w:val="22"/>
          <w:szCs w:val="22"/>
        </w:rPr>
        <w:t xml:space="preserve">_____________, </w:t>
      </w:r>
      <w:hyperlink r:id="rId10" w:history="1">
        <w:r w:rsidRPr="0080418C">
          <w:rPr>
            <w:rFonts w:ascii="Tahoma" w:hAnsi="Tahoma" w:cs="Tahoma"/>
            <w:sz w:val="22"/>
            <w:szCs w:val="22"/>
          </w:rPr>
          <w:t>tel. št.: _____________</w:t>
        </w:r>
      </w:hyperlink>
      <w:r w:rsidRPr="0080418C">
        <w:rPr>
          <w:rFonts w:ascii="Tahoma" w:hAnsi="Tahoma" w:cs="Tahoma"/>
          <w:sz w:val="22"/>
          <w:szCs w:val="22"/>
        </w:rPr>
        <w:t>, elektronski naslov: __________________</w:t>
      </w:r>
      <w:r w:rsidR="0071229E" w:rsidRPr="0080418C">
        <w:rPr>
          <w:rFonts w:ascii="Tahoma" w:hAnsi="Tahoma" w:cs="Tahoma"/>
          <w:sz w:val="22"/>
          <w:szCs w:val="22"/>
        </w:rPr>
        <w:t>__</w:t>
      </w:r>
      <w:r w:rsidRPr="0080418C">
        <w:rPr>
          <w:rFonts w:ascii="Tahoma" w:hAnsi="Tahoma" w:cs="Tahoma"/>
          <w:sz w:val="22"/>
          <w:szCs w:val="22"/>
        </w:rPr>
        <w:t>_______</w:t>
      </w:r>
      <w:r w:rsidRPr="0080418C">
        <w:rPr>
          <w:rFonts w:ascii="Tahoma" w:hAnsi="Tahoma" w:cs="Tahoma"/>
          <w:bCs/>
          <w:sz w:val="22"/>
          <w:szCs w:val="22"/>
        </w:rPr>
        <w:t>, v njegovi odsotnosti pa ga zamenjuje</w:t>
      </w:r>
      <w:r w:rsidRPr="00AA0E69">
        <w:rPr>
          <w:rFonts w:ascii="Tahoma" w:hAnsi="Tahoma" w:cs="Tahoma"/>
          <w:bCs/>
          <w:sz w:val="22"/>
          <w:szCs w:val="22"/>
        </w:rPr>
        <w:t xml:space="preserve"> _________________________, </w:t>
      </w:r>
      <w:hyperlink r:id="rId11" w:history="1">
        <w:r w:rsidRPr="00AA0E69">
          <w:rPr>
            <w:rFonts w:ascii="Tahoma" w:hAnsi="Tahoma" w:cs="Tahoma"/>
            <w:sz w:val="22"/>
            <w:szCs w:val="22"/>
          </w:rPr>
          <w:t>tel. št.: _________________</w:t>
        </w:r>
      </w:hyperlink>
      <w:r w:rsidRPr="00AA0E69">
        <w:rPr>
          <w:rFonts w:ascii="Tahoma" w:hAnsi="Tahoma" w:cs="Tahoma"/>
          <w:sz w:val="22"/>
          <w:szCs w:val="22"/>
        </w:rPr>
        <w:t>, elektronski naslov: ___________________</w:t>
      </w:r>
      <w:r w:rsidR="0071229E">
        <w:rPr>
          <w:rFonts w:ascii="Tahoma" w:hAnsi="Tahoma" w:cs="Tahoma"/>
          <w:sz w:val="22"/>
          <w:szCs w:val="22"/>
        </w:rPr>
        <w:t>___</w:t>
      </w:r>
      <w:r w:rsidRPr="00AA0E69">
        <w:rPr>
          <w:rFonts w:ascii="Tahoma" w:hAnsi="Tahoma" w:cs="Tahoma"/>
          <w:sz w:val="22"/>
          <w:szCs w:val="22"/>
        </w:rPr>
        <w:t>______</w:t>
      </w:r>
      <w:r w:rsidRPr="00AA0E69">
        <w:rPr>
          <w:rFonts w:ascii="Tahoma" w:hAnsi="Tahoma" w:cs="Tahoma"/>
          <w:bCs/>
          <w:sz w:val="22"/>
          <w:szCs w:val="22"/>
        </w:rPr>
        <w:t>.</w:t>
      </w:r>
    </w:p>
    <w:p w14:paraId="1B7FACD4" w14:textId="77777777" w:rsidR="00FD1A22" w:rsidRPr="00AA0E69" w:rsidRDefault="00FD1A22" w:rsidP="00AA0E69">
      <w:pPr>
        <w:widowControl w:val="0"/>
        <w:jc w:val="both"/>
        <w:rPr>
          <w:rFonts w:ascii="Tahoma" w:hAnsi="Tahoma" w:cs="Tahoma"/>
          <w:bCs/>
          <w:sz w:val="22"/>
          <w:szCs w:val="22"/>
        </w:rPr>
      </w:pPr>
    </w:p>
    <w:p w14:paraId="3CE680B6" w14:textId="77777777" w:rsidR="00AA0E69" w:rsidRPr="00AA0E69" w:rsidRDefault="00AA0E69" w:rsidP="00AA0E69">
      <w:pPr>
        <w:widowControl w:val="0"/>
        <w:numPr>
          <w:ilvl w:val="0"/>
          <w:numId w:val="36"/>
        </w:numPr>
        <w:ind w:left="360"/>
        <w:rPr>
          <w:rFonts w:ascii="Tahoma" w:hAnsi="Tahoma" w:cs="Tahoma"/>
          <w:b/>
          <w:sz w:val="22"/>
          <w:szCs w:val="22"/>
        </w:rPr>
      </w:pPr>
      <w:r w:rsidRPr="00AA0E69">
        <w:rPr>
          <w:rFonts w:ascii="Tahoma" w:hAnsi="Tahoma" w:cs="Tahoma"/>
          <w:b/>
          <w:sz w:val="22"/>
          <w:szCs w:val="22"/>
        </w:rPr>
        <w:t xml:space="preserve">VELJAVNOST PONUDBE </w:t>
      </w:r>
    </w:p>
    <w:p w14:paraId="71E4AA4B" w14:textId="77777777" w:rsidR="00AA0E69" w:rsidRPr="00AA0E69" w:rsidRDefault="00AA0E69" w:rsidP="00AA0E69">
      <w:pPr>
        <w:widowControl w:val="0"/>
        <w:jc w:val="both"/>
        <w:rPr>
          <w:rFonts w:ascii="Tahoma" w:hAnsi="Tahoma" w:cs="Tahoma"/>
          <w:sz w:val="22"/>
        </w:rPr>
      </w:pPr>
    </w:p>
    <w:p w14:paraId="6C65F9D4" w14:textId="0EC7BB4F" w:rsidR="00AA0E69" w:rsidRPr="00AA0E69" w:rsidRDefault="00AA0E69" w:rsidP="00AA0E69">
      <w:pPr>
        <w:widowControl w:val="0"/>
        <w:jc w:val="both"/>
        <w:rPr>
          <w:rFonts w:ascii="Tahoma" w:hAnsi="Tahoma" w:cs="Tahoma"/>
          <w:sz w:val="22"/>
        </w:rPr>
      </w:pPr>
      <w:r w:rsidRPr="00AA0E69">
        <w:rPr>
          <w:rFonts w:ascii="Tahoma" w:hAnsi="Tahoma" w:cs="Tahoma"/>
          <w:sz w:val="22"/>
        </w:rPr>
        <w:t xml:space="preserve">Veljavnost ponudbe je do </w:t>
      </w:r>
      <w:r w:rsidR="005A1CF6">
        <w:rPr>
          <w:rFonts w:ascii="Tahoma" w:hAnsi="Tahoma" w:cs="Tahoma"/>
          <w:sz w:val="22"/>
        </w:rPr>
        <w:t>31</w:t>
      </w:r>
      <w:r w:rsidRPr="00AA0E69">
        <w:rPr>
          <w:rFonts w:ascii="Tahoma" w:hAnsi="Tahoma" w:cs="Tahoma"/>
          <w:sz w:val="22"/>
        </w:rPr>
        <w:t xml:space="preserve">. </w:t>
      </w:r>
      <w:r w:rsidR="0080418C">
        <w:rPr>
          <w:rFonts w:ascii="Tahoma" w:hAnsi="Tahoma" w:cs="Tahoma"/>
          <w:sz w:val="22"/>
        </w:rPr>
        <w:t>1. 2025</w:t>
      </w:r>
      <w:r w:rsidRPr="00AA0E69">
        <w:rPr>
          <w:rFonts w:ascii="Tahoma" w:hAnsi="Tahoma" w:cs="Tahoma"/>
          <w:sz w:val="22"/>
        </w:rPr>
        <w:t xml:space="preserve"> oziroma do obojestranskega podpisa </w:t>
      </w:r>
      <w:r w:rsidRPr="00AA0E69">
        <w:rPr>
          <w:rFonts w:ascii="Tahoma" w:hAnsi="Tahoma"/>
          <w:sz w:val="22"/>
        </w:rPr>
        <w:t xml:space="preserve">okvirnega </w:t>
      </w:r>
      <w:r w:rsidRPr="00AA0E69">
        <w:rPr>
          <w:rFonts w:ascii="Tahoma" w:hAnsi="Tahoma" w:cs="Tahoma"/>
          <w:sz w:val="22"/>
        </w:rPr>
        <w:t>sporazuma.</w:t>
      </w:r>
    </w:p>
    <w:p w14:paraId="1F2E1A27" w14:textId="77777777" w:rsidR="00AA0E69" w:rsidRPr="00AA0E69" w:rsidRDefault="00AA0E69" w:rsidP="00AA0E69">
      <w:pPr>
        <w:widowControl w:val="0"/>
        <w:jc w:val="both"/>
        <w:rPr>
          <w:rFonts w:ascii="Tahoma" w:hAnsi="Tahoma" w:cs="Tahoma"/>
          <w:sz w:val="22"/>
        </w:rPr>
      </w:pPr>
    </w:p>
    <w:p w14:paraId="46ADFF71" w14:textId="77777777" w:rsidR="00AA0E69" w:rsidRPr="00AA0E69" w:rsidRDefault="00AA0E69" w:rsidP="00AA0E69">
      <w:pPr>
        <w:widowControl w:val="0"/>
        <w:jc w:val="both"/>
        <w:rPr>
          <w:rFonts w:ascii="Tahoma" w:hAnsi="Tahoma" w:cs="Tahoma"/>
          <w:sz w:val="22"/>
        </w:rPr>
      </w:pPr>
    </w:p>
    <w:p w14:paraId="1C2D7183" w14:textId="77777777" w:rsidR="00AA0E69" w:rsidRPr="00AA0E69" w:rsidRDefault="00AA0E69" w:rsidP="00AA0E69">
      <w:pPr>
        <w:widowControl w:val="0"/>
        <w:jc w:val="both"/>
        <w:rPr>
          <w:rFonts w:ascii="Tahoma" w:hAnsi="Tahoma" w:cs="Tahoma"/>
          <w:sz w:val="22"/>
        </w:rPr>
      </w:pPr>
    </w:p>
    <w:tbl>
      <w:tblPr>
        <w:tblW w:w="9639" w:type="dxa"/>
        <w:tblInd w:w="2" w:type="dxa"/>
        <w:tblLayout w:type="fixed"/>
        <w:tblCellMar>
          <w:left w:w="30" w:type="dxa"/>
          <w:right w:w="30" w:type="dxa"/>
        </w:tblCellMar>
        <w:tblLook w:val="0000" w:firstRow="0" w:lastRow="0" w:firstColumn="0" w:lastColumn="0" w:noHBand="0" w:noVBand="0"/>
      </w:tblPr>
      <w:tblGrid>
        <w:gridCol w:w="3402"/>
        <w:gridCol w:w="2977"/>
        <w:gridCol w:w="3260"/>
      </w:tblGrid>
      <w:tr w:rsidR="00AA0E69" w:rsidRPr="00AA0E69" w14:paraId="27713884" w14:textId="77777777" w:rsidTr="00CF38B7">
        <w:trPr>
          <w:trHeight w:val="235"/>
        </w:trPr>
        <w:tc>
          <w:tcPr>
            <w:tcW w:w="3402" w:type="dxa"/>
            <w:tcBorders>
              <w:bottom w:val="single" w:sz="4" w:space="0" w:color="auto"/>
            </w:tcBorders>
          </w:tcPr>
          <w:p w14:paraId="166871CE" w14:textId="77777777" w:rsidR="00AA0E69" w:rsidRPr="00AA0E69" w:rsidRDefault="00AA0E69" w:rsidP="00AA0E69">
            <w:pPr>
              <w:widowControl w:val="0"/>
              <w:jc w:val="both"/>
              <w:rPr>
                <w:rFonts w:ascii="Tahoma" w:hAnsi="Tahoma" w:cs="Tahoma"/>
                <w:snapToGrid w:val="0"/>
                <w:sz w:val="22"/>
                <w:szCs w:val="22"/>
              </w:rPr>
            </w:pPr>
          </w:p>
        </w:tc>
        <w:tc>
          <w:tcPr>
            <w:tcW w:w="2977" w:type="dxa"/>
          </w:tcPr>
          <w:p w14:paraId="3FE29CB1" w14:textId="77777777" w:rsidR="00AA0E69" w:rsidRPr="00AA0E69" w:rsidRDefault="00AA0E69" w:rsidP="00AA0E69">
            <w:pPr>
              <w:widowControl w:val="0"/>
              <w:jc w:val="center"/>
              <w:rPr>
                <w:rFonts w:ascii="Tahoma" w:hAnsi="Tahoma" w:cs="Tahoma"/>
                <w:snapToGrid w:val="0"/>
                <w:sz w:val="22"/>
                <w:szCs w:val="22"/>
              </w:rPr>
            </w:pPr>
          </w:p>
        </w:tc>
        <w:tc>
          <w:tcPr>
            <w:tcW w:w="3260" w:type="dxa"/>
            <w:tcBorders>
              <w:bottom w:val="single" w:sz="4" w:space="0" w:color="auto"/>
            </w:tcBorders>
          </w:tcPr>
          <w:p w14:paraId="73A1F642" w14:textId="77777777" w:rsidR="00AA0E69" w:rsidRPr="00AA0E69" w:rsidRDefault="00AA0E69" w:rsidP="00AA0E69">
            <w:pPr>
              <w:widowControl w:val="0"/>
              <w:tabs>
                <w:tab w:val="left" w:pos="567"/>
                <w:tab w:val="num" w:pos="851"/>
                <w:tab w:val="left" w:pos="993"/>
              </w:tabs>
              <w:jc w:val="both"/>
              <w:rPr>
                <w:rFonts w:ascii="Tahoma" w:hAnsi="Tahoma" w:cs="Tahoma"/>
                <w:snapToGrid w:val="0"/>
                <w:sz w:val="22"/>
                <w:szCs w:val="22"/>
              </w:rPr>
            </w:pPr>
          </w:p>
        </w:tc>
      </w:tr>
      <w:tr w:rsidR="00AA0E69" w:rsidRPr="00AA0E69" w14:paraId="41B7F20F" w14:textId="77777777" w:rsidTr="00CF38B7">
        <w:trPr>
          <w:trHeight w:val="235"/>
        </w:trPr>
        <w:tc>
          <w:tcPr>
            <w:tcW w:w="3402" w:type="dxa"/>
            <w:tcBorders>
              <w:top w:val="single" w:sz="4" w:space="0" w:color="auto"/>
            </w:tcBorders>
          </w:tcPr>
          <w:p w14:paraId="3D91E137" w14:textId="77777777" w:rsidR="00AA0E69" w:rsidRPr="00AA0E69" w:rsidRDefault="00AA0E69" w:rsidP="00AA0E69">
            <w:pPr>
              <w:widowControl w:val="0"/>
              <w:jc w:val="center"/>
              <w:rPr>
                <w:rFonts w:ascii="Tahoma" w:hAnsi="Tahoma" w:cs="Tahoma"/>
                <w:snapToGrid w:val="0"/>
                <w:sz w:val="22"/>
                <w:szCs w:val="22"/>
              </w:rPr>
            </w:pPr>
            <w:r w:rsidRPr="00AA0E69">
              <w:rPr>
                <w:rFonts w:ascii="Tahoma" w:hAnsi="Tahoma" w:cs="Tahoma"/>
                <w:snapToGrid w:val="0"/>
                <w:sz w:val="22"/>
                <w:szCs w:val="22"/>
              </w:rPr>
              <w:t>kraj, datum</w:t>
            </w:r>
          </w:p>
        </w:tc>
        <w:tc>
          <w:tcPr>
            <w:tcW w:w="2977" w:type="dxa"/>
          </w:tcPr>
          <w:p w14:paraId="2079DCD7" w14:textId="77777777" w:rsidR="00AA0E69" w:rsidRPr="00AA0E69" w:rsidRDefault="00AA0E69" w:rsidP="00AA0E69">
            <w:pPr>
              <w:widowControl w:val="0"/>
              <w:jc w:val="center"/>
              <w:rPr>
                <w:rFonts w:ascii="Tahoma" w:hAnsi="Tahoma" w:cs="Tahoma"/>
                <w:snapToGrid w:val="0"/>
                <w:sz w:val="22"/>
                <w:szCs w:val="22"/>
              </w:rPr>
            </w:pPr>
            <w:r w:rsidRPr="00AA0E69">
              <w:rPr>
                <w:rFonts w:ascii="Tahoma" w:hAnsi="Tahoma" w:cs="Tahoma"/>
                <w:snapToGrid w:val="0"/>
                <w:sz w:val="22"/>
                <w:szCs w:val="22"/>
              </w:rPr>
              <w:t>žig</w:t>
            </w:r>
          </w:p>
        </w:tc>
        <w:tc>
          <w:tcPr>
            <w:tcW w:w="3260" w:type="dxa"/>
            <w:tcBorders>
              <w:top w:val="single" w:sz="4" w:space="0" w:color="auto"/>
            </w:tcBorders>
          </w:tcPr>
          <w:p w14:paraId="7E19E01F" w14:textId="77777777" w:rsidR="00AA0E69" w:rsidRPr="00AA0E69" w:rsidRDefault="00AA0E69" w:rsidP="00AA0E69">
            <w:pPr>
              <w:widowControl w:val="0"/>
              <w:jc w:val="center"/>
              <w:rPr>
                <w:rFonts w:ascii="Tahoma" w:hAnsi="Tahoma" w:cs="Tahoma"/>
                <w:snapToGrid w:val="0"/>
                <w:sz w:val="22"/>
                <w:szCs w:val="22"/>
              </w:rPr>
            </w:pPr>
            <w:r w:rsidRPr="00AA0E69">
              <w:rPr>
                <w:rFonts w:ascii="Tahoma" w:hAnsi="Tahoma" w:cs="Tahoma"/>
                <w:snapToGrid w:val="0"/>
                <w:sz w:val="22"/>
                <w:szCs w:val="22"/>
              </w:rPr>
              <w:t>Naziv in podpis odgovorne osebe ponudnika</w:t>
            </w:r>
          </w:p>
        </w:tc>
      </w:tr>
    </w:tbl>
    <w:p w14:paraId="48CDF966" w14:textId="77777777" w:rsidR="00AA0E69" w:rsidRPr="00AA0E69" w:rsidRDefault="00AA0E69" w:rsidP="00AA0E69">
      <w:pPr>
        <w:widowControl w:val="0"/>
        <w:tabs>
          <w:tab w:val="left" w:pos="357"/>
          <w:tab w:val="left" w:pos="567"/>
          <w:tab w:val="left" w:pos="709"/>
        </w:tabs>
        <w:rPr>
          <w:rFonts w:ascii="Tahoma" w:hAnsi="Tahoma" w:cs="Tahoma"/>
          <w:caps/>
          <w:sz w:val="22"/>
          <w:szCs w:val="22"/>
        </w:rPr>
      </w:pPr>
    </w:p>
    <w:p w14:paraId="20E590A1" w14:textId="77777777" w:rsidR="00AA0E69" w:rsidRPr="00AA0E69" w:rsidRDefault="00AA0E69" w:rsidP="00AA0E69">
      <w:pPr>
        <w:widowControl w:val="0"/>
        <w:tabs>
          <w:tab w:val="left" w:pos="357"/>
          <w:tab w:val="left" w:pos="567"/>
          <w:tab w:val="left" w:pos="709"/>
        </w:tabs>
        <w:rPr>
          <w:rFonts w:ascii="Tahoma" w:hAnsi="Tahoma" w:cs="Tahoma"/>
          <w:caps/>
          <w:sz w:val="22"/>
          <w:szCs w:val="22"/>
        </w:rPr>
      </w:pPr>
    </w:p>
    <w:p w14:paraId="21EA2A69" w14:textId="77777777" w:rsidR="00AA0E69" w:rsidRDefault="00AA0E69" w:rsidP="00AA0E69">
      <w:pPr>
        <w:widowControl w:val="0"/>
        <w:tabs>
          <w:tab w:val="left" w:pos="357"/>
          <w:tab w:val="left" w:pos="567"/>
          <w:tab w:val="left" w:pos="709"/>
        </w:tabs>
        <w:rPr>
          <w:rFonts w:ascii="Tahoma" w:hAnsi="Tahoma" w:cs="Tahoma"/>
          <w:caps/>
          <w:sz w:val="22"/>
          <w:szCs w:val="22"/>
        </w:rPr>
      </w:pPr>
    </w:p>
    <w:p w14:paraId="2F69C148" w14:textId="77777777" w:rsidR="00445C3E" w:rsidRDefault="00445C3E" w:rsidP="00AA0E69">
      <w:pPr>
        <w:widowControl w:val="0"/>
        <w:tabs>
          <w:tab w:val="left" w:pos="357"/>
          <w:tab w:val="left" w:pos="567"/>
          <w:tab w:val="left" w:pos="709"/>
        </w:tabs>
        <w:rPr>
          <w:rFonts w:ascii="Tahoma" w:hAnsi="Tahoma" w:cs="Tahoma"/>
          <w:caps/>
          <w:sz w:val="22"/>
          <w:szCs w:val="22"/>
        </w:rPr>
      </w:pPr>
    </w:p>
    <w:p w14:paraId="0728B769" w14:textId="77777777" w:rsidR="00445C3E" w:rsidRDefault="00445C3E" w:rsidP="00AA0E69">
      <w:pPr>
        <w:widowControl w:val="0"/>
        <w:tabs>
          <w:tab w:val="left" w:pos="357"/>
          <w:tab w:val="left" w:pos="567"/>
          <w:tab w:val="left" w:pos="709"/>
        </w:tabs>
        <w:rPr>
          <w:rFonts w:ascii="Tahoma" w:hAnsi="Tahoma" w:cs="Tahoma"/>
          <w:caps/>
          <w:sz w:val="22"/>
          <w:szCs w:val="22"/>
        </w:rPr>
      </w:pPr>
    </w:p>
    <w:p w14:paraId="4010D8DD" w14:textId="77777777" w:rsidR="00445C3E" w:rsidRDefault="00445C3E" w:rsidP="00AA0E69">
      <w:pPr>
        <w:widowControl w:val="0"/>
        <w:tabs>
          <w:tab w:val="left" w:pos="357"/>
          <w:tab w:val="left" w:pos="567"/>
          <w:tab w:val="left" w:pos="709"/>
        </w:tabs>
        <w:rPr>
          <w:rFonts w:ascii="Tahoma" w:hAnsi="Tahoma" w:cs="Tahoma"/>
          <w:caps/>
          <w:sz w:val="22"/>
          <w:szCs w:val="22"/>
        </w:rPr>
      </w:pPr>
    </w:p>
    <w:p w14:paraId="615C6615" w14:textId="77777777" w:rsidR="00445C3E" w:rsidRDefault="00445C3E" w:rsidP="00AA0E69">
      <w:pPr>
        <w:widowControl w:val="0"/>
        <w:tabs>
          <w:tab w:val="left" w:pos="357"/>
          <w:tab w:val="left" w:pos="567"/>
          <w:tab w:val="left" w:pos="709"/>
        </w:tabs>
        <w:rPr>
          <w:rFonts w:ascii="Tahoma" w:hAnsi="Tahoma" w:cs="Tahoma"/>
          <w:caps/>
          <w:sz w:val="22"/>
          <w:szCs w:val="22"/>
        </w:rPr>
      </w:pPr>
    </w:p>
    <w:p w14:paraId="30C51EA1" w14:textId="77777777" w:rsidR="00445C3E" w:rsidRDefault="00445C3E" w:rsidP="00AA0E69">
      <w:pPr>
        <w:widowControl w:val="0"/>
        <w:tabs>
          <w:tab w:val="left" w:pos="357"/>
          <w:tab w:val="left" w:pos="567"/>
          <w:tab w:val="left" w:pos="709"/>
        </w:tabs>
        <w:rPr>
          <w:rFonts w:ascii="Tahoma" w:hAnsi="Tahoma" w:cs="Tahoma"/>
          <w:caps/>
          <w:sz w:val="22"/>
          <w:szCs w:val="22"/>
        </w:rPr>
      </w:pPr>
    </w:p>
    <w:p w14:paraId="1534C8A7" w14:textId="77777777" w:rsidR="00445C3E" w:rsidRDefault="00445C3E" w:rsidP="00AA0E69">
      <w:pPr>
        <w:widowControl w:val="0"/>
        <w:tabs>
          <w:tab w:val="left" w:pos="357"/>
          <w:tab w:val="left" w:pos="567"/>
          <w:tab w:val="left" w:pos="709"/>
        </w:tabs>
        <w:rPr>
          <w:rFonts w:ascii="Tahoma" w:hAnsi="Tahoma" w:cs="Tahoma"/>
          <w:caps/>
          <w:sz w:val="22"/>
          <w:szCs w:val="22"/>
        </w:rPr>
      </w:pPr>
    </w:p>
    <w:p w14:paraId="2502710E" w14:textId="77777777" w:rsidR="00445C3E" w:rsidRDefault="00445C3E" w:rsidP="00AA0E69">
      <w:pPr>
        <w:widowControl w:val="0"/>
        <w:tabs>
          <w:tab w:val="left" w:pos="357"/>
          <w:tab w:val="left" w:pos="567"/>
          <w:tab w:val="left" w:pos="709"/>
        </w:tabs>
        <w:rPr>
          <w:rFonts w:ascii="Tahoma" w:hAnsi="Tahoma" w:cs="Tahoma"/>
          <w:caps/>
          <w:sz w:val="22"/>
          <w:szCs w:val="22"/>
        </w:rPr>
      </w:pPr>
    </w:p>
    <w:p w14:paraId="69B7FD60" w14:textId="77777777" w:rsidR="00B51198" w:rsidRDefault="00B51198" w:rsidP="00AA0E69">
      <w:pPr>
        <w:widowControl w:val="0"/>
        <w:tabs>
          <w:tab w:val="left" w:pos="357"/>
          <w:tab w:val="left" w:pos="567"/>
          <w:tab w:val="left" w:pos="709"/>
        </w:tabs>
        <w:rPr>
          <w:rFonts w:ascii="Tahoma" w:hAnsi="Tahoma" w:cs="Tahoma"/>
          <w:caps/>
          <w:sz w:val="22"/>
          <w:szCs w:val="22"/>
        </w:rPr>
      </w:pPr>
    </w:p>
    <w:p w14:paraId="52803D2A" w14:textId="77777777" w:rsidR="00B51198" w:rsidRDefault="00B51198" w:rsidP="00AA0E69">
      <w:pPr>
        <w:widowControl w:val="0"/>
        <w:tabs>
          <w:tab w:val="left" w:pos="357"/>
          <w:tab w:val="left" w:pos="567"/>
          <w:tab w:val="left" w:pos="709"/>
        </w:tabs>
        <w:rPr>
          <w:rFonts w:ascii="Tahoma" w:hAnsi="Tahoma" w:cs="Tahoma"/>
          <w:caps/>
          <w:sz w:val="22"/>
          <w:szCs w:val="22"/>
        </w:rPr>
      </w:pPr>
    </w:p>
    <w:p w14:paraId="1CB766AD" w14:textId="77777777" w:rsidR="0090568B" w:rsidRDefault="0090568B" w:rsidP="00AA0E69">
      <w:pPr>
        <w:widowControl w:val="0"/>
        <w:tabs>
          <w:tab w:val="left" w:pos="357"/>
          <w:tab w:val="left" w:pos="567"/>
          <w:tab w:val="left" w:pos="709"/>
        </w:tabs>
        <w:rPr>
          <w:rFonts w:ascii="Tahoma" w:hAnsi="Tahoma" w:cs="Tahoma"/>
          <w:caps/>
          <w:sz w:val="22"/>
          <w:szCs w:val="22"/>
        </w:rPr>
      </w:pPr>
    </w:p>
    <w:p w14:paraId="42EABC56" w14:textId="77777777" w:rsidR="0090568B" w:rsidRDefault="0090568B" w:rsidP="00AA0E69">
      <w:pPr>
        <w:widowControl w:val="0"/>
        <w:tabs>
          <w:tab w:val="left" w:pos="357"/>
          <w:tab w:val="left" w:pos="567"/>
          <w:tab w:val="left" w:pos="709"/>
        </w:tabs>
        <w:rPr>
          <w:rFonts w:ascii="Tahoma" w:hAnsi="Tahoma" w:cs="Tahoma"/>
          <w:caps/>
          <w:sz w:val="22"/>
          <w:szCs w:val="22"/>
        </w:rPr>
      </w:pPr>
    </w:p>
    <w:p w14:paraId="4247FFA4" w14:textId="605E8774" w:rsidR="0090568B" w:rsidRDefault="0090568B" w:rsidP="00AA0E69">
      <w:pPr>
        <w:widowControl w:val="0"/>
        <w:tabs>
          <w:tab w:val="left" w:pos="357"/>
          <w:tab w:val="left" w:pos="567"/>
          <w:tab w:val="left" w:pos="709"/>
        </w:tabs>
        <w:rPr>
          <w:rFonts w:ascii="Tahoma" w:hAnsi="Tahoma" w:cs="Tahoma"/>
          <w:caps/>
          <w:sz w:val="22"/>
          <w:szCs w:val="22"/>
        </w:rPr>
      </w:pPr>
    </w:p>
    <w:p w14:paraId="257F682D" w14:textId="23CC4391" w:rsidR="00164314" w:rsidRDefault="00164314" w:rsidP="00AA0E69">
      <w:pPr>
        <w:widowControl w:val="0"/>
        <w:tabs>
          <w:tab w:val="left" w:pos="357"/>
          <w:tab w:val="left" w:pos="567"/>
          <w:tab w:val="left" w:pos="709"/>
        </w:tabs>
        <w:rPr>
          <w:rFonts w:ascii="Tahoma" w:hAnsi="Tahoma" w:cs="Tahoma"/>
          <w:caps/>
          <w:sz w:val="22"/>
          <w:szCs w:val="22"/>
        </w:rPr>
      </w:pPr>
    </w:p>
    <w:p w14:paraId="6E48D482" w14:textId="7B0D8053" w:rsidR="00164314" w:rsidRDefault="00164314" w:rsidP="00AA0E69">
      <w:pPr>
        <w:widowControl w:val="0"/>
        <w:tabs>
          <w:tab w:val="left" w:pos="357"/>
          <w:tab w:val="left" w:pos="567"/>
          <w:tab w:val="left" w:pos="709"/>
        </w:tabs>
        <w:rPr>
          <w:rFonts w:ascii="Tahoma" w:hAnsi="Tahoma" w:cs="Tahoma"/>
          <w:caps/>
          <w:sz w:val="22"/>
          <w:szCs w:val="22"/>
        </w:rPr>
      </w:pPr>
    </w:p>
    <w:p w14:paraId="5000EF28" w14:textId="4EE3A6E0" w:rsidR="00164314" w:rsidRDefault="00164314" w:rsidP="00AA0E69">
      <w:pPr>
        <w:widowControl w:val="0"/>
        <w:tabs>
          <w:tab w:val="left" w:pos="357"/>
          <w:tab w:val="left" w:pos="567"/>
          <w:tab w:val="left" w:pos="709"/>
        </w:tabs>
        <w:rPr>
          <w:rFonts w:ascii="Tahoma" w:hAnsi="Tahoma" w:cs="Tahoma"/>
          <w:caps/>
          <w:sz w:val="22"/>
          <w:szCs w:val="22"/>
        </w:rPr>
      </w:pPr>
    </w:p>
    <w:p w14:paraId="0E85B4F2" w14:textId="3A7B6C06" w:rsidR="00164314" w:rsidRDefault="00164314" w:rsidP="00AA0E69">
      <w:pPr>
        <w:widowControl w:val="0"/>
        <w:tabs>
          <w:tab w:val="left" w:pos="357"/>
          <w:tab w:val="left" w:pos="567"/>
          <w:tab w:val="left" w:pos="709"/>
        </w:tabs>
        <w:rPr>
          <w:rFonts w:ascii="Tahoma" w:hAnsi="Tahoma" w:cs="Tahoma"/>
          <w:caps/>
          <w:sz w:val="22"/>
          <w:szCs w:val="22"/>
        </w:rPr>
      </w:pPr>
    </w:p>
    <w:p w14:paraId="2BEC004B" w14:textId="17D3F61F" w:rsidR="00164314" w:rsidRDefault="00164314" w:rsidP="00AA0E69">
      <w:pPr>
        <w:widowControl w:val="0"/>
        <w:tabs>
          <w:tab w:val="left" w:pos="357"/>
          <w:tab w:val="left" w:pos="567"/>
          <w:tab w:val="left" w:pos="709"/>
        </w:tabs>
        <w:rPr>
          <w:rFonts w:ascii="Tahoma" w:hAnsi="Tahoma" w:cs="Tahoma"/>
          <w:caps/>
          <w:sz w:val="22"/>
          <w:szCs w:val="22"/>
        </w:rPr>
      </w:pPr>
    </w:p>
    <w:p w14:paraId="3995B191" w14:textId="3EC9EB42" w:rsidR="00164314" w:rsidRDefault="00164314" w:rsidP="00AA0E69">
      <w:pPr>
        <w:widowControl w:val="0"/>
        <w:tabs>
          <w:tab w:val="left" w:pos="357"/>
          <w:tab w:val="left" w:pos="567"/>
          <w:tab w:val="left" w:pos="709"/>
        </w:tabs>
        <w:rPr>
          <w:rFonts w:ascii="Tahoma" w:hAnsi="Tahoma" w:cs="Tahoma"/>
          <w:caps/>
          <w:sz w:val="22"/>
          <w:szCs w:val="22"/>
        </w:rPr>
      </w:pPr>
    </w:p>
    <w:p w14:paraId="635305D0" w14:textId="0312D74E" w:rsidR="00164314" w:rsidRDefault="00164314" w:rsidP="00AA0E69">
      <w:pPr>
        <w:widowControl w:val="0"/>
        <w:tabs>
          <w:tab w:val="left" w:pos="357"/>
          <w:tab w:val="left" w:pos="567"/>
          <w:tab w:val="left" w:pos="709"/>
        </w:tabs>
        <w:rPr>
          <w:rFonts w:ascii="Tahoma" w:hAnsi="Tahoma" w:cs="Tahoma"/>
          <w:caps/>
          <w:sz w:val="22"/>
          <w:szCs w:val="22"/>
        </w:rPr>
      </w:pPr>
    </w:p>
    <w:p w14:paraId="04DA7D8B" w14:textId="4D0EE56F" w:rsidR="00164314" w:rsidRDefault="00164314" w:rsidP="00AA0E69">
      <w:pPr>
        <w:widowControl w:val="0"/>
        <w:tabs>
          <w:tab w:val="left" w:pos="357"/>
          <w:tab w:val="left" w:pos="567"/>
          <w:tab w:val="left" w:pos="709"/>
        </w:tabs>
        <w:rPr>
          <w:rFonts w:ascii="Tahoma" w:hAnsi="Tahoma" w:cs="Tahoma"/>
          <w:caps/>
          <w:sz w:val="22"/>
          <w:szCs w:val="22"/>
        </w:rPr>
      </w:pPr>
    </w:p>
    <w:p w14:paraId="4F84BD0A" w14:textId="3254FE80" w:rsidR="00164314" w:rsidRDefault="00164314" w:rsidP="00AA0E69">
      <w:pPr>
        <w:widowControl w:val="0"/>
        <w:tabs>
          <w:tab w:val="left" w:pos="357"/>
          <w:tab w:val="left" w:pos="567"/>
          <w:tab w:val="left" w:pos="709"/>
        </w:tabs>
        <w:rPr>
          <w:rFonts w:ascii="Tahoma" w:hAnsi="Tahoma" w:cs="Tahoma"/>
          <w:caps/>
          <w:sz w:val="22"/>
          <w:szCs w:val="22"/>
        </w:rPr>
      </w:pPr>
    </w:p>
    <w:p w14:paraId="01B4547D" w14:textId="7E19E6AB" w:rsidR="00164314" w:rsidRDefault="00164314" w:rsidP="00AA0E69">
      <w:pPr>
        <w:widowControl w:val="0"/>
        <w:tabs>
          <w:tab w:val="left" w:pos="357"/>
          <w:tab w:val="left" w:pos="567"/>
          <w:tab w:val="left" w:pos="709"/>
        </w:tabs>
        <w:rPr>
          <w:rFonts w:ascii="Tahoma" w:hAnsi="Tahoma" w:cs="Tahoma"/>
          <w:caps/>
          <w:sz w:val="22"/>
          <w:szCs w:val="22"/>
        </w:rPr>
      </w:pPr>
    </w:p>
    <w:p w14:paraId="42B33538" w14:textId="700D82ED" w:rsidR="00164314" w:rsidRDefault="00164314" w:rsidP="00AA0E69">
      <w:pPr>
        <w:widowControl w:val="0"/>
        <w:tabs>
          <w:tab w:val="left" w:pos="357"/>
          <w:tab w:val="left" w:pos="567"/>
          <w:tab w:val="left" w:pos="709"/>
        </w:tabs>
        <w:rPr>
          <w:rFonts w:ascii="Tahoma" w:hAnsi="Tahoma" w:cs="Tahoma"/>
          <w:caps/>
          <w:sz w:val="22"/>
          <w:szCs w:val="22"/>
        </w:rPr>
      </w:pPr>
    </w:p>
    <w:p w14:paraId="5164B947" w14:textId="2024CA50" w:rsidR="00164314" w:rsidRDefault="00164314" w:rsidP="00AA0E69">
      <w:pPr>
        <w:widowControl w:val="0"/>
        <w:tabs>
          <w:tab w:val="left" w:pos="357"/>
          <w:tab w:val="left" w:pos="567"/>
          <w:tab w:val="left" w:pos="709"/>
        </w:tabs>
        <w:rPr>
          <w:rFonts w:ascii="Tahoma" w:hAnsi="Tahoma" w:cs="Tahoma"/>
          <w:caps/>
          <w:sz w:val="22"/>
          <w:szCs w:val="22"/>
        </w:rPr>
      </w:pPr>
    </w:p>
    <w:p w14:paraId="3E7219A8" w14:textId="3A4F1D85" w:rsidR="00164314" w:rsidRDefault="00164314" w:rsidP="00AA0E69">
      <w:pPr>
        <w:widowControl w:val="0"/>
        <w:tabs>
          <w:tab w:val="left" w:pos="357"/>
          <w:tab w:val="left" w:pos="567"/>
          <w:tab w:val="left" w:pos="709"/>
        </w:tabs>
        <w:rPr>
          <w:rFonts w:ascii="Tahoma" w:hAnsi="Tahoma" w:cs="Tahoma"/>
          <w:caps/>
          <w:sz w:val="22"/>
          <w:szCs w:val="22"/>
        </w:rPr>
      </w:pPr>
    </w:p>
    <w:p w14:paraId="082C48D8" w14:textId="77777777" w:rsidR="00164314" w:rsidRDefault="00164314" w:rsidP="00AA0E69">
      <w:pPr>
        <w:widowControl w:val="0"/>
        <w:tabs>
          <w:tab w:val="left" w:pos="357"/>
          <w:tab w:val="left" w:pos="567"/>
          <w:tab w:val="left" w:pos="709"/>
        </w:tabs>
        <w:rPr>
          <w:rFonts w:ascii="Tahoma" w:hAnsi="Tahoma" w:cs="Tahoma"/>
          <w:caps/>
          <w:sz w:val="22"/>
          <w:szCs w:val="22"/>
        </w:rPr>
      </w:pPr>
    </w:p>
    <w:p w14:paraId="5F270C98" w14:textId="77777777" w:rsidR="0090568B" w:rsidRDefault="0090568B" w:rsidP="00AA0E69">
      <w:pPr>
        <w:widowControl w:val="0"/>
        <w:tabs>
          <w:tab w:val="left" w:pos="357"/>
          <w:tab w:val="left" w:pos="567"/>
          <w:tab w:val="left" w:pos="709"/>
        </w:tabs>
        <w:rPr>
          <w:rFonts w:ascii="Tahoma" w:hAnsi="Tahoma" w:cs="Tahoma"/>
          <w:caps/>
          <w:sz w:val="22"/>
          <w:szCs w:val="22"/>
        </w:rPr>
      </w:pPr>
    </w:p>
    <w:p w14:paraId="781B1123" w14:textId="77777777" w:rsidR="0090568B" w:rsidRDefault="0090568B" w:rsidP="00AA0E69">
      <w:pPr>
        <w:widowControl w:val="0"/>
        <w:tabs>
          <w:tab w:val="left" w:pos="357"/>
          <w:tab w:val="left" w:pos="567"/>
          <w:tab w:val="left" w:pos="709"/>
        </w:tabs>
        <w:rPr>
          <w:rFonts w:ascii="Tahoma" w:hAnsi="Tahoma" w:cs="Tahoma"/>
          <w:caps/>
          <w:sz w:val="22"/>
          <w:szCs w:val="22"/>
        </w:rPr>
      </w:pPr>
    </w:p>
    <w:p w14:paraId="416D5776" w14:textId="77777777" w:rsidR="0090568B" w:rsidRDefault="0090568B" w:rsidP="00AA0E69">
      <w:pPr>
        <w:widowControl w:val="0"/>
        <w:tabs>
          <w:tab w:val="left" w:pos="357"/>
          <w:tab w:val="left" w:pos="567"/>
          <w:tab w:val="left" w:pos="709"/>
        </w:tabs>
        <w:rPr>
          <w:rFonts w:ascii="Tahoma" w:hAnsi="Tahoma" w:cs="Tahoma"/>
          <w:caps/>
          <w:sz w:val="22"/>
          <w:szCs w:val="22"/>
        </w:rPr>
      </w:pPr>
    </w:p>
    <w:p w14:paraId="1AC12B80" w14:textId="77777777" w:rsidR="0090568B" w:rsidRDefault="0090568B" w:rsidP="00AA0E69">
      <w:pPr>
        <w:widowControl w:val="0"/>
        <w:tabs>
          <w:tab w:val="left" w:pos="357"/>
          <w:tab w:val="left" w:pos="567"/>
          <w:tab w:val="left" w:pos="709"/>
        </w:tabs>
        <w:rPr>
          <w:rFonts w:ascii="Tahoma" w:hAnsi="Tahoma" w:cs="Tahoma"/>
          <w:caps/>
          <w:sz w:val="22"/>
          <w:szCs w:val="22"/>
        </w:rPr>
      </w:pPr>
    </w:p>
    <w:p w14:paraId="7FAE9AF9" w14:textId="77777777" w:rsidR="0090568B" w:rsidRDefault="0090568B" w:rsidP="00AA0E69">
      <w:pPr>
        <w:widowControl w:val="0"/>
        <w:tabs>
          <w:tab w:val="left" w:pos="357"/>
          <w:tab w:val="left" w:pos="567"/>
          <w:tab w:val="left" w:pos="709"/>
        </w:tabs>
        <w:rPr>
          <w:rFonts w:ascii="Tahoma" w:hAnsi="Tahoma" w:cs="Tahoma"/>
          <w:caps/>
          <w:sz w:val="22"/>
          <w:szCs w:val="22"/>
        </w:rPr>
      </w:pPr>
    </w:p>
    <w:p w14:paraId="687C3B9D" w14:textId="77777777" w:rsidR="0090568B" w:rsidRDefault="0090568B" w:rsidP="00AA0E69">
      <w:pPr>
        <w:widowControl w:val="0"/>
        <w:tabs>
          <w:tab w:val="left" w:pos="357"/>
          <w:tab w:val="left" w:pos="567"/>
          <w:tab w:val="left" w:pos="709"/>
        </w:tabs>
        <w:rPr>
          <w:rFonts w:ascii="Tahoma" w:hAnsi="Tahoma" w:cs="Tahoma"/>
          <w:caps/>
          <w:sz w:val="22"/>
          <w:szCs w:val="22"/>
        </w:rPr>
      </w:pPr>
    </w:p>
    <w:p w14:paraId="0107EB4D" w14:textId="77777777" w:rsidR="0090568B" w:rsidRDefault="0090568B" w:rsidP="00AA0E69">
      <w:pPr>
        <w:widowControl w:val="0"/>
        <w:tabs>
          <w:tab w:val="left" w:pos="357"/>
          <w:tab w:val="left" w:pos="567"/>
          <w:tab w:val="left" w:pos="709"/>
        </w:tabs>
        <w:rPr>
          <w:rFonts w:ascii="Tahoma" w:hAnsi="Tahoma" w:cs="Tahoma"/>
          <w:caps/>
          <w:sz w:val="22"/>
          <w:szCs w:val="22"/>
        </w:rPr>
      </w:pP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6"/>
        <w:gridCol w:w="1560"/>
      </w:tblGrid>
      <w:tr w:rsidR="00AA0E69" w:rsidRPr="00AA0E69" w14:paraId="4C0ED45F" w14:textId="77777777" w:rsidTr="00CF38B7">
        <w:tc>
          <w:tcPr>
            <w:tcW w:w="8006" w:type="dxa"/>
            <w:tcBorders>
              <w:top w:val="single" w:sz="4" w:space="0" w:color="auto"/>
              <w:bottom w:val="single" w:sz="4" w:space="0" w:color="auto"/>
            </w:tcBorders>
          </w:tcPr>
          <w:p w14:paraId="7606D419" w14:textId="77777777" w:rsidR="00AA0E69" w:rsidRPr="00AA0E69" w:rsidRDefault="00AA0E69" w:rsidP="00AA0E69">
            <w:pPr>
              <w:widowControl w:val="0"/>
              <w:jc w:val="both"/>
              <w:rPr>
                <w:rFonts w:ascii="Tahoma" w:hAnsi="Tahoma" w:cs="Tahoma"/>
                <w:sz w:val="22"/>
              </w:rPr>
            </w:pPr>
            <w:r w:rsidRPr="00AA0E69">
              <w:rPr>
                <w:rFonts w:ascii="Tahoma" w:hAnsi="Tahoma" w:cs="Tahoma"/>
                <w:sz w:val="22"/>
              </w:rPr>
              <w:lastRenderedPageBreak/>
              <w:t>PONUDBENI PREDRAČUN</w:t>
            </w:r>
          </w:p>
        </w:tc>
        <w:tc>
          <w:tcPr>
            <w:tcW w:w="1560" w:type="dxa"/>
            <w:tcBorders>
              <w:top w:val="single" w:sz="4" w:space="0" w:color="auto"/>
              <w:bottom w:val="single" w:sz="4" w:space="0" w:color="auto"/>
            </w:tcBorders>
          </w:tcPr>
          <w:p w14:paraId="7F03B39F" w14:textId="77777777" w:rsidR="00AA0E69" w:rsidRPr="00AA0E69" w:rsidRDefault="00AA0E69" w:rsidP="00AA0E69">
            <w:pPr>
              <w:widowControl w:val="0"/>
              <w:jc w:val="both"/>
              <w:rPr>
                <w:rFonts w:ascii="Tahoma" w:hAnsi="Tahoma" w:cs="Tahoma"/>
                <w:b/>
                <w:bCs/>
                <w:i/>
                <w:iCs/>
                <w:sz w:val="22"/>
              </w:rPr>
            </w:pPr>
            <w:r w:rsidRPr="00AA0E69">
              <w:rPr>
                <w:rFonts w:ascii="Tahoma" w:hAnsi="Tahoma" w:cs="Tahoma"/>
                <w:b/>
                <w:bCs/>
                <w:i/>
                <w:iCs/>
                <w:sz w:val="22"/>
              </w:rPr>
              <w:t>Priloga 2/1</w:t>
            </w:r>
          </w:p>
        </w:tc>
      </w:tr>
    </w:tbl>
    <w:p w14:paraId="6FF612DB" w14:textId="77777777" w:rsidR="00AA0E69" w:rsidRPr="00AA0E69" w:rsidRDefault="00AA0E69" w:rsidP="00AA0E69">
      <w:pPr>
        <w:widowControl w:val="0"/>
        <w:jc w:val="both"/>
        <w:rPr>
          <w:rFonts w:ascii="Tahoma" w:hAnsi="Tahoma" w:cs="Tahoma"/>
          <w:sz w:val="22"/>
        </w:rPr>
      </w:pPr>
    </w:p>
    <w:p w14:paraId="4E3E4D4D" w14:textId="77777777" w:rsidR="00AA0E69" w:rsidRPr="00AA0E69" w:rsidRDefault="00AA0E69" w:rsidP="00AA0E69">
      <w:pPr>
        <w:widowControl w:val="0"/>
        <w:jc w:val="both"/>
        <w:rPr>
          <w:rFonts w:ascii="Tahoma" w:hAnsi="Tahoma" w:cs="Tahoma"/>
          <w:sz w:val="22"/>
        </w:rPr>
      </w:pPr>
    </w:p>
    <w:p w14:paraId="4728529F" w14:textId="77777777" w:rsidR="00AA0E69" w:rsidRPr="00AA0E69" w:rsidRDefault="00AA0E69" w:rsidP="00AA0E69">
      <w:pPr>
        <w:widowControl w:val="0"/>
        <w:jc w:val="both"/>
        <w:rPr>
          <w:rFonts w:ascii="Tahoma" w:hAnsi="Tahoma" w:cs="Tahoma"/>
          <w:sz w:val="22"/>
        </w:rPr>
      </w:pPr>
    </w:p>
    <w:p w14:paraId="70F67AD2" w14:textId="77777777" w:rsidR="00AA0E69" w:rsidRPr="00AA0E69" w:rsidRDefault="00AA0E69" w:rsidP="00AA0E69">
      <w:pPr>
        <w:widowControl w:val="0"/>
        <w:jc w:val="center"/>
        <w:rPr>
          <w:rFonts w:ascii="Tahoma" w:hAnsi="Tahoma" w:cs="Tahoma"/>
          <w:b/>
          <w:sz w:val="22"/>
          <w:szCs w:val="22"/>
        </w:rPr>
      </w:pPr>
      <w:r w:rsidRPr="00AA0E69">
        <w:rPr>
          <w:rFonts w:ascii="Tahoma" w:hAnsi="Tahoma" w:cs="Tahoma"/>
          <w:b/>
          <w:sz w:val="22"/>
          <w:szCs w:val="22"/>
        </w:rPr>
        <w:t>PONUDBENI PREDRAČUN</w:t>
      </w:r>
    </w:p>
    <w:p w14:paraId="3AD2BB0F" w14:textId="77777777" w:rsidR="00AA0E69" w:rsidRPr="00AA0E69" w:rsidRDefault="00AA0E69" w:rsidP="00AA0E69">
      <w:pPr>
        <w:widowControl w:val="0"/>
        <w:jc w:val="both"/>
        <w:rPr>
          <w:rFonts w:ascii="Tahoma" w:hAnsi="Tahoma" w:cs="Tahoma"/>
          <w:sz w:val="22"/>
          <w:szCs w:val="22"/>
        </w:rPr>
      </w:pPr>
    </w:p>
    <w:p w14:paraId="415EF029" w14:textId="77777777" w:rsidR="00AA0E69" w:rsidRPr="00AA0E69" w:rsidRDefault="00AA0E69" w:rsidP="00AA0E69">
      <w:pPr>
        <w:widowControl w:val="0"/>
        <w:jc w:val="both"/>
        <w:rPr>
          <w:rFonts w:ascii="Tahoma" w:hAnsi="Tahoma" w:cs="Tahoma"/>
          <w:sz w:val="22"/>
          <w:szCs w:val="22"/>
        </w:rPr>
      </w:pPr>
    </w:p>
    <w:p w14:paraId="72303A32" w14:textId="77777777" w:rsidR="00AA0E69" w:rsidRPr="00AA0E69" w:rsidRDefault="00AA0E69" w:rsidP="00AA0E69">
      <w:pPr>
        <w:widowControl w:val="0"/>
        <w:tabs>
          <w:tab w:val="left" w:pos="567"/>
          <w:tab w:val="num" w:pos="851"/>
          <w:tab w:val="left" w:pos="993"/>
        </w:tabs>
        <w:jc w:val="both"/>
        <w:rPr>
          <w:rFonts w:ascii="Tahoma" w:hAnsi="Tahoma" w:cs="Tahoma"/>
          <w:sz w:val="22"/>
          <w:szCs w:val="22"/>
        </w:rPr>
      </w:pPr>
      <w:r w:rsidRPr="00AA0E69">
        <w:rPr>
          <w:rFonts w:ascii="Tahoma" w:hAnsi="Tahoma" w:cs="Tahoma"/>
          <w:sz w:val="22"/>
          <w:szCs w:val="22"/>
        </w:rPr>
        <w:t>Ponudnik _____________________________________________________________________,</w:t>
      </w:r>
    </w:p>
    <w:p w14:paraId="3F35802F" w14:textId="77777777" w:rsidR="00AA0E69" w:rsidRPr="00AA0E69" w:rsidRDefault="00AA0E69" w:rsidP="00AA0E69">
      <w:pPr>
        <w:widowControl w:val="0"/>
        <w:tabs>
          <w:tab w:val="left" w:pos="567"/>
          <w:tab w:val="num" w:pos="851"/>
          <w:tab w:val="left" w:pos="993"/>
        </w:tabs>
        <w:jc w:val="center"/>
        <w:rPr>
          <w:rFonts w:ascii="Tahoma" w:hAnsi="Tahoma" w:cs="Tahoma"/>
          <w:sz w:val="22"/>
          <w:szCs w:val="22"/>
        </w:rPr>
      </w:pPr>
      <w:r w:rsidRPr="00AA0E69">
        <w:rPr>
          <w:rFonts w:ascii="Tahoma" w:hAnsi="Tahoma" w:cs="Tahoma"/>
          <w:sz w:val="22"/>
          <w:szCs w:val="22"/>
        </w:rPr>
        <w:t>(naziv ponudnika)</w:t>
      </w:r>
    </w:p>
    <w:p w14:paraId="028353D5" w14:textId="77777777" w:rsidR="00AA0E69" w:rsidRPr="00AA0E69" w:rsidRDefault="00AA0E69" w:rsidP="00AA0E69">
      <w:pPr>
        <w:widowControl w:val="0"/>
        <w:jc w:val="both"/>
        <w:rPr>
          <w:rFonts w:ascii="Tahoma" w:hAnsi="Tahoma" w:cs="Tahoma"/>
          <w:sz w:val="22"/>
        </w:rPr>
      </w:pPr>
    </w:p>
    <w:p w14:paraId="0333D42C" w14:textId="77777777" w:rsidR="00AA0E69" w:rsidRPr="00AA0E69" w:rsidRDefault="00AA0E69" w:rsidP="00AA0E69">
      <w:pPr>
        <w:widowControl w:val="0"/>
        <w:jc w:val="both"/>
        <w:rPr>
          <w:rFonts w:ascii="Tahoma" w:hAnsi="Tahoma" w:cs="Tahoma"/>
          <w:sz w:val="22"/>
          <w:szCs w:val="22"/>
        </w:rPr>
      </w:pPr>
    </w:p>
    <w:p w14:paraId="765F3B87" w14:textId="77777777" w:rsidR="00AA0E69" w:rsidRPr="00AA0E69" w:rsidRDefault="00AA0E69" w:rsidP="00AA0E69">
      <w:pPr>
        <w:widowControl w:val="0"/>
        <w:jc w:val="both"/>
        <w:rPr>
          <w:rFonts w:ascii="Tahoma" w:hAnsi="Tahoma" w:cs="Tahoma"/>
          <w:sz w:val="22"/>
          <w:szCs w:val="22"/>
        </w:rPr>
      </w:pPr>
    </w:p>
    <w:p w14:paraId="3E7BACF0" w14:textId="77777777" w:rsidR="00AA0E69" w:rsidRPr="00AA0E69" w:rsidRDefault="00AA0E69" w:rsidP="00AA0E69">
      <w:pPr>
        <w:widowControl w:val="0"/>
        <w:jc w:val="center"/>
        <w:rPr>
          <w:rFonts w:ascii="Tahoma" w:hAnsi="Tahoma" w:cs="Tahoma"/>
          <w:sz w:val="22"/>
          <w:szCs w:val="22"/>
        </w:rPr>
      </w:pPr>
      <w:r w:rsidRPr="00AA0E69">
        <w:rPr>
          <w:rFonts w:ascii="Tahoma" w:hAnsi="Tahoma" w:cs="Tahoma"/>
          <w:sz w:val="22"/>
          <w:szCs w:val="22"/>
        </w:rPr>
        <w:t>ki oddajamo ponudbo za javno naročilo</w:t>
      </w:r>
    </w:p>
    <w:p w14:paraId="29A651F9" w14:textId="77777777" w:rsidR="00AA0E69" w:rsidRPr="00AA0E69" w:rsidRDefault="00AA0E69" w:rsidP="00AA0E69">
      <w:pPr>
        <w:widowControl w:val="0"/>
        <w:jc w:val="center"/>
        <w:rPr>
          <w:rFonts w:ascii="Tahoma" w:hAnsi="Tahoma" w:cs="Tahoma"/>
          <w:sz w:val="22"/>
          <w:szCs w:val="22"/>
        </w:rPr>
      </w:pPr>
    </w:p>
    <w:p w14:paraId="59A57F27" w14:textId="25F32B8F" w:rsidR="00AA0E69" w:rsidRPr="00AA0E69" w:rsidRDefault="00F46FDF" w:rsidP="00CA6C87">
      <w:pPr>
        <w:widowControl w:val="0"/>
        <w:jc w:val="center"/>
        <w:rPr>
          <w:rFonts w:ascii="Tahoma" w:hAnsi="Tahoma" w:cs="Tahoma"/>
          <w:color w:val="000000"/>
          <w:sz w:val="22"/>
          <w:szCs w:val="22"/>
        </w:rPr>
      </w:pPr>
      <w:r>
        <w:rPr>
          <w:rFonts w:ascii="Tahoma" w:hAnsi="Tahoma" w:cs="Tahoma"/>
          <w:b/>
          <w:noProof/>
          <w:sz w:val="22"/>
          <w:szCs w:val="22"/>
        </w:rPr>
        <w:t>JPE-</w:t>
      </w:r>
      <w:r w:rsidR="00CA6C87">
        <w:rPr>
          <w:rFonts w:ascii="Tahoma" w:hAnsi="Tahoma" w:cs="Tahoma"/>
          <w:b/>
          <w:noProof/>
          <w:sz w:val="22"/>
          <w:szCs w:val="22"/>
        </w:rPr>
        <w:t>SOT-482</w:t>
      </w:r>
      <w:r>
        <w:rPr>
          <w:rFonts w:ascii="Tahoma" w:hAnsi="Tahoma" w:cs="Tahoma"/>
          <w:b/>
          <w:noProof/>
          <w:sz w:val="22"/>
          <w:szCs w:val="22"/>
        </w:rPr>
        <w:t>/24</w:t>
      </w:r>
      <w:r w:rsidR="00AA0E69" w:rsidRPr="00AA0E69">
        <w:rPr>
          <w:rFonts w:ascii="Tahoma" w:hAnsi="Tahoma" w:cs="Tahoma"/>
          <w:b/>
          <w:noProof/>
          <w:sz w:val="22"/>
          <w:szCs w:val="22"/>
        </w:rPr>
        <w:t xml:space="preserve"> – </w:t>
      </w:r>
      <w:r w:rsidR="00CA6C87" w:rsidRPr="00CA6C87">
        <w:rPr>
          <w:rFonts w:ascii="Tahoma" w:hAnsi="Tahoma" w:cs="Tahoma"/>
          <w:b/>
          <w:sz w:val="22"/>
          <w:szCs w:val="22"/>
        </w:rPr>
        <w:t>DOBAVA OBTOČNIH ČRPALK ZA TOPLOTNE POSTAJE PROIZVAJALCA GRUNDFOS</w:t>
      </w:r>
    </w:p>
    <w:p w14:paraId="3D0BE232" w14:textId="77777777" w:rsidR="00AA0E69" w:rsidRPr="00AA0E69" w:rsidRDefault="00AA0E69" w:rsidP="00AA0E69">
      <w:pPr>
        <w:widowControl w:val="0"/>
        <w:jc w:val="center"/>
        <w:rPr>
          <w:rFonts w:ascii="Tahoma" w:hAnsi="Tahoma" w:cs="Tahoma"/>
          <w:color w:val="000000"/>
          <w:sz w:val="22"/>
          <w:szCs w:val="22"/>
        </w:rPr>
      </w:pPr>
    </w:p>
    <w:p w14:paraId="0BF168A4" w14:textId="77777777" w:rsidR="00AA0E69" w:rsidRPr="00AA0E69" w:rsidRDefault="00AA0E69" w:rsidP="00AA0E69">
      <w:pPr>
        <w:widowControl w:val="0"/>
        <w:jc w:val="both"/>
        <w:rPr>
          <w:rFonts w:ascii="Tahoma" w:hAnsi="Tahoma" w:cs="Tahoma"/>
          <w:color w:val="000000"/>
          <w:sz w:val="22"/>
          <w:szCs w:val="22"/>
        </w:rPr>
      </w:pPr>
    </w:p>
    <w:p w14:paraId="47481233" w14:textId="77777777" w:rsidR="00AA0E69" w:rsidRPr="00AA0E69" w:rsidRDefault="00AA0E69" w:rsidP="00AA0E69">
      <w:pPr>
        <w:widowControl w:val="0"/>
        <w:spacing w:after="100" w:afterAutospacing="1"/>
        <w:jc w:val="both"/>
        <w:rPr>
          <w:rFonts w:ascii="Tahoma" w:hAnsi="Tahoma" w:cs="Tahoma"/>
          <w:sz w:val="22"/>
          <w:szCs w:val="22"/>
        </w:rPr>
      </w:pPr>
      <w:r w:rsidRPr="00AA0E69">
        <w:rPr>
          <w:rFonts w:ascii="Tahoma" w:hAnsi="Tahoma" w:cs="Tahoma"/>
          <w:color w:val="000000"/>
          <w:sz w:val="22"/>
          <w:szCs w:val="22"/>
        </w:rPr>
        <w:t xml:space="preserve">prilagamo </w:t>
      </w:r>
      <w:r w:rsidRPr="00AA0E69">
        <w:rPr>
          <w:rFonts w:ascii="Tahoma" w:hAnsi="Tahoma" w:cs="Tahoma"/>
          <w:sz w:val="22"/>
          <w:szCs w:val="22"/>
        </w:rPr>
        <w:t xml:space="preserve">izpolnjen, podpisan in žigosan ponudbeni predračun v </w:t>
      </w:r>
      <w:r w:rsidRPr="00AA0E69">
        <w:rPr>
          <w:rFonts w:ascii="Tahoma" w:hAnsi="Tahoma" w:cs="Tahoma"/>
          <w:b/>
          <w:sz w:val="22"/>
          <w:szCs w:val="22"/>
        </w:rPr>
        <w:t>PDF formatu</w:t>
      </w:r>
      <w:r w:rsidRPr="00AA0E69">
        <w:rPr>
          <w:rFonts w:ascii="Tahoma" w:hAnsi="Tahoma" w:cs="Tahoma"/>
          <w:sz w:val="22"/>
          <w:szCs w:val="22"/>
        </w:rPr>
        <w:t xml:space="preserve"> ter ponudbeni predračun </w:t>
      </w:r>
      <w:r w:rsidRPr="00AA0E69">
        <w:rPr>
          <w:rFonts w:ascii="Tahoma" w:hAnsi="Tahoma" w:cs="Tahoma"/>
          <w:bCs/>
          <w:sz w:val="22"/>
          <w:szCs w:val="22"/>
        </w:rPr>
        <w:t xml:space="preserve">v </w:t>
      </w:r>
      <w:r w:rsidRPr="00AA0E69">
        <w:rPr>
          <w:rFonts w:ascii="Tahoma" w:hAnsi="Tahoma" w:cs="Tahoma"/>
          <w:b/>
          <w:bCs/>
          <w:sz w:val="22"/>
          <w:szCs w:val="22"/>
        </w:rPr>
        <w:t>Excel</w:t>
      </w:r>
      <w:r w:rsidRPr="00AA0E69">
        <w:rPr>
          <w:rFonts w:ascii="Tahoma" w:hAnsi="Tahoma" w:cs="Tahoma"/>
          <w:b/>
          <w:sz w:val="22"/>
          <w:szCs w:val="22"/>
        </w:rPr>
        <w:t xml:space="preserve"> formatu</w:t>
      </w:r>
      <w:r w:rsidRPr="00AA0E69">
        <w:rPr>
          <w:rFonts w:ascii="Tahoma" w:hAnsi="Tahoma" w:cs="Tahoma"/>
          <w:sz w:val="22"/>
          <w:szCs w:val="22"/>
        </w:rPr>
        <w:t xml:space="preserve">. </w:t>
      </w:r>
    </w:p>
    <w:p w14:paraId="32EF1854" w14:textId="77777777" w:rsidR="00AA0E69" w:rsidRPr="00AA0E69" w:rsidRDefault="00AA0E69" w:rsidP="00AA0E69">
      <w:pPr>
        <w:widowControl w:val="0"/>
        <w:spacing w:after="100" w:afterAutospacing="1"/>
        <w:jc w:val="both"/>
        <w:rPr>
          <w:rFonts w:ascii="Tahoma" w:hAnsi="Tahoma" w:cs="Tahoma"/>
          <w:bCs/>
          <w:sz w:val="22"/>
          <w:szCs w:val="22"/>
        </w:rPr>
      </w:pPr>
      <w:r w:rsidRPr="00AA0E69">
        <w:rPr>
          <w:rFonts w:ascii="Tahoma" w:hAnsi="Tahoma" w:cs="Tahoma"/>
          <w:sz w:val="22"/>
          <w:szCs w:val="22"/>
        </w:rPr>
        <w:t>Izjavljamo, da sta ponudbena predračuna vsebinsko identična.</w:t>
      </w:r>
    </w:p>
    <w:p w14:paraId="19851447" w14:textId="77777777" w:rsidR="00AA0E69" w:rsidRPr="00AA0E69" w:rsidRDefault="00AA0E69" w:rsidP="00AA0E69">
      <w:pPr>
        <w:widowControl w:val="0"/>
        <w:jc w:val="both"/>
        <w:rPr>
          <w:rFonts w:ascii="Tahoma" w:hAnsi="Tahoma" w:cs="Tahoma"/>
          <w:bCs/>
          <w:sz w:val="22"/>
          <w:szCs w:val="22"/>
        </w:rPr>
      </w:pPr>
    </w:p>
    <w:p w14:paraId="21679F64" w14:textId="77777777" w:rsidR="00AA0E69" w:rsidRPr="00AA0E69" w:rsidRDefault="00AA0E69" w:rsidP="00AA0E69">
      <w:pPr>
        <w:widowControl w:val="0"/>
        <w:jc w:val="both"/>
        <w:rPr>
          <w:rFonts w:ascii="Tahoma" w:hAnsi="Tahoma" w:cs="Tahoma"/>
          <w:sz w:val="22"/>
        </w:rPr>
      </w:pPr>
    </w:p>
    <w:p w14:paraId="1F5A90A1" w14:textId="77777777" w:rsidR="00AA0E69" w:rsidRPr="00AA0E69" w:rsidRDefault="00AA0E69" w:rsidP="00AA0E69">
      <w:pPr>
        <w:widowControl w:val="0"/>
        <w:jc w:val="both"/>
        <w:rPr>
          <w:rFonts w:ascii="Tahoma" w:hAnsi="Tahoma" w:cs="Tahoma"/>
          <w:sz w:val="22"/>
        </w:rPr>
      </w:pPr>
    </w:p>
    <w:p w14:paraId="706B2709" w14:textId="77777777" w:rsidR="00AA0E69" w:rsidRPr="00AA0E69" w:rsidRDefault="00AA0E69" w:rsidP="00AA0E69">
      <w:pPr>
        <w:widowControl w:val="0"/>
        <w:jc w:val="both"/>
        <w:rPr>
          <w:rFonts w:ascii="Tahoma" w:hAnsi="Tahoma" w:cs="Tahoma"/>
          <w:sz w:val="22"/>
        </w:rPr>
      </w:pPr>
    </w:p>
    <w:p w14:paraId="59C56719" w14:textId="77777777" w:rsidR="00AA0E69" w:rsidRPr="00AA0E69" w:rsidRDefault="00AA0E69" w:rsidP="00AA0E69">
      <w:pPr>
        <w:widowControl w:val="0"/>
        <w:jc w:val="both"/>
        <w:rPr>
          <w:rFonts w:ascii="Tahoma" w:hAnsi="Tahoma" w:cs="Tahoma"/>
          <w:sz w:val="22"/>
        </w:rPr>
      </w:pPr>
    </w:p>
    <w:p w14:paraId="05111A67" w14:textId="77777777" w:rsidR="00AA0E69" w:rsidRPr="00AA0E69" w:rsidRDefault="00AA0E69" w:rsidP="00AA0E69">
      <w:pPr>
        <w:widowControl w:val="0"/>
        <w:jc w:val="both"/>
        <w:rPr>
          <w:rFonts w:ascii="Tahoma" w:hAnsi="Tahoma" w:cs="Tahoma"/>
          <w:sz w:val="22"/>
        </w:rPr>
      </w:pPr>
    </w:p>
    <w:tbl>
      <w:tblPr>
        <w:tblW w:w="9639" w:type="dxa"/>
        <w:tblInd w:w="2" w:type="dxa"/>
        <w:tblLayout w:type="fixed"/>
        <w:tblCellMar>
          <w:left w:w="30" w:type="dxa"/>
          <w:right w:w="30" w:type="dxa"/>
        </w:tblCellMar>
        <w:tblLook w:val="0000" w:firstRow="0" w:lastRow="0" w:firstColumn="0" w:lastColumn="0" w:noHBand="0" w:noVBand="0"/>
      </w:tblPr>
      <w:tblGrid>
        <w:gridCol w:w="3402"/>
        <w:gridCol w:w="2977"/>
        <w:gridCol w:w="3260"/>
      </w:tblGrid>
      <w:tr w:rsidR="00AA0E69" w:rsidRPr="00AA0E69" w14:paraId="73CBB8F0" w14:textId="77777777" w:rsidTr="00CF38B7">
        <w:trPr>
          <w:trHeight w:val="235"/>
        </w:trPr>
        <w:tc>
          <w:tcPr>
            <w:tcW w:w="3402" w:type="dxa"/>
            <w:tcBorders>
              <w:bottom w:val="single" w:sz="4" w:space="0" w:color="auto"/>
            </w:tcBorders>
          </w:tcPr>
          <w:p w14:paraId="7C2E9F9B" w14:textId="77777777" w:rsidR="00AA0E69" w:rsidRPr="00AA0E69" w:rsidRDefault="00AA0E69" w:rsidP="00AA0E69">
            <w:pPr>
              <w:widowControl w:val="0"/>
              <w:jc w:val="both"/>
              <w:rPr>
                <w:rFonts w:ascii="Tahoma" w:hAnsi="Tahoma" w:cs="Tahoma"/>
                <w:snapToGrid w:val="0"/>
                <w:sz w:val="22"/>
                <w:szCs w:val="22"/>
              </w:rPr>
            </w:pPr>
          </w:p>
        </w:tc>
        <w:tc>
          <w:tcPr>
            <w:tcW w:w="2977" w:type="dxa"/>
          </w:tcPr>
          <w:p w14:paraId="23ADF45F" w14:textId="77777777" w:rsidR="00AA0E69" w:rsidRPr="00AA0E69" w:rsidRDefault="00AA0E69" w:rsidP="00AA0E69">
            <w:pPr>
              <w:widowControl w:val="0"/>
              <w:jc w:val="center"/>
              <w:rPr>
                <w:rFonts w:ascii="Tahoma" w:hAnsi="Tahoma" w:cs="Tahoma"/>
                <w:snapToGrid w:val="0"/>
                <w:sz w:val="22"/>
                <w:szCs w:val="22"/>
              </w:rPr>
            </w:pPr>
          </w:p>
        </w:tc>
        <w:tc>
          <w:tcPr>
            <w:tcW w:w="3260" w:type="dxa"/>
            <w:tcBorders>
              <w:bottom w:val="single" w:sz="4" w:space="0" w:color="auto"/>
            </w:tcBorders>
          </w:tcPr>
          <w:p w14:paraId="6384AC1D" w14:textId="77777777" w:rsidR="00AA0E69" w:rsidRPr="00AA0E69" w:rsidRDefault="00AA0E69" w:rsidP="00AA0E69">
            <w:pPr>
              <w:widowControl w:val="0"/>
              <w:tabs>
                <w:tab w:val="left" w:pos="567"/>
                <w:tab w:val="num" w:pos="851"/>
                <w:tab w:val="left" w:pos="993"/>
              </w:tabs>
              <w:jc w:val="both"/>
              <w:rPr>
                <w:rFonts w:ascii="Tahoma" w:hAnsi="Tahoma" w:cs="Tahoma"/>
                <w:snapToGrid w:val="0"/>
                <w:sz w:val="22"/>
                <w:szCs w:val="22"/>
              </w:rPr>
            </w:pPr>
          </w:p>
        </w:tc>
      </w:tr>
      <w:tr w:rsidR="00AA0E69" w:rsidRPr="00AA0E69" w14:paraId="2DA353FE" w14:textId="77777777" w:rsidTr="00CF38B7">
        <w:trPr>
          <w:trHeight w:val="235"/>
        </w:trPr>
        <w:tc>
          <w:tcPr>
            <w:tcW w:w="3402" w:type="dxa"/>
            <w:tcBorders>
              <w:top w:val="single" w:sz="4" w:space="0" w:color="auto"/>
            </w:tcBorders>
          </w:tcPr>
          <w:p w14:paraId="6982B84F" w14:textId="77777777" w:rsidR="00AA0E69" w:rsidRPr="00AA0E69" w:rsidRDefault="00AA0E69" w:rsidP="00AA0E69">
            <w:pPr>
              <w:widowControl w:val="0"/>
              <w:jc w:val="center"/>
              <w:rPr>
                <w:rFonts w:ascii="Tahoma" w:hAnsi="Tahoma" w:cs="Tahoma"/>
                <w:snapToGrid w:val="0"/>
                <w:sz w:val="22"/>
                <w:szCs w:val="22"/>
              </w:rPr>
            </w:pPr>
            <w:r w:rsidRPr="00AA0E69">
              <w:rPr>
                <w:rFonts w:ascii="Tahoma" w:hAnsi="Tahoma" w:cs="Tahoma"/>
                <w:snapToGrid w:val="0"/>
                <w:sz w:val="22"/>
                <w:szCs w:val="22"/>
              </w:rPr>
              <w:t>(kraj, datum)</w:t>
            </w:r>
          </w:p>
        </w:tc>
        <w:tc>
          <w:tcPr>
            <w:tcW w:w="2977" w:type="dxa"/>
          </w:tcPr>
          <w:p w14:paraId="56E5A8E8" w14:textId="77777777" w:rsidR="00AA0E69" w:rsidRPr="00AA0E69" w:rsidRDefault="00AA0E69" w:rsidP="00AA0E69">
            <w:pPr>
              <w:widowControl w:val="0"/>
              <w:jc w:val="center"/>
              <w:rPr>
                <w:rFonts w:ascii="Tahoma" w:hAnsi="Tahoma" w:cs="Tahoma"/>
                <w:snapToGrid w:val="0"/>
                <w:sz w:val="22"/>
                <w:szCs w:val="22"/>
              </w:rPr>
            </w:pPr>
            <w:r w:rsidRPr="00AA0E69">
              <w:rPr>
                <w:rFonts w:ascii="Tahoma" w:hAnsi="Tahoma" w:cs="Tahoma"/>
                <w:snapToGrid w:val="0"/>
                <w:sz w:val="22"/>
                <w:szCs w:val="22"/>
              </w:rPr>
              <w:t>žig</w:t>
            </w:r>
          </w:p>
        </w:tc>
        <w:tc>
          <w:tcPr>
            <w:tcW w:w="3260" w:type="dxa"/>
            <w:tcBorders>
              <w:top w:val="single" w:sz="4" w:space="0" w:color="auto"/>
            </w:tcBorders>
          </w:tcPr>
          <w:p w14:paraId="438DAFF0" w14:textId="77777777" w:rsidR="00AA0E69" w:rsidRPr="00AA0E69" w:rsidRDefault="00AA0E69" w:rsidP="00AA0E69">
            <w:pPr>
              <w:widowControl w:val="0"/>
              <w:jc w:val="center"/>
              <w:rPr>
                <w:rFonts w:ascii="Tahoma" w:hAnsi="Tahoma" w:cs="Tahoma"/>
                <w:snapToGrid w:val="0"/>
                <w:sz w:val="22"/>
                <w:szCs w:val="22"/>
              </w:rPr>
            </w:pPr>
            <w:r w:rsidRPr="00AA0E69">
              <w:rPr>
                <w:rFonts w:ascii="Tahoma" w:hAnsi="Tahoma" w:cs="Tahoma"/>
                <w:snapToGrid w:val="0"/>
                <w:sz w:val="22"/>
                <w:szCs w:val="22"/>
              </w:rPr>
              <w:t>(podpis odgovorne osebe)</w:t>
            </w:r>
          </w:p>
        </w:tc>
      </w:tr>
    </w:tbl>
    <w:p w14:paraId="6DDA0DE3" w14:textId="77777777" w:rsidR="00AA0E69" w:rsidRPr="00AA0E69" w:rsidRDefault="00AA0E69" w:rsidP="00AA0E69">
      <w:pPr>
        <w:widowControl w:val="0"/>
        <w:jc w:val="both"/>
        <w:rPr>
          <w:rFonts w:ascii="Tahoma" w:hAnsi="Tahoma" w:cs="Tahoma"/>
          <w:sz w:val="22"/>
        </w:rPr>
      </w:pPr>
    </w:p>
    <w:p w14:paraId="6153BCC4" w14:textId="77777777" w:rsidR="00AA0E69" w:rsidRPr="00AA0E69" w:rsidRDefault="00AA0E69" w:rsidP="00AA0E69">
      <w:pPr>
        <w:widowControl w:val="0"/>
        <w:tabs>
          <w:tab w:val="left" w:pos="357"/>
          <w:tab w:val="left" w:pos="567"/>
          <w:tab w:val="left" w:pos="709"/>
        </w:tabs>
        <w:rPr>
          <w:rFonts w:ascii="Tahoma" w:hAnsi="Tahoma" w:cs="Tahoma"/>
          <w:caps/>
          <w:sz w:val="22"/>
          <w:szCs w:val="22"/>
        </w:rPr>
      </w:pPr>
    </w:p>
    <w:p w14:paraId="647D9C6B" w14:textId="77777777" w:rsidR="00AA0E69" w:rsidRPr="00AA0E69" w:rsidRDefault="00AA0E69" w:rsidP="00AA0E69">
      <w:pPr>
        <w:widowControl w:val="0"/>
        <w:tabs>
          <w:tab w:val="left" w:pos="357"/>
          <w:tab w:val="left" w:pos="567"/>
          <w:tab w:val="left" w:pos="709"/>
        </w:tabs>
        <w:rPr>
          <w:rFonts w:ascii="Tahoma" w:hAnsi="Tahoma" w:cs="Tahoma"/>
          <w:caps/>
          <w:sz w:val="22"/>
          <w:szCs w:val="22"/>
        </w:rPr>
      </w:pPr>
    </w:p>
    <w:p w14:paraId="41E6A052" w14:textId="77777777" w:rsidR="00AA0E69" w:rsidRPr="00AA0E69" w:rsidRDefault="00AA0E69" w:rsidP="00AA0E69">
      <w:pPr>
        <w:widowControl w:val="0"/>
        <w:tabs>
          <w:tab w:val="left" w:pos="357"/>
          <w:tab w:val="left" w:pos="567"/>
          <w:tab w:val="left" w:pos="709"/>
        </w:tabs>
        <w:rPr>
          <w:rFonts w:ascii="Tahoma" w:hAnsi="Tahoma" w:cs="Tahoma"/>
          <w:caps/>
          <w:sz w:val="22"/>
          <w:szCs w:val="22"/>
        </w:rPr>
      </w:pPr>
    </w:p>
    <w:p w14:paraId="47A12F66" w14:textId="77777777" w:rsidR="00AA0E69" w:rsidRPr="00AA0E69" w:rsidRDefault="00AA0E69" w:rsidP="00AA0E69">
      <w:pPr>
        <w:widowControl w:val="0"/>
        <w:tabs>
          <w:tab w:val="left" w:pos="357"/>
          <w:tab w:val="left" w:pos="567"/>
          <w:tab w:val="left" w:pos="709"/>
        </w:tabs>
        <w:rPr>
          <w:rFonts w:ascii="Tahoma" w:hAnsi="Tahoma" w:cs="Tahoma"/>
          <w:caps/>
          <w:sz w:val="22"/>
          <w:szCs w:val="22"/>
        </w:rPr>
      </w:pPr>
    </w:p>
    <w:p w14:paraId="0DA42C15" w14:textId="77777777" w:rsidR="00AA0E69" w:rsidRPr="00AA0E69" w:rsidRDefault="00AA0E69" w:rsidP="00AA0E69">
      <w:pPr>
        <w:widowControl w:val="0"/>
        <w:tabs>
          <w:tab w:val="left" w:pos="357"/>
          <w:tab w:val="left" w:pos="567"/>
          <w:tab w:val="left" w:pos="709"/>
        </w:tabs>
        <w:rPr>
          <w:rFonts w:ascii="Tahoma" w:hAnsi="Tahoma" w:cs="Tahoma"/>
          <w:caps/>
          <w:sz w:val="22"/>
          <w:szCs w:val="22"/>
        </w:rPr>
      </w:pPr>
    </w:p>
    <w:p w14:paraId="6E3BD4CD" w14:textId="77777777" w:rsidR="00AA0E69" w:rsidRPr="00AA0E69" w:rsidRDefault="00AA0E69" w:rsidP="00AA0E69">
      <w:pPr>
        <w:widowControl w:val="0"/>
        <w:tabs>
          <w:tab w:val="left" w:pos="357"/>
          <w:tab w:val="left" w:pos="567"/>
          <w:tab w:val="left" w:pos="709"/>
        </w:tabs>
        <w:rPr>
          <w:rFonts w:ascii="Tahoma" w:hAnsi="Tahoma" w:cs="Tahoma"/>
          <w:caps/>
          <w:sz w:val="22"/>
          <w:szCs w:val="22"/>
        </w:rPr>
      </w:pPr>
    </w:p>
    <w:p w14:paraId="085FBF00" w14:textId="77777777" w:rsidR="00AA0E69" w:rsidRPr="00AA0E69" w:rsidRDefault="00AA0E69" w:rsidP="00AA0E69">
      <w:pPr>
        <w:widowControl w:val="0"/>
        <w:tabs>
          <w:tab w:val="left" w:pos="357"/>
          <w:tab w:val="left" w:pos="567"/>
          <w:tab w:val="left" w:pos="709"/>
        </w:tabs>
        <w:rPr>
          <w:rFonts w:ascii="Tahoma" w:hAnsi="Tahoma" w:cs="Tahoma"/>
          <w:caps/>
          <w:sz w:val="22"/>
          <w:szCs w:val="22"/>
        </w:rPr>
      </w:pPr>
    </w:p>
    <w:p w14:paraId="5C2F26A9" w14:textId="77777777" w:rsidR="00AA0E69" w:rsidRPr="00AA0E69" w:rsidRDefault="00AA0E69" w:rsidP="00AA0E69">
      <w:pPr>
        <w:widowControl w:val="0"/>
        <w:tabs>
          <w:tab w:val="left" w:pos="357"/>
          <w:tab w:val="left" w:pos="567"/>
          <w:tab w:val="left" w:pos="709"/>
        </w:tabs>
        <w:rPr>
          <w:rFonts w:ascii="Tahoma" w:hAnsi="Tahoma" w:cs="Tahoma"/>
          <w:caps/>
          <w:sz w:val="22"/>
          <w:szCs w:val="22"/>
        </w:rPr>
      </w:pPr>
    </w:p>
    <w:p w14:paraId="17EAFC0F" w14:textId="77777777" w:rsidR="00AA0E69" w:rsidRPr="00AA0E69" w:rsidRDefault="00AA0E69" w:rsidP="00AA0E69">
      <w:pPr>
        <w:widowControl w:val="0"/>
        <w:tabs>
          <w:tab w:val="left" w:pos="357"/>
          <w:tab w:val="left" w:pos="567"/>
          <w:tab w:val="left" w:pos="709"/>
        </w:tabs>
        <w:rPr>
          <w:rFonts w:ascii="Tahoma" w:hAnsi="Tahoma" w:cs="Tahoma"/>
          <w:caps/>
          <w:sz w:val="22"/>
          <w:szCs w:val="22"/>
        </w:rPr>
      </w:pPr>
    </w:p>
    <w:p w14:paraId="2CD49D0C" w14:textId="77777777" w:rsidR="00AA0E69" w:rsidRDefault="00AA0E69" w:rsidP="00AA0E69">
      <w:pPr>
        <w:widowControl w:val="0"/>
        <w:tabs>
          <w:tab w:val="left" w:pos="357"/>
          <w:tab w:val="left" w:pos="567"/>
          <w:tab w:val="left" w:pos="709"/>
        </w:tabs>
        <w:rPr>
          <w:rFonts w:ascii="Tahoma" w:hAnsi="Tahoma" w:cs="Tahoma"/>
          <w:caps/>
          <w:sz w:val="22"/>
          <w:szCs w:val="22"/>
        </w:rPr>
      </w:pPr>
    </w:p>
    <w:p w14:paraId="7399A7C7" w14:textId="77777777" w:rsidR="00AE3EAD" w:rsidRDefault="00AE3EAD" w:rsidP="00AA0E69">
      <w:pPr>
        <w:widowControl w:val="0"/>
        <w:tabs>
          <w:tab w:val="left" w:pos="357"/>
          <w:tab w:val="left" w:pos="567"/>
          <w:tab w:val="left" w:pos="709"/>
        </w:tabs>
        <w:rPr>
          <w:rFonts w:ascii="Tahoma" w:hAnsi="Tahoma" w:cs="Tahoma"/>
          <w:caps/>
          <w:sz w:val="22"/>
          <w:szCs w:val="22"/>
        </w:rPr>
      </w:pPr>
    </w:p>
    <w:p w14:paraId="68C67600" w14:textId="77777777" w:rsidR="00AE3EAD" w:rsidRDefault="00AE3EAD" w:rsidP="00AA0E69">
      <w:pPr>
        <w:widowControl w:val="0"/>
        <w:tabs>
          <w:tab w:val="left" w:pos="357"/>
          <w:tab w:val="left" w:pos="567"/>
          <w:tab w:val="left" w:pos="709"/>
        </w:tabs>
        <w:rPr>
          <w:rFonts w:ascii="Tahoma" w:hAnsi="Tahoma" w:cs="Tahoma"/>
          <w:caps/>
          <w:sz w:val="22"/>
          <w:szCs w:val="22"/>
        </w:rPr>
      </w:pPr>
    </w:p>
    <w:p w14:paraId="20A9CFD1" w14:textId="77777777" w:rsidR="00AE3EAD" w:rsidRDefault="00AE3EAD" w:rsidP="00AA0E69">
      <w:pPr>
        <w:widowControl w:val="0"/>
        <w:tabs>
          <w:tab w:val="left" w:pos="357"/>
          <w:tab w:val="left" w:pos="567"/>
          <w:tab w:val="left" w:pos="709"/>
        </w:tabs>
        <w:rPr>
          <w:rFonts w:ascii="Tahoma" w:hAnsi="Tahoma" w:cs="Tahoma"/>
          <w:caps/>
          <w:sz w:val="22"/>
          <w:szCs w:val="22"/>
        </w:rPr>
      </w:pPr>
    </w:p>
    <w:p w14:paraId="2D965B65" w14:textId="77777777" w:rsidR="00AE3EAD" w:rsidRDefault="00AE3EAD" w:rsidP="00AA0E69">
      <w:pPr>
        <w:widowControl w:val="0"/>
        <w:tabs>
          <w:tab w:val="left" w:pos="357"/>
          <w:tab w:val="left" w:pos="567"/>
          <w:tab w:val="left" w:pos="709"/>
        </w:tabs>
        <w:rPr>
          <w:rFonts w:ascii="Tahoma" w:hAnsi="Tahoma" w:cs="Tahoma"/>
          <w:caps/>
          <w:sz w:val="22"/>
          <w:szCs w:val="22"/>
        </w:rPr>
      </w:pPr>
    </w:p>
    <w:p w14:paraId="7C3CFCB1" w14:textId="77777777" w:rsidR="00AE3EAD" w:rsidRDefault="00AE3EAD" w:rsidP="00AA0E69">
      <w:pPr>
        <w:widowControl w:val="0"/>
        <w:tabs>
          <w:tab w:val="left" w:pos="357"/>
          <w:tab w:val="left" w:pos="567"/>
          <w:tab w:val="left" w:pos="709"/>
        </w:tabs>
        <w:rPr>
          <w:rFonts w:ascii="Tahoma" w:hAnsi="Tahoma" w:cs="Tahoma"/>
          <w:caps/>
          <w:sz w:val="22"/>
          <w:szCs w:val="22"/>
        </w:rPr>
      </w:pPr>
    </w:p>
    <w:p w14:paraId="4AB70BAF" w14:textId="0FA1B968" w:rsidR="00AE3EAD" w:rsidRDefault="00AE3EAD" w:rsidP="00AA0E69">
      <w:pPr>
        <w:widowControl w:val="0"/>
        <w:tabs>
          <w:tab w:val="left" w:pos="357"/>
          <w:tab w:val="left" w:pos="567"/>
          <w:tab w:val="left" w:pos="709"/>
        </w:tabs>
        <w:rPr>
          <w:rFonts w:ascii="Tahoma" w:hAnsi="Tahoma" w:cs="Tahoma"/>
          <w:caps/>
          <w:sz w:val="22"/>
          <w:szCs w:val="22"/>
        </w:rPr>
      </w:pPr>
    </w:p>
    <w:p w14:paraId="4A528FA4" w14:textId="77777777" w:rsidR="00B20776" w:rsidRPr="00AA0E69" w:rsidRDefault="00B20776" w:rsidP="00AA0E69">
      <w:pPr>
        <w:widowControl w:val="0"/>
        <w:tabs>
          <w:tab w:val="left" w:pos="357"/>
          <w:tab w:val="left" w:pos="567"/>
          <w:tab w:val="left" w:pos="709"/>
        </w:tabs>
        <w:rPr>
          <w:rFonts w:ascii="Tahoma" w:hAnsi="Tahoma" w:cs="Tahoma"/>
          <w:caps/>
          <w:sz w:val="22"/>
          <w:szCs w:val="22"/>
        </w:rPr>
      </w:pPr>
    </w:p>
    <w:p w14:paraId="6B481C4D" w14:textId="1C9680AA" w:rsidR="00AA0E69" w:rsidRDefault="00AA0E69" w:rsidP="00AA0E69">
      <w:pPr>
        <w:widowControl w:val="0"/>
        <w:tabs>
          <w:tab w:val="left" w:pos="357"/>
          <w:tab w:val="left" w:pos="567"/>
          <w:tab w:val="left" w:pos="709"/>
        </w:tabs>
        <w:rPr>
          <w:rFonts w:ascii="Tahoma" w:hAnsi="Tahoma" w:cs="Tahoma"/>
          <w:caps/>
          <w:sz w:val="22"/>
          <w:szCs w:val="22"/>
        </w:rPr>
      </w:pPr>
    </w:p>
    <w:p w14:paraId="54D2B46D" w14:textId="77777777" w:rsidR="00B924AD" w:rsidRPr="00AA0E69" w:rsidRDefault="00B924AD" w:rsidP="00AA0E69">
      <w:pPr>
        <w:widowControl w:val="0"/>
        <w:tabs>
          <w:tab w:val="left" w:pos="357"/>
          <w:tab w:val="left" w:pos="567"/>
          <w:tab w:val="left" w:pos="709"/>
        </w:tabs>
        <w:rPr>
          <w:rFonts w:ascii="Tahoma" w:hAnsi="Tahoma" w:cs="Tahoma"/>
          <w:caps/>
          <w:sz w:val="22"/>
          <w:szCs w:val="22"/>
        </w:rPr>
      </w:pPr>
    </w:p>
    <w:p w14:paraId="4872AD1C" w14:textId="77777777" w:rsidR="00FF3FEC" w:rsidRDefault="00FF3FEC" w:rsidP="00B6403E">
      <w:pPr>
        <w:widowControl w:val="0"/>
        <w:jc w:val="both"/>
        <w:rPr>
          <w:rFonts w:ascii="Tahoma" w:hAnsi="Tahoma" w:cs="Tahoma"/>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C30D3D" w:rsidRPr="009A73A4" w14:paraId="6F4FDDDF" w14:textId="77777777" w:rsidTr="00EF15C1">
        <w:tc>
          <w:tcPr>
            <w:tcW w:w="7938" w:type="dxa"/>
            <w:tcBorders>
              <w:top w:val="single" w:sz="4" w:space="0" w:color="auto"/>
              <w:bottom w:val="single" w:sz="4" w:space="0" w:color="auto"/>
            </w:tcBorders>
          </w:tcPr>
          <w:p w14:paraId="7267DDD1" w14:textId="77777777" w:rsidR="00C30D3D" w:rsidRPr="009A73A4" w:rsidRDefault="00C30D3D" w:rsidP="00B6403E">
            <w:pPr>
              <w:widowControl w:val="0"/>
              <w:jc w:val="both"/>
              <w:rPr>
                <w:rFonts w:ascii="Tahoma" w:hAnsi="Tahoma" w:cs="Tahoma"/>
                <w:sz w:val="22"/>
                <w:szCs w:val="22"/>
              </w:rPr>
            </w:pPr>
            <w:r w:rsidRPr="009A73A4">
              <w:rPr>
                <w:rFonts w:ascii="Tahoma" w:hAnsi="Tahoma" w:cs="Tahoma"/>
                <w:sz w:val="22"/>
                <w:szCs w:val="22"/>
              </w:rPr>
              <w:lastRenderedPageBreak/>
              <w:br w:type="page"/>
            </w:r>
            <w:r w:rsidRPr="009A73A4">
              <w:rPr>
                <w:rFonts w:ascii="Tahoma" w:hAnsi="Tahoma" w:cs="Tahoma"/>
                <w:b/>
                <w:sz w:val="22"/>
                <w:szCs w:val="22"/>
                <w:highlight w:val="yellow"/>
              </w:rPr>
              <w:br w:type="page"/>
            </w:r>
            <w:r w:rsidRPr="009A73A4">
              <w:rPr>
                <w:rFonts w:ascii="Tahoma" w:hAnsi="Tahoma" w:cs="Tahoma"/>
                <w:b/>
                <w:sz w:val="22"/>
                <w:szCs w:val="22"/>
                <w:highlight w:val="yellow"/>
              </w:rPr>
              <w:br w:type="page"/>
            </w:r>
            <w:r w:rsidRPr="009A73A4">
              <w:rPr>
                <w:rFonts w:ascii="Tahoma" w:hAnsi="Tahoma" w:cs="Tahoma"/>
                <w:b/>
                <w:bCs/>
                <w:sz w:val="22"/>
                <w:szCs w:val="22"/>
              </w:rPr>
              <w:br w:type="page"/>
            </w:r>
            <w:r w:rsidRPr="009A73A4">
              <w:rPr>
                <w:rFonts w:ascii="Tahoma" w:hAnsi="Tahoma" w:cs="Tahoma"/>
                <w:b/>
                <w:bCs/>
                <w:sz w:val="22"/>
                <w:szCs w:val="22"/>
              </w:rPr>
              <w:br w:type="page"/>
            </w:r>
            <w:r w:rsidRPr="009A73A4">
              <w:rPr>
                <w:rFonts w:ascii="Tahoma" w:hAnsi="Tahoma" w:cs="Tahoma"/>
                <w:sz w:val="22"/>
                <w:szCs w:val="22"/>
              </w:rPr>
              <w:br w:type="page"/>
            </w:r>
            <w:r w:rsidRPr="009A73A4">
              <w:rPr>
                <w:rFonts w:ascii="Tahoma" w:hAnsi="Tahoma" w:cs="Tahoma"/>
                <w:sz w:val="22"/>
                <w:szCs w:val="22"/>
              </w:rPr>
              <w:br w:type="page"/>
            </w:r>
            <w:r w:rsidRPr="009A73A4">
              <w:rPr>
                <w:rFonts w:ascii="Tahoma" w:hAnsi="Tahoma" w:cs="Tahoma"/>
                <w:sz w:val="22"/>
                <w:szCs w:val="22"/>
              </w:rPr>
              <w:br w:type="page"/>
            </w:r>
            <w:r w:rsidRPr="009A73A4">
              <w:rPr>
                <w:rFonts w:ascii="Tahoma" w:hAnsi="Tahoma" w:cs="Tahoma"/>
                <w:sz w:val="22"/>
                <w:szCs w:val="22"/>
              </w:rPr>
              <w:br w:type="page"/>
            </w:r>
            <w:r w:rsidRPr="009A73A4">
              <w:rPr>
                <w:rFonts w:ascii="Tahoma" w:hAnsi="Tahoma" w:cs="Tahoma"/>
                <w:b/>
                <w:bCs/>
                <w:sz w:val="22"/>
                <w:szCs w:val="22"/>
              </w:rPr>
              <w:br w:type="page"/>
            </w:r>
            <w:r w:rsidRPr="009A73A4">
              <w:rPr>
                <w:rFonts w:ascii="Tahoma" w:hAnsi="Tahoma" w:cs="Tahoma"/>
                <w:sz w:val="22"/>
                <w:szCs w:val="22"/>
              </w:rPr>
              <w:br w:type="page"/>
              <w:t>UGOTAVLJANJE SPOSOBNOSTI</w:t>
            </w:r>
            <w:r w:rsidR="005B47D5" w:rsidRPr="006835CB">
              <w:rPr>
                <w:rFonts w:ascii="Tahoma" w:hAnsi="Tahoma" w:cs="Tahoma"/>
                <w:sz w:val="22"/>
                <w:szCs w:val="22"/>
              </w:rPr>
              <w:t xml:space="preserve"> IN IZJAVA O SPREJEMANJU POGOJEV RAZPISNE DOKUMENTACIJE</w:t>
            </w:r>
          </w:p>
        </w:tc>
        <w:tc>
          <w:tcPr>
            <w:tcW w:w="1560" w:type="dxa"/>
            <w:tcBorders>
              <w:top w:val="single" w:sz="4" w:space="0" w:color="auto"/>
              <w:bottom w:val="single" w:sz="4" w:space="0" w:color="auto"/>
            </w:tcBorders>
          </w:tcPr>
          <w:p w14:paraId="15B5822E" w14:textId="77777777" w:rsidR="00C30D3D" w:rsidRPr="009A73A4" w:rsidRDefault="00C30D3D" w:rsidP="00B6403E">
            <w:pPr>
              <w:widowControl w:val="0"/>
              <w:jc w:val="both"/>
              <w:rPr>
                <w:rFonts w:ascii="Tahoma" w:hAnsi="Tahoma" w:cs="Tahoma"/>
                <w:b/>
                <w:bCs/>
                <w:i/>
                <w:iCs/>
                <w:sz w:val="22"/>
                <w:szCs w:val="22"/>
              </w:rPr>
            </w:pPr>
            <w:r w:rsidRPr="000124B9">
              <w:rPr>
                <w:rFonts w:ascii="Tahoma" w:hAnsi="Tahoma" w:cs="Tahoma"/>
                <w:b/>
                <w:bCs/>
                <w:i/>
                <w:iCs/>
                <w:sz w:val="22"/>
                <w:szCs w:val="22"/>
              </w:rPr>
              <w:t>Priloga 3</w:t>
            </w:r>
          </w:p>
        </w:tc>
      </w:tr>
    </w:tbl>
    <w:p w14:paraId="65FFB8EF" w14:textId="77777777" w:rsidR="00C46361" w:rsidRPr="009A73A4" w:rsidRDefault="00C46361" w:rsidP="00B6403E">
      <w:pPr>
        <w:widowControl w:val="0"/>
        <w:jc w:val="both"/>
        <w:rPr>
          <w:rFonts w:ascii="Tahoma" w:hAnsi="Tahoma" w:cs="Tahoma"/>
          <w:sz w:val="22"/>
          <w:szCs w:val="22"/>
        </w:rPr>
      </w:pPr>
    </w:p>
    <w:p w14:paraId="1E668BA8" w14:textId="77777777" w:rsidR="00C46361" w:rsidRPr="009A73A4" w:rsidRDefault="00C46361" w:rsidP="00B6403E">
      <w:pPr>
        <w:widowControl w:val="0"/>
        <w:jc w:val="both"/>
        <w:rPr>
          <w:rFonts w:ascii="Tahoma" w:hAnsi="Tahoma" w:cs="Tahoma"/>
          <w:sz w:val="22"/>
          <w:szCs w:val="22"/>
        </w:rPr>
      </w:pPr>
      <w:r w:rsidRPr="009A73A4">
        <w:rPr>
          <w:rFonts w:ascii="Tahoma" w:hAnsi="Tahoma" w:cs="Tahoma"/>
          <w:sz w:val="22"/>
          <w:szCs w:val="22"/>
        </w:rPr>
        <w:t xml:space="preserve">Gospodarski subjekt (naziv in naslov): </w:t>
      </w:r>
    </w:p>
    <w:p w14:paraId="5F0875E9" w14:textId="77777777" w:rsidR="00C46361" w:rsidRPr="009A73A4" w:rsidRDefault="005B47D5" w:rsidP="00B6403E">
      <w:pPr>
        <w:widowControl w:val="0"/>
        <w:pBdr>
          <w:bottom w:val="single" w:sz="4" w:space="1" w:color="auto"/>
        </w:pBdr>
        <w:tabs>
          <w:tab w:val="left" w:pos="5982"/>
        </w:tabs>
        <w:jc w:val="both"/>
        <w:rPr>
          <w:rFonts w:ascii="Tahoma" w:hAnsi="Tahoma" w:cs="Tahoma"/>
          <w:sz w:val="22"/>
          <w:szCs w:val="22"/>
        </w:rPr>
      </w:pPr>
      <w:r>
        <w:rPr>
          <w:rFonts w:ascii="Tahoma" w:hAnsi="Tahoma" w:cs="Tahoma"/>
          <w:sz w:val="22"/>
          <w:szCs w:val="22"/>
        </w:rPr>
        <w:tab/>
      </w:r>
    </w:p>
    <w:p w14:paraId="62A0493A" w14:textId="14EC945E" w:rsidR="00C46361" w:rsidRPr="009A73A4" w:rsidRDefault="00C46361" w:rsidP="00B6403E">
      <w:pPr>
        <w:widowControl w:val="0"/>
        <w:jc w:val="both"/>
        <w:rPr>
          <w:rFonts w:ascii="Tahoma" w:hAnsi="Tahoma" w:cs="Tahoma"/>
          <w:sz w:val="22"/>
          <w:szCs w:val="22"/>
        </w:rPr>
      </w:pPr>
      <w:r w:rsidRPr="009A73A4">
        <w:rPr>
          <w:rFonts w:ascii="Tahoma" w:hAnsi="Tahoma" w:cs="Tahoma"/>
          <w:sz w:val="22"/>
          <w:szCs w:val="22"/>
        </w:rPr>
        <w:t xml:space="preserve">v zvezi z javnim naročilom št. </w:t>
      </w:r>
      <w:r w:rsidR="00F46FDF">
        <w:rPr>
          <w:rFonts w:ascii="Tahoma" w:hAnsi="Tahoma" w:cs="Tahoma"/>
          <w:b/>
          <w:noProof/>
          <w:sz w:val="22"/>
          <w:szCs w:val="22"/>
        </w:rPr>
        <w:t>JPE-</w:t>
      </w:r>
      <w:r w:rsidR="00CA6C87">
        <w:rPr>
          <w:rFonts w:ascii="Tahoma" w:hAnsi="Tahoma" w:cs="Tahoma"/>
          <w:b/>
          <w:noProof/>
          <w:sz w:val="22"/>
          <w:szCs w:val="22"/>
        </w:rPr>
        <w:t>SOT-482</w:t>
      </w:r>
      <w:r w:rsidR="00F46FDF">
        <w:rPr>
          <w:rFonts w:ascii="Tahoma" w:hAnsi="Tahoma" w:cs="Tahoma"/>
          <w:b/>
          <w:noProof/>
          <w:sz w:val="22"/>
          <w:szCs w:val="22"/>
        </w:rPr>
        <w:t>/24</w:t>
      </w:r>
      <w:r w:rsidR="00A27C41">
        <w:rPr>
          <w:rFonts w:ascii="Tahoma" w:hAnsi="Tahoma" w:cs="Tahoma"/>
          <w:b/>
          <w:noProof/>
          <w:sz w:val="22"/>
          <w:szCs w:val="22"/>
        </w:rPr>
        <w:t xml:space="preserve"> </w:t>
      </w:r>
      <w:r w:rsidR="004A2E48">
        <w:rPr>
          <w:rFonts w:ascii="Tahoma" w:hAnsi="Tahoma" w:cs="Tahoma"/>
          <w:b/>
          <w:noProof/>
          <w:sz w:val="22"/>
          <w:szCs w:val="22"/>
        </w:rPr>
        <w:t>-</w:t>
      </w:r>
      <w:r w:rsidRPr="009A73A4">
        <w:rPr>
          <w:rFonts w:ascii="Tahoma" w:hAnsi="Tahoma" w:cs="Tahoma"/>
          <w:b/>
          <w:color w:val="000000"/>
          <w:sz w:val="22"/>
          <w:szCs w:val="22"/>
        </w:rPr>
        <w:t xml:space="preserve"> </w:t>
      </w:r>
      <w:r w:rsidR="00CA6C87">
        <w:rPr>
          <w:rFonts w:ascii="Tahoma" w:hAnsi="Tahoma" w:cs="Tahoma"/>
          <w:b/>
          <w:sz w:val="22"/>
          <w:szCs w:val="22"/>
        </w:rPr>
        <w:t>DOBAVA OBTOČNIH ČRPALK ZA TOPLOTNE POSTAJE PROIZVAJALCA GRUNDFOS</w:t>
      </w:r>
      <w:r w:rsidR="00C84D31">
        <w:rPr>
          <w:rFonts w:ascii="Tahoma" w:hAnsi="Tahoma" w:cs="Tahoma"/>
          <w:b/>
          <w:sz w:val="22"/>
          <w:szCs w:val="22"/>
        </w:rPr>
        <w:t xml:space="preserve"> </w:t>
      </w:r>
      <w:r w:rsidR="006E0C20">
        <w:rPr>
          <w:rFonts w:ascii="Tahoma" w:hAnsi="Tahoma" w:cs="Tahoma"/>
          <w:b/>
          <w:sz w:val="22"/>
          <w:szCs w:val="22"/>
        </w:rPr>
        <w:t xml:space="preserve"> </w:t>
      </w:r>
      <w:r w:rsidRPr="009A73A4">
        <w:rPr>
          <w:rFonts w:ascii="Tahoma" w:hAnsi="Tahoma" w:cs="Tahoma"/>
          <w:sz w:val="22"/>
          <w:szCs w:val="22"/>
        </w:rPr>
        <w:t>podajamo naslednje izjave:</w:t>
      </w:r>
    </w:p>
    <w:p w14:paraId="663C55C4" w14:textId="77777777" w:rsidR="006A6DFB" w:rsidRPr="006A6DFB" w:rsidRDefault="006A6DFB" w:rsidP="006A6DFB">
      <w:pPr>
        <w:widowControl w:val="0"/>
        <w:tabs>
          <w:tab w:val="left" w:pos="567"/>
          <w:tab w:val="num" w:pos="851"/>
          <w:tab w:val="left" w:pos="993"/>
        </w:tabs>
        <w:jc w:val="both"/>
        <w:rPr>
          <w:rFonts w:ascii="Tahoma" w:hAnsi="Tahoma" w:cs="Tahoma"/>
          <w:b/>
          <w:sz w:val="22"/>
          <w:szCs w:val="22"/>
        </w:rPr>
      </w:pPr>
    </w:p>
    <w:p w14:paraId="33B32129" w14:textId="77777777" w:rsidR="006A6DFB" w:rsidRPr="006A6DFB" w:rsidRDefault="006A6DFB" w:rsidP="006A6DFB">
      <w:pPr>
        <w:widowControl w:val="0"/>
        <w:numPr>
          <w:ilvl w:val="0"/>
          <w:numId w:val="43"/>
        </w:numPr>
        <w:tabs>
          <w:tab w:val="left" w:pos="426"/>
          <w:tab w:val="left" w:pos="9354"/>
        </w:tabs>
        <w:ind w:right="-2"/>
        <w:rPr>
          <w:rFonts w:ascii="Tahoma" w:hAnsi="Tahoma" w:cs="Tahoma"/>
          <w:b/>
          <w:smallCaps/>
          <w:sz w:val="22"/>
          <w:szCs w:val="22"/>
        </w:rPr>
      </w:pPr>
      <w:r w:rsidRPr="006A6DFB">
        <w:rPr>
          <w:rFonts w:ascii="Tahoma" w:hAnsi="Tahoma" w:cs="Tahoma"/>
          <w:b/>
          <w:smallCaps/>
          <w:sz w:val="22"/>
          <w:szCs w:val="22"/>
        </w:rPr>
        <w:t>RAZLOGI ZA IZKLJUČITEV</w:t>
      </w:r>
    </w:p>
    <w:p w14:paraId="7A0BFD61" w14:textId="77777777" w:rsidR="006A6DFB" w:rsidRPr="006A6DFB" w:rsidRDefault="006A6DFB" w:rsidP="006A6DFB">
      <w:pPr>
        <w:widowControl w:val="0"/>
        <w:ind w:left="284" w:hanging="284"/>
        <w:jc w:val="both"/>
        <w:rPr>
          <w:rFonts w:ascii="Tahoma" w:hAnsi="Tahoma" w:cs="Tahoma"/>
          <w:sz w:val="22"/>
          <w:szCs w:val="22"/>
        </w:rPr>
      </w:pPr>
    </w:p>
    <w:p w14:paraId="39046A20" w14:textId="77777777" w:rsidR="006A6DFB" w:rsidRPr="006A6DFB" w:rsidRDefault="006A6DFB" w:rsidP="006A6DFB">
      <w:pPr>
        <w:widowControl w:val="0"/>
        <w:tabs>
          <w:tab w:val="left" w:pos="567"/>
        </w:tabs>
        <w:rPr>
          <w:rFonts w:ascii="Tahoma" w:hAnsi="Tahoma" w:cs="Tahoma"/>
          <w:b/>
          <w:sz w:val="22"/>
          <w:szCs w:val="22"/>
        </w:rPr>
      </w:pPr>
      <w:r w:rsidRPr="006A6DFB">
        <w:rPr>
          <w:rFonts w:ascii="Tahoma" w:hAnsi="Tahoma" w:cs="Tahoma"/>
          <w:b/>
          <w:sz w:val="22"/>
          <w:szCs w:val="22"/>
        </w:rPr>
        <w:t>IZJAVLJAMO, DA:</w:t>
      </w:r>
    </w:p>
    <w:p w14:paraId="79681913" w14:textId="77777777" w:rsidR="006A6DFB" w:rsidRPr="006A6DFB" w:rsidRDefault="006A6DFB" w:rsidP="006A6DFB">
      <w:pPr>
        <w:keepNext/>
        <w:keepLines/>
        <w:widowControl w:val="0"/>
        <w:numPr>
          <w:ilvl w:val="0"/>
          <w:numId w:val="42"/>
        </w:numPr>
        <w:ind w:left="284" w:hanging="284"/>
        <w:jc w:val="both"/>
        <w:rPr>
          <w:rFonts w:ascii="Tahoma" w:hAnsi="Tahoma" w:cs="Tahoma"/>
          <w:sz w:val="22"/>
        </w:rPr>
      </w:pPr>
      <w:r w:rsidRPr="006A6DFB">
        <w:rPr>
          <w:rFonts w:ascii="Tahoma" w:hAnsi="Tahoma" w:cs="Tahoma"/>
          <w:sz w:val="22"/>
        </w:rPr>
        <w:t>nam (gospodarskem subjektu) ni bila izrečena pravnomočna sodba, ki ima elemente kaznivih dejanj, ki so opredeljena v prvem odstavku 75. člena ZJN-3,</w:t>
      </w:r>
    </w:p>
    <w:p w14:paraId="2996EABC" w14:textId="77777777" w:rsidR="006A6DFB" w:rsidRPr="006A6DFB" w:rsidRDefault="006A6DFB" w:rsidP="006A6DFB">
      <w:pPr>
        <w:keepNext/>
        <w:keepLines/>
        <w:widowControl w:val="0"/>
        <w:numPr>
          <w:ilvl w:val="0"/>
          <w:numId w:val="42"/>
        </w:numPr>
        <w:ind w:left="284" w:hanging="284"/>
        <w:jc w:val="both"/>
        <w:rPr>
          <w:rFonts w:ascii="Tahoma" w:hAnsi="Tahoma" w:cs="Tahoma"/>
          <w:sz w:val="22"/>
        </w:rPr>
      </w:pPr>
      <w:r w:rsidRPr="006A6DFB">
        <w:rPr>
          <w:rFonts w:ascii="Tahoma" w:hAnsi="Tahoma" w:cs="Tahoma"/>
          <w:sz w:val="22"/>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5 (petih) let do roka za oddajo ponudbe,</w:t>
      </w:r>
    </w:p>
    <w:p w14:paraId="1DB7F974" w14:textId="77777777" w:rsidR="006A6DFB" w:rsidRPr="006A6DFB" w:rsidRDefault="006A6DFB" w:rsidP="006A6DFB">
      <w:pPr>
        <w:keepNext/>
        <w:keepLines/>
        <w:widowControl w:val="0"/>
        <w:numPr>
          <w:ilvl w:val="0"/>
          <w:numId w:val="42"/>
        </w:numPr>
        <w:ind w:left="284" w:hanging="284"/>
        <w:jc w:val="both"/>
        <w:rPr>
          <w:rFonts w:ascii="Tahoma" w:hAnsi="Tahoma" w:cs="Tahoma"/>
          <w:sz w:val="22"/>
        </w:rPr>
      </w:pPr>
      <w:r w:rsidRPr="006A6DFB">
        <w:rPr>
          <w:rFonts w:ascii="Tahoma" w:hAnsi="Tahoma" w:cs="Tahoma"/>
          <w:sz w:val="22"/>
        </w:rPr>
        <w:t>na dan, ko je potekel rok za oddajo ponudb, nismo izločeni iz postopkov oddaje javnih naročil zaradi uvrstitve v evidenco gospodarskih subjektov z izrečenimi stranskimi sankcijami izločitve iz postopkov javnega naročanja,</w:t>
      </w:r>
    </w:p>
    <w:p w14:paraId="038C548C" w14:textId="4E6C72BD" w:rsidR="006A6DFB" w:rsidRPr="006A6DFB" w:rsidRDefault="006A6DFB" w:rsidP="00D8071A">
      <w:pPr>
        <w:keepNext/>
        <w:keepLines/>
        <w:widowControl w:val="0"/>
        <w:numPr>
          <w:ilvl w:val="0"/>
          <w:numId w:val="42"/>
        </w:numPr>
        <w:ind w:left="284" w:hanging="284"/>
        <w:jc w:val="both"/>
        <w:rPr>
          <w:rFonts w:ascii="Tahoma" w:hAnsi="Tahoma" w:cs="Tahoma"/>
          <w:b/>
          <w:sz w:val="22"/>
          <w:szCs w:val="22"/>
          <w:u w:val="single"/>
        </w:rPr>
      </w:pPr>
      <w:r w:rsidRPr="006A6DFB">
        <w:rPr>
          <w:rFonts w:ascii="Tahoma" w:hAnsi="Tahoma" w:cs="Tahoma"/>
          <w:sz w:val="22"/>
        </w:rPr>
        <w:t>nam v zadnjih 3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sidR="002D7007">
        <w:rPr>
          <w:rFonts w:ascii="Tahoma" w:hAnsi="Tahoma" w:cs="Tahoma"/>
          <w:sz w:val="22"/>
        </w:rPr>
        <w:t>.</w:t>
      </w:r>
    </w:p>
    <w:p w14:paraId="399423F3" w14:textId="77777777" w:rsidR="006A6DFB" w:rsidRPr="006A6DFB" w:rsidRDefault="006A6DFB" w:rsidP="006A6DFB">
      <w:pPr>
        <w:widowControl w:val="0"/>
        <w:jc w:val="both"/>
        <w:rPr>
          <w:rFonts w:ascii="Tahoma" w:hAnsi="Tahoma" w:cs="Tahoma"/>
          <w:sz w:val="22"/>
          <w:szCs w:val="22"/>
          <w:u w:val="single"/>
        </w:rPr>
      </w:pPr>
    </w:p>
    <w:p w14:paraId="0333F7C0" w14:textId="77777777" w:rsidR="006A6DFB" w:rsidRPr="006A6DFB" w:rsidRDefault="006A6DFB" w:rsidP="006A6DFB">
      <w:pPr>
        <w:widowControl w:val="0"/>
        <w:numPr>
          <w:ilvl w:val="0"/>
          <w:numId w:val="43"/>
        </w:numPr>
        <w:tabs>
          <w:tab w:val="left" w:pos="426"/>
          <w:tab w:val="left" w:pos="9354"/>
        </w:tabs>
        <w:ind w:right="-2"/>
        <w:rPr>
          <w:rFonts w:ascii="Tahoma" w:hAnsi="Tahoma" w:cs="Tahoma"/>
          <w:b/>
          <w:smallCaps/>
          <w:sz w:val="22"/>
          <w:szCs w:val="22"/>
        </w:rPr>
      </w:pPr>
      <w:r w:rsidRPr="006A6DFB">
        <w:rPr>
          <w:rFonts w:ascii="Tahoma" w:hAnsi="Tahoma" w:cs="Tahoma"/>
          <w:b/>
          <w:smallCaps/>
          <w:sz w:val="22"/>
          <w:szCs w:val="22"/>
        </w:rPr>
        <w:t>POGOJI ZA SODELOVANJE</w:t>
      </w:r>
    </w:p>
    <w:p w14:paraId="7BB42563" w14:textId="77777777" w:rsidR="006A6DFB" w:rsidRPr="006A6DFB" w:rsidRDefault="006A6DFB" w:rsidP="006A6DFB">
      <w:pPr>
        <w:widowControl w:val="0"/>
        <w:tabs>
          <w:tab w:val="left" w:pos="567"/>
        </w:tabs>
        <w:rPr>
          <w:rFonts w:ascii="Tahoma" w:hAnsi="Tahoma" w:cs="Tahoma"/>
          <w:b/>
          <w:sz w:val="22"/>
          <w:szCs w:val="22"/>
        </w:rPr>
      </w:pPr>
    </w:p>
    <w:p w14:paraId="490B405A" w14:textId="77777777" w:rsidR="006A6DFB" w:rsidRPr="006A6DFB" w:rsidRDefault="006A6DFB" w:rsidP="006A6DFB">
      <w:pPr>
        <w:widowControl w:val="0"/>
        <w:tabs>
          <w:tab w:val="left" w:pos="567"/>
        </w:tabs>
        <w:rPr>
          <w:rFonts w:ascii="Tahoma" w:hAnsi="Tahoma" w:cs="Tahoma"/>
          <w:b/>
          <w:sz w:val="22"/>
          <w:szCs w:val="22"/>
        </w:rPr>
      </w:pPr>
      <w:r w:rsidRPr="006A6DFB">
        <w:rPr>
          <w:rFonts w:ascii="Tahoma" w:hAnsi="Tahoma" w:cs="Tahoma"/>
          <w:b/>
          <w:sz w:val="22"/>
          <w:szCs w:val="22"/>
        </w:rPr>
        <w:t>IZJAVLJAMO, DA:</w:t>
      </w:r>
    </w:p>
    <w:p w14:paraId="4FB09124" w14:textId="77777777" w:rsidR="006A6DFB" w:rsidRPr="006A6DFB" w:rsidRDefault="006A6DFB" w:rsidP="006A6DFB">
      <w:pPr>
        <w:keepNext/>
        <w:keepLines/>
        <w:numPr>
          <w:ilvl w:val="0"/>
          <w:numId w:val="42"/>
        </w:numPr>
        <w:ind w:left="284" w:hanging="284"/>
        <w:jc w:val="both"/>
        <w:rPr>
          <w:rFonts w:ascii="Tahoma" w:hAnsi="Tahoma" w:cs="Tahoma"/>
          <w:sz w:val="22"/>
        </w:rPr>
      </w:pPr>
      <w:r w:rsidRPr="006A6DFB">
        <w:rPr>
          <w:rFonts w:ascii="Tahoma" w:hAnsi="Tahoma" w:cs="Tahoma"/>
          <w:sz w:val="22"/>
        </w:rPr>
        <w:t>smo sposobni za opravljanje poklicne dejavnosti oziroma imamo registrirano dejavnost oziroma smo vpisani v enega od poklicnih ali poslovnih registrov, ki se vodijo v državi članici, v kateri imamo sedež,</w:t>
      </w:r>
    </w:p>
    <w:p w14:paraId="43BCE0C1" w14:textId="77777777" w:rsidR="006A6DFB" w:rsidRPr="006A6DFB" w:rsidRDefault="006A6DFB" w:rsidP="006A6DFB">
      <w:pPr>
        <w:keepNext/>
        <w:keepLines/>
        <w:numPr>
          <w:ilvl w:val="0"/>
          <w:numId w:val="42"/>
        </w:numPr>
        <w:ind w:left="284" w:hanging="284"/>
        <w:jc w:val="both"/>
        <w:rPr>
          <w:rFonts w:ascii="Tahoma" w:hAnsi="Tahoma" w:cs="Tahoma"/>
          <w:sz w:val="22"/>
        </w:rPr>
      </w:pPr>
      <w:r w:rsidRPr="006A6DFB">
        <w:rPr>
          <w:rFonts w:ascii="Tahoma" w:hAnsi="Tahoma" w:cs="Tahoma"/>
          <w:sz w:val="22"/>
        </w:rPr>
        <w:t>imamo potrebne ekonomske in finančne zmogljivosti za izvedbo javnega naročila in da na dan oddaje ponudbe nimamo blokiranega kateregakoli računa,</w:t>
      </w:r>
    </w:p>
    <w:p w14:paraId="40071B50" w14:textId="77777777" w:rsidR="006A6DFB" w:rsidRPr="006A6DFB" w:rsidRDefault="006A6DFB" w:rsidP="006A6DFB">
      <w:pPr>
        <w:keepNext/>
        <w:keepLines/>
        <w:numPr>
          <w:ilvl w:val="0"/>
          <w:numId w:val="42"/>
        </w:numPr>
        <w:ind w:left="284" w:hanging="284"/>
        <w:jc w:val="both"/>
        <w:rPr>
          <w:rFonts w:ascii="Tahoma" w:hAnsi="Tahoma" w:cs="Tahoma"/>
          <w:sz w:val="22"/>
        </w:rPr>
      </w:pPr>
      <w:r w:rsidRPr="006A6DFB">
        <w:rPr>
          <w:rFonts w:ascii="Tahoma" w:hAnsi="Tahoma" w:cs="Tahoma"/>
          <w:sz w:val="22"/>
        </w:rPr>
        <w:t>imamo potrebno tehnično in kadrovsko sposobnost ter izkušnje za izvajanje predmeta javnega naročila.</w:t>
      </w:r>
    </w:p>
    <w:p w14:paraId="4C73C0FA" w14:textId="77777777" w:rsidR="006A6DFB" w:rsidRPr="006A6DFB" w:rsidRDefault="006A6DFB" w:rsidP="006A6DFB">
      <w:pPr>
        <w:widowControl w:val="0"/>
        <w:jc w:val="both"/>
        <w:rPr>
          <w:rFonts w:ascii="Tahoma" w:hAnsi="Tahoma" w:cs="Tahoma"/>
          <w:sz w:val="22"/>
          <w:szCs w:val="22"/>
        </w:rPr>
      </w:pPr>
    </w:p>
    <w:p w14:paraId="0FBF1CA7" w14:textId="77777777" w:rsidR="006A6DFB" w:rsidRPr="006A6DFB" w:rsidRDefault="006A6DFB" w:rsidP="006A6DFB">
      <w:pPr>
        <w:widowControl w:val="0"/>
        <w:numPr>
          <w:ilvl w:val="0"/>
          <w:numId w:val="43"/>
        </w:numPr>
        <w:tabs>
          <w:tab w:val="left" w:pos="426"/>
          <w:tab w:val="left" w:pos="9354"/>
        </w:tabs>
        <w:ind w:right="-2"/>
        <w:rPr>
          <w:rFonts w:ascii="Tahoma" w:hAnsi="Tahoma" w:cs="Tahoma"/>
          <w:b/>
          <w:smallCaps/>
          <w:sz w:val="22"/>
          <w:szCs w:val="22"/>
        </w:rPr>
      </w:pPr>
      <w:r w:rsidRPr="006A6DFB">
        <w:rPr>
          <w:rFonts w:ascii="Tahoma" w:hAnsi="Tahoma" w:cs="Tahoma"/>
          <w:b/>
          <w:smallCaps/>
          <w:sz w:val="22"/>
          <w:szCs w:val="22"/>
        </w:rPr>
        <w:t>SPREJEMANJE POGOJEV DOKUMENTACIJE</w:t>
      </w:r>
    </w:p>
    <w:p w14:paraId="31BAE060" w14:textId="77777777" w:rsidR="006A6DFB" w:rsidRPr="006A6DFB" w:rsidRDefault="006A6DFB" w:rsidP="006A6DFB">
      <w:pPr>
        <w:widowControl w:val="0"/>
        <w:tabs>
          <w:tab w:val="left" w:pos="567"/>
        </w:tabs>
        <w:rPr>
          <w:rFonts w:ascii="Tahoma" w:hAnsi="Tahoma" w:cs="Tahoma"/>
          <w:b/>
          <w:sz w:val="22"/>
          <w:szCs w:val="22"/>
        </w:rPr>
      </w:pPr>
    </w:p>
    <w:p w14:paraId="693E9512" w14:textId="77777777" w:rsidR="006A6DFB" w:rsidRPr="006A6DFB" w:rsidRDefault="006A6DFB" w:rsidP="006A6DFB">
      <w:pPr>
        <w:widowControl w:val="0"/>
        <w:tabs>
          <w:tab w:val="left" w:pos="567"/>
        </w:tabs>
        <w:rPr>
          <w:rFonts w:ascii="Tahoma" w:hAnsi="Tahoma" w:cs="Tahoma"/>
          <w:b/>
          <w:sz w:val="22"/>
          <w:szCs w:val="22"/>
        </w:rPr>
      </w:pPr>
      <w:r w:rsidRPr="006A6DFB">
        <w:rPr>
          <w:rFonts w:ascii="Tahoma" w:hAnsi="Tahoma" w:cs="Tahoma"/>
          <w:b/>
          <w:sz w:val="22"/>
          <w:szCs w:val="22"/>
        </w:rPr>
        <w:t>IZJAVLJAMO, DA:</w:t>
      </w:r>
    </w:p>
    <w:p w14:paraId="20E9B759" w14:textId="77777777" w:rsidR="006A6DFB" w:rsidRPr="006A6DFB" w:rsidRDefault="006A6DFB" w:rsidP="006A6DFB">
      <w:pPr>
        <w:widowControl w:val="0"/>
        <w:numPr>
          <w:ilvl w:val="0"/>
          <w:numId w:val="42"/>
        </w:numPr>
        <w:ind w:left="284" w:hanging="284"/>
        <w:jc w:val="both"/>
        <w:rPr>
          <w:rFonts w:ascii="Tahoma" w:hAnsi="Tahoma" w:cs="Tahoma"/>
          <w:sz w:val="22"/>
          <w:szCs w:val="22"/>
        </w:rPr>
      </w:pPr>
      <w:r w:rsidRPr="006A6DFB">
        <w:rPr>
          <w:rFonts w:ascii="Tahoma" w:hAnsi="Tahoma" w:cs="Tahoma"/>
          <w:sz w:val="22"/>
          <w:szCs w:val="22"/>
        </w:rPr>
        <w:t xml:space="preserve">nismo uvrščeni v evidenco poslovnih subjektov katerim je prepovedano poslovanje z naročnikom na podlagi 35. člena Zakona o integriteti in preprečevanju korupcije </w:t>
      </w:r>
      <w:r w:rsidRPr="006A6DFB">
        <w:rPr>
          <w:rFonts w:ascii="Tahoma" w:hAnsi="Tahoma" w:cs="Tahoma"/>
          <w:sz w:val="22"/>
        </w:rPr>
        <w:t xml:space="preserve">(Uradni list RS, št. 69/11 s spremembami, v nadaljevanju: </w:t>
      </w:r>
      <w:proofErr w:type="spellStart"/>
      <w:r w:rsidRPr="006A6DFB">
        <w:rPr>
          <w:rFonts w:ascii="Tahoma" w:hAnsi="Tahoma" w:cs="Tahoma"/>
          <w:sz w:val="22"/>
        </w:rPr>
        <w:t>ZIntPK</w:t>
      </w:r>
      <w:proofErr w:type="spellEnd"/>
      <w:r w:rsidRPr="006A6DFB">
        <w:rPr>
          <w:rFonts w:ascii="Tahoma" w:hAnsi="Tahoma" w:cs="Tahoma"/>
          <w:sz w:val="22"/>
        </w:rPr>
        <w:t>)</w:t>
      </w:r>
      <w:r w:rsidRPr="006A6DFB">
        <w:rPr>
          <w:rFonts w:ascii="Tahoma" w:hAnsi="Tahoma" w:cs="Tahoma"/>
          <w:sz w:val="22"/>
          <w:szCs w:val="22"/>
        </w:rPr>
        <w:t>,</w:t>
      </w:r>
    </w:p>
    <w:p w14:paraId="412B82B6" w14:textId="77777777" w:rsidR="006A6DFB" w:rsidRPr="006A6DFB" w:rsidRDefault="006A6DFB" w:rsidP="006A6DFB">
      <w:pPr>
        <w:keepNext/>
        <w:keepLines/>
        <w:widowControl w:val="0"/>
        <w:numPr>
          <w:ilvl w:val="0"/>
          <w:numId w:val="42"/>
        </w:numPr>
        <w:ind w:left="284" w:hanging="284"/>
        <w:jc w:val="both"/>
        <w:rPr>
          <w:rFonts w:ascii="Tahoma" w:hAnsi="Tahoma" w:cs="Tahoma"/>
          <w:sz w:val="22"/>
        </w:rPr>
      </w:pPr>
      <w:r w:rsidRPr="006A6DFB">
        <w:rPr>
          <w:rFonts w:ascii="Tahoma" w:hAnsi="Tahoma" w:cs="Tahoma"/>
          <w:sz w:val="22"/>
        </w:rPr>
        <w:t>izpolnjujemo omejevalne ukrepe navedene v členu 1h »sklepa Sveta (SZVP) 2022/578 z dne 8. aprila 2022 o spremembi Sklepa 2014/512/SZVP o omejevalnih ukrepih zaradi delovanja Rusije, ki povzroča destabilizacijo razmer v Ukrajini«,</w:t>
      </w:r>
    </w:p>
    <w:p w14:paraId="3D424E7E" w14:textId="72B9ADC6" w:rsidR="006A6DFB" w:rsidRPr="006A6DFB" w:rsidRDefault="006A6DFB" w:rsidP="006A6DFB">
      <w:pPr>
        <w:widowControl w:val="0"/>
        <w:numPr>
          <w:ilvl w:val="0"/>
          <w:numId w:val="42"/>
        </w:numPr>
        <w:ind w:left="284" w:hanging="284"/>
        <w:jc w:val="both"/>
        <w:rPr>
          <w:rFonts w:ascii="Tahoma" w:hAnsi="Tahoma" w:cs="Tahoma"/>
          <w:b/>
          <w:sz w:val="22"/>
          <w:szCs w:val="22"/>
        </w:rPr>
      </w:pPr>
      <w:r w:rsidRPr="006A6DFB">
        <w:rPr>
          <w:rFonts w:ascii="Tahoma" w:hAnsi="Tahoma" w:cs="Tahoma"/>
          <w:sz w:val="22"/>
          <w:szCs w:val="22"/>
        </w:rPr>
        <w:t xml:space="preserve">smo v celoti seznanjeni z razpisno dokumentacijo ter vsemi njenimi popravki in dopolnitvami, da se strinjamo z vsemi pogoji in zahtevami razpisne dokumentacije (opisi, določila, zahteve, pogoji, itd.) javnega naročila </w:t>
      </w:r>
      <w:r w:rsidR="00F46FDF">
        <w:rPr>
          <w:rFonts w:ascii="Tahoma" w:hAnsi="Tahoma" w:cs="Tahoma"/>
          <w:b/>
          <w:noProof/>
          <w:sz w:val="22"/>
          <w:szCs w:val="22"/>
        </w:rPr>
        <w:t>JPE-</w:t>
      </w:r>
      <w:r w:rsidR="00CA6C87">
        <w:rPr>
          <w:rFonts w:ascii="Tahoma" w:hAnsi="Tahoma" w:cs="Tahoma"/>
          <w:b/>
          <w:noProof/>
          <w:sz w:val="22"/>
          <w:szCs w:val="22"/>
        </w:rPr>
        <w:t>SOT-482</w:t>
      </w:r>
      <w:r w:rsidR="00F46FDF">
        <w:rPr>
          <w:rFonts w:ascii="Tahoma" w:hAnsi="Tahoma" w:cs="Tahoma"/>
          <w:b/>
          <w:noProof/>
          <w:sz w:val="22"/>
          <w:szCs w:val="22"/>
        </w:rPr>
        <w:t>/24</w:t>
      </w:r>
      <w:r>
        <w:rPr>
          <w:rFonts w:ascii="Tahoma" w:hAnsi="Tahoma" w:cs="Tahoma"/>
          <w:b/>
          <w:noProof/>
          <w:sz w:val="22"/>
          <w:szCs w:val="22"/>
        </w:rPr>
        <w:t xml:space="preserve"> -</w:t>
      </w:r>
      <w:r w:rsidRPr="009A73A4">
        <w:rPr>
          <w:rFonts w:ascii="Tahoma" w:hAnsi="Tahoma" w:cs="Tahoma"/>
          <w:b/>
          <w:color w:val="000000"/>
          <w:sz w:val="22"/>
          <w:szCs w:val="22"/>
        </w:rPr>
        <w:t xml:space="preserve"> </w:t>
      </w:r>
      <w:r w:rsidR="00CA6C87">
        <w:rPr>
          <w:rFonts w:ascii="Tahoma" w:hAnsi="Tahoma" w:cs="Tahoma"/>
          <w:b/>
          <w:sz w:val="22"/>
          <w:szCs w:val="22"/>
        </w:rPr>
        <w:t>DOBAVA OBTOČNIH ČRPALK ZA TOPLOTNE POSTAJE PROIZVAJALCA GRUNDFOS</w:t>
      </w:r>
      <w:r w:rsidRPr="006A6DFB">
        <w:rPr>
          <w:rFonts w:ascii="Tahoma" w:hAnsi="Tahoma" w:cs="Tahoma"/>
          <w:caps/>
          <w:sz w:val="22"/>
          <w:szCs w:val="22"/>
        </w:rPr>
        <w:t xml:space="preserve">, </w:t>
      </w:r>
      <w:r w:rsidRPr="006A6DFB">
        <w:rPr>
          <w:rFonts w:ascii="Tahoma" w:hAnsi="Tahoma" w:cs="Tahoma"/>
          <w:sz w:val="22"/>
          <w:szCs w:val="22"/>
        </w:rPr>
        <w:t xml:space="preserve">vključno z določili vzorca okvirnega sporazuma ter ga bomo v primeru, da bomo izbrani za izvedbo predmeta naročila, podpisali brez </w:t>
      </w:r>
      <w:r w:rsidRPr="006A6DFB">
        <w:rPr>
          <w:rFonts w:ascii="Tahoma" w:hAnsi="Tahoma" w:cs="Tahoma"/>
          <w:sz w:val="22"/>
          <w:szCs w:val="22"/>
        </w:rPr>
        <w:lastRenderedPageBreak/>
        <w:t>dodatnih zahtev in ugovorov,</w:t>
      </w:r>
    </w:p>
    <w:p w14:paraId="33CA1177" w14:textId="77777777" w:rsidR="006A6DFB" w:rsidRPr="006A6DFB" w:rsidRDefault="006A6DFB" w:rsidP="006A6DFB">
      <w:pPr>
        <w:widowControl w:val="0"/>
        <w:numPr>
          <w:ilvl w:val="0"/>
          <w:numId w:val="42"/>
        </w:numPr>
        <w:ind w:left="284" w:hanging="284"/>
        <w:jc w:val="both"/>
        <w:rPr>
          <w:rFonts w:ascii="Tahoma" w:hAnsi="Tahoma" w:cs="Tahoma"/>
          <w:sz w:val="22"/>
          <w:szCs w:val="22"/>
        </w:rPr>
      </w:pPr>
      <w:r w:rsidRPr="006A6DFB">
        <w:rPr>
          <w:rFonts w:ascii="Tahoma" w:hAnsi="Tahoma" w:cs="Tahoma"/>
          <w:sz w:val="22"/>
          <w:szCs w:val="22"/>
        </w:rPr>
        <w:t>bomo ponudbene cene na enoto mere podali na do 2 (dve) decimalni mesti,</w:t>
      </w:r>
    </w:p>
    <w:p w14:paraId="6A0CC5F7" w14:textId="77777777" w:rsidR="006A6DFB" w:rsidRPr="006A6DFB" w:rsidRDefault="006A6DFB" w:rsidP="006A6DFB">
      <w:pPr>
        <w:widowControl w:val="0"/>
        <w:numPr>
          <w:ilvl w:val="0"/>
          <w:numId w:val="42"/>
        </w:numPr>
        <w:ind w:left="284" w:hanging="284"/>
        <w:jc w:val="both"/>
        <w:rPr>
          <w:rFonts w:ascii="Tahoma" w:hAnsi="Tahoma" w:cs="Tahoma"/>
          <w:sz w:val="22"/>
          <w:szCs w:val="22"/>
        </w:rPr>
      </w:pPr>
      <w:r w:rsidRPr="006A6DFB">
        <w:rPr>
          <w:rFonts w:ascii="Tahoma" w:hAnsi="Tahoma" w:cs="Tahoma"/>
          <w:sz w:val="22"/>
          <w:szCs w:val="22"/>
        </w:rPr>
        <w:t>ne bomo umaknili zaščite ponudbenega predračuna oz. spreminjali ponudbeni predračun,</w:t>
      </w:r>
    </w:p>
    <w:p w14:paraId="0713765E" w14:textId="77777777" w:rsidR="006A6DFB" w:rsidRPr="006A6DFB" w:rsidRDefault="006A6DFB" w:rsidP="006A6DFB">
      <w:pPr>
        <w:widowControl w:val="0"/>
        <w:numPr>
          <w:ilvl w:val="0"/>
          <w:numId w:val="42"/>
        </w:numPr>
        <w:ind w:left="284" w:hanging="284"/>
        <w:jc w:val="both"/>
        <w:rPr>
          <w:rFonts w:ascii="Tahoma" w:hAnsi="Tahoma" w:cs="Tahoma"/>
          <w:sz w:val="22"/>
          <w:szCs w:val="22"/>
        </w:rPr>
      </w:pPr>
      <w:r w:rsidRPr="006A6DFB">
        <w:rPr>
          <w:rFonts w:ascii="Tahoma" w:hAnsi="Tahoma" w:cs="Tahoma"/>
          <w:sz w:val="22"/>
          <w:szCs w:val="22"/>
        </w:rPr>
        <w:t>se zavezujemo, da bomo na zahtevo naročnika predložili dodatna pooblastila za preveritev podatkov iz uradnih evidenc,</w:t>
      </w:r>
    </w:p>
    <w:p w14:paraId="10B09B44" w14:textId="77777777" w:rsidR="006A6DFB" w:rsidRPr="006A6DFB" w:rsidRDefault="006A6DFB" w:rsidP="006A6DFB">
      <w:pPr>
        <w:widowControl w:val="0"/>
        <w:numPr>
          <w:ilvl w:val="0"/>
          <w:numId w:val="42"/>
        </w:numPr>
        <w:ind w:left="284" w:hanging="284"/>
        <w:jc w:val="both"/>
        <w:rPr>
          <w:rFonts w:ascii="Tahoma" w:hAnsi="Tahoma" w:cs="Tahoma"/>
          <w:sz w:val="22"/>
          <w:szCs w:val="22"/>
        </w:rPr>
      </w:pPr>
      <w:r w:rsidRPr="006A6DFB">
        <w:rPr>
          <w:rFonts w:ascii="Tahoma" w:hAnsi="Tahoma" w:cs="Tahoma"/>
          <w:sz w:val="22"/>
          <w:szCs w:val="22"/>
        </w:rPr>
        <w:t>da bomo na naročnikov poziv v 8 (osmih) dneh od prejema poziva posredovali izjavo s podatki o:</w:t>
      </w:r>
    </w:p>
    <w:p w14:paraId="62412C22" w14:textId="77777777" w:rsidR="006A6DFB" w:rsidRPr="006A6DFB" w:rsidRDefault="006A6DFB" w:rsidP="006A6DFB">
      <w:pPr>
        <w:widowControl w:val="0"/>
        <w:numPr>
          <w:ilvl w:val="0"/>
          <w:numId w:val="44"/>
        </w:numPr>
        <w:ind w:left="709" w:hanging="425"/>
        <w:jc w:val="both"/>
        <w:rPr>
          <w:rFonts w:ascii="Tahoma" w:hAnsi="Tahoma" w:cs="Tahoma"/>
          <w:sz w:val="22"/>
          <w:szCs w:val="22"/>
        </w:rPr>
      </w:pPr>
      <w:r w:rsidRPr="006A6DFB">
        <w:rPr>
          <w:rFonts w:ascii="Tahoma" w:hAnsi="Tahoma" w:cs="Tahoma"/>
          <w:sz w:val="22"/>
          <w:szCs w:val="22"/>
        </w:rPr>
        <w:t xml:space="preserve">svojih ustanoviteljih, družbenikih, vključno s tihimi družbeniki, delničarjih, </w:t>
      </w:r>
      <w:proofErr w:type="spellStart"/>
      <w:r w:rsidRPr="006A6DFB">
        <w:rPr>
          <w:rFonts w:ascii="Tahoma" w:hAnsi="Tahoma" w:cs="Tahoma"/>
          <w:sz w:val="22"/>
          <w:szCs w:val="22"/>
        </w:rPr>
        <w:t>komanditistih</w:t>
      </w:r>
      <w:proofErr w:type="spellEnd"/>
      <w:r w:rsidRPr="006A6DFB">
        <w:rPr>
          <w:rFonts w:ascii="Tahoma" w:hAnsi="Tahoma" w:cs="Tahoma"/>
          <w:sz w:val="22"/>
          <w:szCs w:val="22"/>
        </w:rPr>
        <w:t xml:space="preserve"> ali drugih lastnikih in podatke o lastniških deležih navedenih oseb,</w:t>
      </w:r>
    </w:p>
    <w:p w14:paraId="79470989" w14:textId="77777777" w:rsidR="006A6DFB" w:rsidRPr="006A6DFB" w:rsidRDefault="006A6DFB" w:rsidP="006A6DFB">
      <w:pPr>
        <w:widowControl w:val="0"/>
        <w:numPr>
          <w:ilvl w:val="0"/>
          <w:numId w:val="44"/>
        </w:numPr>
        <w:ind w:left="709" w:hanging="425"/>
        <w:jc w:val="both"/>
        <w:rPr>
          <w:rFonts w:ascii="Tahoma" w:hAnsi="Tahoma" w:cs="Tahoma"/>
          <w:sz w:val="22"/>
          <w:szCs w:val="22"/>
        </w:rPr>
      </w:pPr>
      <w:r w:rsidRPr="006A6DFB">
        <w:rPr>
          <w:rFonts w:ascii="Tahoma" w:hAnsi="Tahoma" w:cs="Tahoma"/>
          <w:sz w:val="22"/>
          <w:szCs w:val="22"/>
        </w:rPr>
        <w:t>gospodarskih subjektih, za katere se glede na določbe zakona, ki ureja gospodarske družbe šteje, da so z njim povezane družbe,</w:t>
      </w:r>
    </w:p>
    <w:p w14:paraId="3545D045" w14:textId="77777777" w:rsidR="006A6DFB" w:rsidRPr="006A6DFB" w:rsidRDefault="006A6DFB" w:rsidP="006A6DFB">
      <w:pPr>
        <w:widowControl w:val="0"/>
        <w:numPr>
          <w:ilvl w:val="0"/>
          <w:numId w:val="42"/>
        </w:numPr>
        <w:ind w:left="284" w:hanging="284"/>
        <w:jc w:val="both"/>
        <w:rPr>
          <w:rFonts w:ascii="Tahoma" w:hAnsi="Tahoma" w:cs="Tahoma"/>
          <w:sz w:val="22"/>
          <w:szCs w:val="22"/>
        </w:rPr>
      </w:pPr>
      <w:r w:rsidRPr="006A6DFB">
        <w:rPr>
          <w:rFonts w:ascii="Tahoma" w:hAnsi="Tahoma" w:cs="Tahoma"/>
          <w:sz w:val="22"/>
          <w:szCs w:val="22"/>
        </w:rPr>
        <w:t>soglašamo, da lahko naročnik kadarkoli ustavi postopek javnega naročila, zavrne vse ponudbe ali ne sklene okvirnega sporazuma ter da v nobenem od navedenih primerov ne bomo uveljavljali povračila stroškov priprave ponudbe, morebitne neposredne ali posredne škode ali izgubljenega dobička,</w:t>
      </w:r>
    </w:p>
    <w:p w14:paraId="5253B883" w14:textId="77777777" w:rsidR="006A6DFB" w:rsidRPr="006A6DFB" w:rsidRDefault="006A6DFB" w:rsidP="006A6DFB">
      <w:pPr>
        <w:widowControl w:val="0"/>
        <w:numPr>
          <w:ilvl w:val="0"/>
          <w:numId w:val="42"/>
        </w:numPr>
        <w:ind w:left="284" w:hanging="284"/>
        <w:jc w:val="both"/>
        <w:rPr>
          <w:rFonts w:ascii="Tahoma" w:hAnsi="Tahoma" w:cs="Tahoma"/>
          <w:sz w:val="22"/>
          <w:szCs w:val="22"/>
        </w:rPr>
      </w:pPr>
      <w:r w:rsidRPr="006A6DFB">
        <w:rPr>
          <w:rFonts w:ascii="Tahoma" w:hAnsi="Tahoma" w:cs="Tahoma"/>
          <w:sz w:val="22"/>
          <w:szCs w:val="22"/>
        </w:rPr>
        <w:t>so v ponudbenih cenah vključeni vsi materialni in nematerialni stroški, ki bodo potrebni za izvedbo predmeta naročila, v skladu z vsemi zahtevami naročnika.</w:t>
      </w:r>
    </w:p>
    <w:p w14:paraId="70DA646F" w14:textId="77777777" w:rsidR="006A6DFB" w:rsidRPr="006A6DFB" w:rsidRDefault="006A6DFB" w:rsidP="006A6DFB">
      <w:pPr>
        <w:widowControl w:val="0"/>
        <w:tabs>
          <w:tab w:val="left" w:pos="567"/>
        </w:tabs>
        <w:jc w:val="both"/>
        <w:rPr>
          <w:rFonts w:ascii="Tahoma" w:hAnsi="Tahoma" w:cs="Tahoma"/>
          <w:bCs/>
          <w:i/>
          <w:sz w:val="22"/>
          <w:szCs w:val="22"/>
        </w:rPr>
      </w:pPr>
    </w:p>
    <w:p w14:paraId="054BF748" w14:textId="77777777" w:rsidR="006A6DFB" w:rsidRPr="006A6DFB" w:rsidRDefault="006A6DFB" w:rsidP="006A6DFB">
      <w:pPr>
        <w:widowControl w:val="0"/>
        <w:tabs>
          <w:tab w:val="left" w:pos="567"/>
        </w:tabs>
        <w:jc w:val="both"/>
        <w:rPr>
          <w:rFonts w:ascii="Tahoma" w:hAnsi="Tahoma" w:cs="Tahoma"/>
          <w:bCs/>
          <w:i/>
          <w:sz w:val="22"/>
          <w:szCs w:val="22"/>
          <w:u w:val="single"/>
        </w:rPr>
      </w:pPr>
    </w:p>
    <w:p w14:paraId="4E5A297F" w14:textId="77777777" w:rsidR="006A6DFB" w:rsidRPr="006A6DFB" w:rsidRDefault="006A6DFB" w:rsidP="006A6DFB">
      <w:pPr>
        <w:widowControl w:val="0"/>
        <w:tabs>
          <w:tab w:val="left" w:pos="567"/>
        </w:tabs>
        <w:jc w:val="both"/>
        <w:rPr>
          <w:rFonts w:ascii="Tahoma" w:hAnsi="Tahoma" w:cs="Tahoma"/>
          <w:bCs/>
          <w:i/>
          <w:sz w:val="22"/>
          <w:szCs w:val="22"/>
          <w:u w:val="single"/>
        </w:rPr>
      </w:pPr>
      <w:r w:rsidRPr="006A6DFB">
        <w:rPr>
          <w:rFonts w:ascii="Tahoma" w:hAnsi="Tahoma" w:cs="Tahoma"/>
          <w:bCs/>
          <w:i/>
          <w:sz w:val="22"/>
          <w:szCs w:val="22"/>
          <w:u w:val="single"/>
        </w:rPr>
        <w:t>Naročnik lahko preveri obstoj in vsebino navedb v ponudbi, če dvomi o resničnosti ponudnikovih izjav v tej prilogi. Soglašamo, da naročnik za potrebe tega javnega naročila pridobi podatke iz vseh uradnih evidenc (tudi od pristojnega sodišča).</w:t>
      </w:r>
    </w:p>
    <w:p w14:paraId="73F6CAA5" w14:textId="77777777" w:rsidR="006A6DFB" w:rsidRPr="006A6DFB" w:rsidRDefault="006A6DFB" w:rsidP="006A6DFB">
      <w:pPr>
        <w:widowControl w:val="0"/>
        <w:tabs>
          <w:tab w:val="left" w:pos="567"/>
        </w:tabs>
        <w:jc w:val="both"/>
        <w:rPr>
          <w:rFonts w:ascii="Tahoma" w:hAnsi="Tahoma" w:cs="Tahoma"/>
          <w:bCs/>
          <w:i/>
          <w:sz w:val="22"/>
          <w:szCs w:val="22"/>
        </w:rPr>
      </w:pPr>
    </w:p>
    <w:p w14:paraId="5DC91027" w14:textId="77777777" w:rsidR="006A6DFB" w:rsidRPr="006A6DFB" w:rsidRDefault="006A6DFB" w:rsidP="006A6DFB">
      <w:pPr>
        <w:widowControl w:val="0"/>
        <w:tabs>
          <w:tab w:val="left" w:pos="567"/>
        </w:tabs>
        <w:jc w:val="both"/>
        <w:rPr>
          <w:rFonts w:ascii="Tahoma" w:hAnsi="Tahoma" w:cs="Tahoma"/>
          <w:bCs/>
          <w:i/>
          <w:sz w:val="22"/>
          <w:szCs w:val="22"/>
        </w:rPr>
      </w:pPr>
    </w:p>
    <w:p w14:paraId="057D9DE2" w14:textId="77777777" w:rsidR="006A6DFB" w:rsidRPr="006A6DFB" w:rsidRDefault="006A6DFB" w:rsidP="006A6DFB">
      <w:pPr>
        <w:widowControl w:val="0"/>
        <w:tabs>
          <w:tab w:val="left" w:pos="567"/>
        </w:tabs>
        <w:jc w:val="both"/>
        <w:rPr>
          <w:rFonts w:ascii="Tahoma" w:hAnsi="Tahoma" w:cs="Tahoma"/>
          <w:bCs/>
          <w:i/>
          <w:sz w:val="22"/>
          <w:szCs w:val="22"/>
        </w:rPr>
      </w:pPr>
    </w:p>
    <w:p w14:paraId="3F1EA84A" w14:textId="77777777" w:rsidR="006A6DFB" w:rsidRPr="006A6DFB" w:rsidRDefault="006A6DFB" w:rsidP="006A6DFB">
      <w:pPr>
        <w:widowControl w:val="0"/>
        <w:tabs>
          <w:tab w:val="left" w:pos="567"/>
        </w:tabs>
        <w:jc w:val="both"/>
        <w:rPr>
          <w:rFonts w:ascii="Tahoma" w:hAnsi="Tahoma" w:cs="Tahoma"/>
          <w:bCs/>
          <w:i/>
          <w:sz w:val="22"/>
          <w:szCs w:val="22"/>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6A6DFB" w:rsidRPr="006A6DFB" w14:paraId="31FC020E" w14:textId="77777777" w:rsidTr="009A2329">
        <w:trPr>
          <w:trHeight w:val="235"/>
        </w:trPr>
        <w:tc>
          <w:tcPr>
            <w:tcW w:w="3402" w:type="dxa"/>
            <w:tcBorders>
              <w:bottom w:val="single" w:sz="4" w:space="0" w:color="auto"/>
            </w:tcBorders>
          </w:tcPr>
          <w:p w14:paraId="162AF9C6" w14:textId="77777777" w:rsidR="006A6DFB" w:rsidRPr="006A6DFB" w:rsidRDefault="006A6DFB" w:rsidP="006A6DFB">
            <w:pPr>
              <w:widowControl w:val="0"/>
              <w:jc w:val="both"/>
              <w:rPr>
                <w:rFonts w:ascii="Tahoma" w:hAnsi="Tahoma" w:cs="Tahoma"/>
                <w:snapToGrid w:val="0"/>
                <w:color w:val="000000"/>
                <w:sz w:val="22"/>
                <w:szCs w:val="22"/>
              </w:rPr>
            </w:pPr>
          </w:p>
        </w:tc>
        <w:tc>
          <w:tcPr>
            <w:tcW w:w="2977" w:type="dxa"/>
          </w:tcPr>
          <w:p w14:paraId="09BCE112" w14:textId="77777777" w:rsidR="006A6DFB" w:rsidRPr="006A6DFB" w:rsidRDefault="006A6DFB" w:rsidP="006A6DFB">
            <w:pPr>
              <w:widowControl w:val="0"/>
              <w:jc w:val="both"/>
              <w:rPr>
                <w:rFonts w:ascii="Tahoma" w:hAnsi="Tahoma" w:cs="Tahoma"/>
                <w:snapToGrid w:val="0"/>
                <w:color w:val="000000"/>
                <w:sz w:val="22"/>
                <w:szCs w:val="22"/>
              </w:rPr>
            </w:pPr>
          </w:p>
        </w:tc>
        <w:tc>
          <w:tcPr>
            <w:tcW w:w="3119" w:type="dxa"/>
            <w:tcBorders>
              <w:bottom w:val="single" w:sz="4" w:space="0" w:color="auto"/>
            </w:tcBorders>
          </w:tcPr>
          <w:p w14:paraId="2E133599" w14:textId="77777777" w:rsidR="006A6DFB" w:rsidRPr="006A6DFB" w:rsidRDefault="006A6DFB" w:rsidP="006A6DFB">
            <w:pPr>
              <w:widowControl w:val="0"/>
              <w:tabs>
                <w:tab w:val="left" w:pos="567"/>
                <w:tab w:val="num" w:pos="851"/>
                <w:tab w:val="left" w:pos="993"/>
              </w:tabs>
              <w:jc w:val="both"/>
              <w:rPr>
                <w:rFonts w:ascii="Tahoma" w:hAnsi="Tahoma" w:cs="Tahoma"/>
                <w:snapToGrid w:val="0"/>
                <w:color w:val="000000"/>
                <w:sz w:val="22"/>
                <w:szCs w:val="22"/>
              </w:rPr>
            </w:pPr>
          </w:p>
        </w:tc>
      </w:tr>
      <w:tr w:rsidR="006A6DFB" w:rsidRPr="006A6DFB" w14:paraId="06932095" w14:textId="77777777" w:rsidTr="009A2329">
        <w:trPr>
          <w:trHeight w:val="235"/>
        </w:trPr>
        <w:tc>
          <w:tcPr>
            <w:tcW w:w="3402" w:type="dxa"/>
            <w:tcBorders>
              <w:top w:val="single" w:sz="4" w:space="0" w:color="auto"/>
            </w:tcBorders>
          </w:tcPr>
          <w:p w14:paraId="2BE793E7" w14:textId="77777777" w:rsidR="006A6DFB" w:rsidRPr="006A6DFB" w:rsidRDefault="006A6DFB" w:rsidP="006A6DFB">
            <w:pPr>
              <w:widowControl w:val="0"/>
              <w:jc w:val="center"/>
              <w:rPr>
                <w:rFonts w:ascii="Tahoma" w:hAnsi="Tahoma" w:cs="Tahoma"/>
                <w:snapToGrid w:val="0"/>
                <w:color w:val="000000"/>
                <w:sz w:val="22"/>
                <w:szCs w:val="22"/>
              </w:rPr>
            </w:pPr>
            <w:r w:rsidRPr="006A6DFB">
              <w:rPr>
                <w:rFonts w:ascii="Tahoma" w:hAnsi="Tahoma" w:cs="Tahoma"/>
                <w:snapToGrid w:val="0"/>
                <w:color w:val="000000"/>
                <w:sz w:val="22"/>
                <w:szCs w:val="22"/>
              </w:rPr>
              <w:t>kraj, datum</w:t>
            </w:r>
          </w:p>
        </w:tc>
        <w:tc>
          <w:tcPr>
            <w:tcW w:w="2977" w:type="dxa"/>
          </w:tcPr>
          <w:p w14:paraId="6E21BCF6" w14:textId="77777777" w:rsidR="006A6DFB" w:rsidRPr="006A6DFB" w:rsidRDefault="006A6DFB" w:rsidP="006A6DFB">
            <w:pPr>
              <w:widowControl w:val="0"/>
              <w:jc w:val="center"/>
              <w:rPr>
                <w:rFonts w:ascii="Tahoma" w:hAnsi="Tahoma" w:cs="Tahoma"/>
                <w:snapToGrid w:val="0"/>
                <w:color w:val="000000"/>
                <w:sz w:val="22"/>
                <w:szCs w:val="22"/>
              </w:rPr>
            </w:pPr>
            <w:r w:rsidRPr="006A6DFB">
              <w:rPr>
                <w:rFonts w:ascii="Tahoma" w:hAnsi="Tahoma" w:cs="Tahoma"/>
                <w:snapToGrid w:val="0"/>
                <w:color w:val="000000"/>
                <w:sz w:val="22"/>
                <w:szCs w:val="22"/>
              </w:rPr>
              <w:t>žig</w:t>
            </w:r>
          </w:p>
        </w:tc>
        <w:tc>
          <w:tcPr>
            <w:tcW w:w="3119" w:type="dxa"/>
            <w:tcBorders>
              <w:top w:val="single" w:sz="4" w:space="0" w:color="auto"/>
            </w:tcBorders>
          </w:tcPr>
          <w:p w14:paraId="1F5B247A" w14:textId="77777777" w:rsidR="006A6DFB" w:rsidRPr="006A6DFB" w:rsidRDefault="006A6DFB" w:rsidP="006A6DFB">
            <w:pPr>
              <w:widowControl w:val="0"/>
              <w:jc w:val="center"/>
              <w:rPr>
                <w:rFonts w:ascii="Tahoma" w:hAnsi="Tahoma" w:cs="Tahoma"/>
                <w:snapToGrid w:val="0"/>
                <w:color w:val="000000"/>
                <w:sz w:val="22"/>
                <w:szCs w:val="22"/>
              </w:rPr>
            </w:pPr>
            <w:r w:rsidRPr="006A6DFB">
              <w:rPr>
                <w:rFonts w:ascii="Tahoma" w:hAnsi="Tahoma" w:cs="Tahoma"/>
                <w:snapToGrid w:val="0"/>
                <w:color w:val="000000"/>
                <w:sz w:val="22"/>
                <w:szCs w:val="22"/>
              </w:rPr>
              <w:t>podpis odgovorne osebe</w:t>
            </w:r>
          </w:p>
        </w:tc>
      </w:tr>
    </w:tbl>
    <w:p w14:paraId="5555B9D0" w14:textId="77777777" w:rsidR="006A6DFB" w:rsidRPr="006A6DFB" w:rsidRDefault="006A6DFB" w:rsidP="006A6DFB">
      <w:pPr>
        <w:widowControl w:val="0"/>
        <w:tabs>
          <w:tab w:val="left" w:pos="567"/>
        </w:tabs>
        <w:jc w:val="both"/>
        <w:rPr>
          <w:rFonts w:ascii="Tahoma" w:hAnsi="Tahoma" w:cs="Tahoma"/>
          <w:bCs/>
          <w:i/>
          <w:sz w:val="22"/>
          <w:szCs w:val="22"/>
        </w:rPr>
      </w:pPr>
    </w:p>
    <w:p w14:paraId="54C6378E" w14:textId="77777777" w:rsidR="006A6DFB" w:rsidRPr="006A6DFB" w:rsidRDefault="006A6DFB" w:rsidP="006A6DFB">
      <w:pPr>
        <w:widowControl w:val="0"/>
        <w:jc w:val="both"/>
        <w:rPr>
          <w:rFonts w:ascii="Tahoma" w:hAnsi="Tahoma" w:cs="Tahoma"/>
          <w:b/>
          <w:bCs/>
          <w:i/>
          <w:sz w:val="22"/>
          <w:szCs w:val="22"/>
        </w:rPr>
      </w:pPr>
    </w:p>
    <w:p w14:paraId="534E1801" w14:textId="77777777" w:rsidR="006A6DFB" w:rsidRPr="006A6DFB" w:rsidRDefault="006A6DFB" w:rsidP="006A6DFB">
      <w:pPr>
        <w:widowControl w:val="0"/>
        <w:jc w:val="both"/>
        <w:rPr>
          <w:rFonts w:ascii="Tahoma" w:hAnsi="Tahoma" w:cs="Tahoma"/>
          <w:b/>
          <w:bCs/>
          <w:i/>
          <w:sz w:val="22"/>
          <w:szCs w:val="22"/>
        </w:rPr>
      </w:pPr>
    </w:p>
    <w:p w14:paraId="75FBBAE6" w14:textId="77777777" w:rsidR="006A6DFB" w:rsidRPr="006A6DFB" w:rsidRDefault="006A6DFB" w:rsidP="006A6DFB">
      <w:pPr>
        <w:widowControl w:val="0"/>
        <w:jc w:val="both"/>
        <w:rPr>
          <w:rFonts w:ascii="Tahoma" w:hAnsi="Tahoma" w:cs="Tahoma"/>
          <w:b/>
          <w:bCs/>
          <w:i/>
          <w:sz w:val="16"/>
        </w:rPr>
      </w:pPr>
    </w:p>
    <w:p w14:paraId="553DEFE8" w14:textId="77777777" w:rsidR="006A6DFB" w:rsidRPr="006A6DFB" w:rsidRDefault="006A6DFB" w:rsidP="006A6DFB">
      <w:pPr>
        <w:widowControl w:val="0"/>
        <w:jc w:val="both"/>
        <w:rPr>
          <w:rFonts w:ascii="Tahoma" w:hAnsi="Tahoma" w:cs="Tahoma"/>
          <w:b/>
          <w:bCs/>
          <w:i/>
          <w:sz w:val="16"/>
        </w:rPr>
      </w:pPr>
    </w:p>
    <w:p w14:paraId="442975EA" w14:textId="77777777" w:rsidR="006A6DFB" w:rsidRPr="006A6DFB" w:rsidRDefault="006A6DFB" w:rsidP="006A6DFB">
      <w:pPr>
        <w:widowControl w:val="0"/>
        <w:tabs>
          <w:tab w:val="left" w:pos="567"/>
          <w:tab w:val="num" w:pos="851"/>
          <w:tab w:val="left" w:pos="993"/>
        </w:tabs>
        <w:jc w:val="both"/>
        <w:rPr>
          <w:rFonts w:ascii="Tahoma" w:hAnsi="Tahoma" w:cs="Tahoma"/>
          <w:b/>
          <w:sz w:val="22"/>
          <w:szCs w:val="22"/>
        </w:rPr>
      </w:pPr>
    </w:p>
    <w:p w14:paraId="059D7BA9" w14:textId="77777777" w:rsidR="006A6DFB" w:rsidRPr="006A6DFB" w:rsidRDefault="006A6DFB" w:rsidP="006A6DFB">
      <w:pPr>
        <w:widowControl w:val="0"/>
        <w:tabs>
          <w:tab w:val="left" w:pos="567"/>
        </w:tabs>
        <w:jc w:val="both"/>
        <w:rPr>
          <w:rFonts w:ascii="Tahoma" w:hAnsi="Tahoma" w:cs="Tahoma"/>
          <w:bCs/>
          <w:i/>
          <w:sz w:val="22"/>
          <w:szCs w:val="22"/>
        </w:rPr>
      </w:pPr>
    </w:p>
    <w:p w14:paraId="059DBA38" w14:textId="77777777" w:rsidR="006A6DFB" w:rsidRPr="006A6DFB" w:rsidRDefault="006A6DFB" w:rsidP="006A6DFB">
      <w:pPr>
        <w:widowControl w:val="0"/>
        <w:tabs>
          <w:tab w:val="left" w:pos="567"/>
        </w:tabs>
        <w:jc w:val="both"/>
        <w:rPr>
          <w:rFonts w:ascii="Tahoma" w:hAnsi="Tahoma" w:cs="Tahoma"/>
          <w:bCs/>
          <w:i/>
          <w:sz w:val="22"/>
          <w:szCs w:val="22"/>
        </w:rPr>
      </w:pPr>
    </w:p>
    <w:p w14:paraId="0EFDB630" w14:textId="77777777" w:rsidR="006A6DFB" w:rsidRPr="006A6DFB" w:rsidRDefault="006A6DFB" w:rsidP="006A6DFB">
      <w:pPr>
        <w:widowControl w:val="0"/>
        <w:tabs>
          <w:tab w:val="left" w:pos="567"/>
        </w:tabs>
        <w:jc w:val="both"/>
        <w:rPr>
          <w:rFonts w:ascii="Tahoma" w:hAnsi="Tahoma" w:cs="Tahoma"/>
          <w:bCs/>
          <w:i/>
          <w:sz w:val="22"/>
          <w:szCs w:val="22"/>
          <w:u w:val="single"/>
        </w:rPr>
      </w:pPr>
    </w:p>
    <w:p w14:paraId="3642F9A0" w14:textId="77777777" w:rsidR="006A6DFB" w:rsidRDefault="006A6DFB" w:rsidP="006A6DFB">
      <w:pPr>
        <w:widowControl w:val="0"/>
        <w:jc w:val="both"/>
        <w:rPr>
          <w:rFonts w:ascii="Tahoma" w:hAnsi="Tahoma" w:cs="Tahoma"/>
          <w:b/>
          <w:bCs/>
          <w:i/>
          <w:sz w:val="22"/>
          <w:szCs w:val="22"/>
        </w:rPr>
      </w:pPr>
    </w:p>
    <w:p w14:paraId="426F2CB7" w14:textId="77777777" w:rsidR="00075908" w:rsidRDefault="00075908" w:rsidP="006A6DFB">
      <w:pPr>
        <w:widowControl w:val="0"/>
        <w:jc w:val="both"/>
        <w:rPr>
          <w:rFonts w:ascii="Tahoma" w:hAnsi="Tahoma" w:cs="Tahoma"/>
          <w:b/>
          <w:bCs/>
          <w:i/>
          <w:sz w:val="22"/>
          <w:szCs w:val="22"/>
        </w:rPr>
      </w:pPr>
    </w:p>
    <w:p w14:paraId="3E134E29" w14:textId="77777777" w:rsidR="00075908" w:rsidRDefault="00075908" w:rsidP="006A6DFB">
      <w:pPr>
        <w:widowControl w:val="0"/>
        <w:jc w:val="both"/>
        <w:rPr>
          <w:rFonts w:ascii="Tahoma" w:hAnsi="Tahoma" w:cs="Tahoma"/>
          <w:b/>
          <w:bCs/>
          <w:i/>
          <w:sz w:val="22"/>
          <w:szCs w:val="22"/>
        </w:rPr>
      </w:pPr>
    </w:p>
    <w:p w14:paraId="05AA4108" w14:textId="77777777" w:rsidR="00075908" w:rsidRDefault="00075908" w:rsidP="006A6DFB">
      <w:pPr>
        <w:widowControl w:val="0"/>
        <w:jc w:val="both"/>
        <w:rPr>
          <w:rFonts w:ascii="Tahoma" w:hAnsi="Tahoma" w:cs="Tahoma"/>
          <w:b/>
          <w:bCs/>
          <w:i/>
          <w:sz w:val="22"/>
          <w:szCs w:val="22"/>
        </w:rPr>
      </w:pPr>
    </w:p>
    <w:p w14:paraId="6F8D83FB" w14:textId="5FC1C507" w:rsidR="00075908" w:rsidRDefault="00075908" w:rsidP="006A6DFB">
      <w:pPr>
        <w:widowControl w:val="0"/>
        <w:jc w:val="both"/>
        <w:rPr>
          <w:rFonts w:ascii="Tahoma" w:hAnsi="Tahoma" w:cs="Tahoma"/>
          <w:b/>
          <w:bCs/>
          <w:i/>
          <w:sz w:val="22"/>
          <w:szCs w:val="22"/>
        </w:rPr>
      </w:pPr>
    </w:p>
    <w:p w14:paraId="27B07908" w14:textId="377FBE7F" w:rsidR="00B924AD" w:rsidRDefault="00B924AD" w:rsidP="006A6DFB">
      <w:pPr>
        <w:widowControl w:val="0"/>
        <w:jc w:val="both"/>
        <w:rPr>
          <w:rFonts w:ascii="Tahoma" w:hAnsi="Tahoma" w:cs="Tahoma"/>
          <w:b/>
          <w:bCs/>
          <w:i/>
          <w:sz w:val="22"/>
          <w:szCs w:val="22"/>
        </w:rPr>
      </w:pPr>
    </w:p>
    <w:p w14:paraId="3ABBEC06" w14:textId="1EAB0CAF" w:rsidR="00B924AD" w:rsidRDefault="00B924AD" w:rsidP="006A6DFB">
      <w:pPr>
        <w:widowControl w:val="0"/>
        <w:jc w:val="both"/>
        <w:rPr>
          <w:rFonts w:ascii="Tahoma" w:hAnsi="Tahoma" w:cs="Tahoma"/>
          <w:b/>
          <w:bCs/>
          <w:i/>
          <w:sz w:val="22"/>
          <w:szCs w:val="22"/>
        </w:rPr>
      </w:pPr>
    </w:p>
    <w:p w14:paraId="2312568A" w14:textId="7CB3F462" w:rsidR="00B924AD" w:rsidRDefault="00B924AD" w:rsidP="006A6DFB">
      <w:pPr>
        <w:widowControl w:val="0"/>
        <w:jc w:val="both"/>
        <w:rPr>
          <w:rFonts w:ascii="Tahoma" w:hAnsi="Tahoma" w:cs="Tahoma"/>
          <w:b/>
          <w:bCs/>
          <w:i/>
          <w:sz w:val="22"/>
          <w:szCs w:val="22"/>
        </w:rPr>
      </w:pPr>
    </w:p>
    <w:p w14:paraId="1EB35BD3" w14:textId="77777777" w:rsidR="00B924AD" w:rsidRDefault="00B924AD" w:rsidP="006A6DFB">
      <w:pPr>
        <w:widowControl w:val="0"/>
        <w:jc w:val="both"/>
        <w:rPr>
          <w:rFonts w:ascii="Tahoma" w:hAnsi="Tahoma" w:cs="Tahoma"/>
          <w:b/>
          <w:bCs/>
          <w:i/>
          <w:sz w:val="22"/>
          <w:szCs w:val="22"/>
        </w:rPr>
      </w:pPr>
    </w:p>
    <w:p w14:paraId="230D173E" w14:textId="77777777" w:rsidR="00075908" w:rsidRPr="006A6DFB" w:rsidRDefault="00075908" w:rsidP="006A6DFB">
      <w:pPr>
        <w:widowControl w:val="0"/>
        <w:jc w:val="both"/>
        <w:rPr>
          <w:rFonts w:ascii="Tahoma" w:hAnsi="Tahoma" w:cs="Tahoma"/>
          <w:b/>
          <w:bCs/>
          <w:i/>
          <w:sz w:val="22"/>
          <w:szCs w:val="22"/>
        </w:rPr>
      </w:pPr>
    </w:p>
    <w:p w14:paraId="48415E18" w14:textId="77777777" w:rsidR="006A6DFB" w:rsidRPr="006A6DFB" w:rsidRDefault="006A6DFB" w:rsidP="006A6DFB">
      <w:pPr>
        <w:widowControl w:val="0"/>
        <w:jc w:val="both"/>
        <w:rPr>
          <w:rFonts w:ascii="Tahoma" w:hAnsi="Tahoma" w:cs="Tahoma"/>
          <w:b/>
          <w:bCs/>
          <w:i/>
          <w:sz w:val="16"/>
        </w:rPr>
      </w:pPr>
    </w:p>
    <w:p w14:paraId="0EC39DE2" w14:textId="77777777" w:rsidR="006A6DFB" w:rsidRPr="006A6DFB" w:rsidRDefault="006A6DFB" w:rsidP="006A6DFB">
      <w:pPr>
        <w:widowControl w:val="0"/>
        <w:jc w:val="both"/>
        <w:rPr>
          <w:rFonts w:ascii="Tahoma" w:hAnsi="Tahoma" w:cs="Tahoma"/>
          <w:i/>
          <w:iCs/>
          <w:sz w:val="16"/>
        </w:rPr>
      </w:pPr>
      <w:r w:rsidRPr="006A6DFB">
        <w:rPr>
          <w:rFonts w:ascii="Tahoma" w:hAnsi="Tahoma" w:cs="Tahoma"/>
          <w:b/>
          <w:bCs/>
          <w:i/>
          <w:sz w:val="16"/>
        </w:rPr>
        <w:t xml:space="preserve">Navodila za izpolnitev: </w:t>
      </w:r>
      <w:r w:rsidRPr="006A6DFB">
        <w:rPr>
          <w:rFonts w:ascii="Tahoma" w:hAnsi="Tahoma" w:cs="Tahoma"/>
          <w:i/>
          <w:iCs/>
          <w:sz w:val="16"/>
        </w:rPr>
        <w:t xml:space="preserve">Izjavo izpolni in podpiše </w:t>
      </w:r>
      <w:r w:rsidRPr="006A6DFB">
        <w:rPr>
          <w:rFonts w:ascii="Tahoma" w:hAnsi="Tahoma" w:cs="Tahoma"/>
          <w:i/>
          <w:iCs/>
          <w:sz w:val="16"/>
          <w:u w:val="single"/>
        </w:rPr>
        <w:t>ponudnik</w:t>
      </w:r>
      <w:r w:rsidRPr="006A6DFB">
        <w:rPr>
          <w:rFonts w:ascii="Tahoma" w:hAnsi="Tahoma" w:cs="Tahoma"/>
          <w:i/>
          <w:iCs/>
          <w:sz w:val="16"/>
        </w:rPr>
        <w:t xml:space="preserve">, kot tudi vsi </w:t>
      </w:r>
      <w:r w:rsidRPr="006A6DFB">
        <w:rPr>
          <w:rFonts w:ascii="Tahoma" w:hAnsi="Tahoma" w:cs="Tahoma"/>
          <w:i/>
          <w:iCs/>
          <w:sz w:val="16"/>
          <w:u w:val="single"/>
        </w:rPr>
        <w:t>posamezni člani skupine ponudnikov</w:t>
      </w:r>
      <w:r w:rsidRPr="006A6DFB">
        <w:rPr>
          <w:rFonts w:ascii="Tahoma" w:hAnsi="Tahoma" w:cs="Tahoma"/>
          <w:i/>
          <w:iCs/>
          <w:sz w:val="16"/>
        </w:rPr>
        <w:t xml:space="preserve"> (partnerji) v primeru skupne ponudbe, vsi </w:t>
      </w:r>
      <w:r w:rsidRPr="006A6DFB">
        <w:rPr>
          <w:rFonts w:ascii="Tahoma" w:hAnsi="Tahoma" w:cs="Tahoma"/>
          <w:i/>
          <w:iCs/>
          <w:sz w:val="16"/>
          <w:u w:val="single"/>
        </w:rPr>
        <w:t>podizvajalci</w:t>
      </w:r>
      <w:r w:rsidRPr="006A6DFB">
        <w:rPr>
          <w:rFonts w:ascii="Tahoma" w:hAnsi="Tahoma" w:cs="Tahoma"/>
          <w:i/>
          <w:iCs/>
          <w:sz w:val="16"/>
        </w:rPr>
        <w:t xml:space="preserve"> ter vsi </w:t>
      </w:r>
      <w:r w:rsidRPr="006A6DFB">
        <w:rPr>
          <w:rFonts w:ascii="Tahoma" w:hAnsi="Tahoma" w:cs="Tahoma"/>
          <w:bCs/>
          <w:i/>
          <w:iCs/>
          <w:sz w:val="16"/>
          <w:u w:val="single"/>
        </w:rPr>
        <w:t>gospodarski subjekti katerih zmogljivosti uporablja ponudnik</w:t>
      </w:r>
      <w:r w:rsidRPr="006A6DFB">
        <w:rPr>
          <w:rFonts w:ascii="Tahoma" w:hAnsi="Tahoma" w:cs="Tahoma"/>
          <w:i/>
          <w:iCs/>
          <w:sz w:val="16"/>
        </w:rPr>
        <w:t>.</w:t>
      </w:r>
    </w:p>
    <w:p w14:paraId="018C8E71" w14:textId="77777777" w:rsidR="006A6DFB" w:rsidRPr="006A6DFB" w:rsidRDefault="006A6DFB" w:rsidP="006A6DFB">
      <w:pPr>
        <w:widowControl w:val="0"/>
        <w:jc w:val="both"/>
        <w:rPr>
          <w:rFonts w:ascii="Tahoma" w:hAnsi="Tahoma" w:cs="Tahoma"/>
          <w:i/>
          <w:iCs/>
          <w:sz w:val="16"/>
        </w:rPr>
      </w:pPr>
    </w:p>
    <w:p w14:paraId="08414664" w14:textId="77777777" w:rsidR="006A6DFB" w:rsidRDefault="006A6DFB" w:rsidP="006A6DFB">
      <w:pPr>
        <w:widowControl w:val="0"/>
        <w:tabs>
          <w:tab w:val="left" w:pos="567"/>
          <w:tab w:val="num" w:pos="851"/>
          <w:tab w:val="left" w:pos="993"/>
        </w:tabs>
        <w:jc w:val="both"/>
        <w:rPr>
          <w:rFonts w:ascii="Tahoma" w:hAnsi="Tahoma" w:cs="Tahoma"/>
          <w:i/>
          <w:sz w:val="16"/>
          <w:szCs w:val="18"/>
        </w:rPr>
      </w:pPr>
      <w:r w:rsidRPr="006A6DFB">
        <w:rPr>
          <w:rFonts w:ascii="Tahoma" w:hAnsi="Tahoma" w:cs="Tahoma"/>
          <w:b/>
          <w:i/>
          <w:sz w:val="16"/>
          <w:szCs w:val="18"/>
        </w:rPr>
        <w:t xml:space="preserve">Navodilo: </w:t>
      </w:r>
      <w:r w:rsidRPr="006A6DFB">
        <w:rPr>
          <w:rFonts w:ascii="Tahoma" w:hAnsi="Tahoma" w:cs="Tahoma"/>
          <w:i/>
          <w:sz w:val="16"/>
          <w:szCs w:val="18"/>
        </w:rPr>
        <w:t>Obrazec se po potrebi kopira!</w:t>
      </w:r>
    </w:p>
    <w:p w14:paraId="4B362CCA" w14:textId="77777777" w:rsidR="001F16C1" w:rsidRDefault="001F16C1" w:rsidP="006A6DFB">
      <w:pPr>
        <w:widowControl w:val="0"/>
        <w:tabs>
          <w:tab w:val="left" w:pos="567"/>
          <w:tab w:val="num" w:pos="851"/>
          <w:tab w:val="left" w:pos="993"/>
        </w:tabs>
        <w:jc w:val="both"/>
        <w:rPr>
          <w:rFonts w:ascii="Tahoma" w:hAnsi="Tahoma" w:cs="Tahoma"/>
          <w:i/>
          <w:sz w:val="16"/>
          <w:szCs w:val="18"/>
        </w:rPr>
      </w:pPr>
    </w:p>
    <w:p w14:paraId="78612B24" w14:textId="77777777" w:rsidR="001F16C1" w:rsidRPr="006A6DFB" w:rsidRDefault="001F16C1" w:rsidP="006A6DFB">
      <w:pPr>
        <w:widowControl w:val="0"/>
        <w:tabs>
          <w:tab w:val="left" w:pos="567"/>
          <w:tab w:val="num" w:pos="851"/>
          <w:tab w:val="left" w:pos="993"/>
        </w:tabs>
        <w:jc w:val="both"/>
        <w:rPr>
          <w:rFonts w:ascii="Tahoma" w:hAnsi="Tahoma" w:cs="Tahoma"/>
          <w:i/>
          <w:sz w:val="16"/>
          <w:szCs w:val="18"/>
        </w:rPr>
      </w:pPr>
    </w:p>
    <w:p w14:paraId="42C0FFDC" w14:textId="77777777" w:rsidR="00F87329" w:rsidRDefault="00F87329" w:rsidP="00B6403E">
      <w:pPr>
        <w:widowControl w:val="0"/>
        <w:tabs>
          <w:tab w:val="left" w:pos="567"/>
          <w:tab w:val="num" w:pos="851"/>
          <w:tab w:val="left" w:pos="993"/>
        </w:tabs>
        <w:jc w:val="both"/>
        <w:rPr>
          <w:rFonts w:ascii="Tahoma" w:hAnsi="Tahoma" w:cs="Tahoma"/>
          <w:i/>
          <w:sz w:val="18"/>
          <w:szCs w:val="18"/>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233D4D" w:rsidRPr="009A73A4" w14:paraId="140C150C" w14:textId="77777777" w:rsidTr="00845FF6">
        <w:tc>
          <w:tcPr>
            <w:tcW w:w="7938" w:type="dxa"/>
            <w:tcBorders>
              <w:top w:val="single" w:sz="4" w:space="0" w:color="auto"/>
              <w:bottom w:val="single" w:sz="4" w:space="0" w:color="auto"/>
            </w:tcBorders>
          </w:tcPr>
          <w:p w14:paraId="01247776" w14:textId="77777777" w:rsidR="00233D4D" w:rsidRPr="009A73A4" w:rsidRDefault="00233D4D" w:rsidP="00B6403E">
            <w:pPr>
              <w:widowControl w:val="0"/>
              <w:tabs>
                <w:tab w:val="left" w:pos="284"/>
              </w:tabs>
              <w:jc w:val="both"/>
              <w:rPr>
                <w:rFonts w:ascii="Tahoma" w:hAnsi="Tahoma" w:cs="Tahoma"/>
                <w:sz w:val="22"/>
                <w:szCs w:val="22"/>
              </w:rPr>
            </w:pPr>
            <w:r w:rsidRPr="009A73A4">
              <w:rPr>
                <w:rFonts w:ascii="Tahoma" w:hAnsi="Tahoma" w:cs="Tahoma"/>
                <w:b/>
                <w:sz w:val="22"/>
                <w:szCs w:val="22"/>
              </w:rPr>
              <w:lastRenderedPageBreak/>
              <w:br w:type="page"/>
            </w:r>
            <w:r w:rsidRPr="009A73A4">
              <w:rPr>
                <w:rFonts w:ascii="Tahoma" w:hAnsi="Tahoma" w:cs="Tahoma"/>
                <w:b/>
                <w:sz w:val="22"/>
                <w:szCs w:val="22"/>
              </w:rPr>
              <w:br w:type="page"/>
            </w:r>
            <w:r w:rsidRPr="009A73A4">
              <w:rPr>
                <w:rFonts w:ascii="Tahoma" w:hAnsi="Tahoma" w:cs="Tahoma"/>
                <w:b/>
                <w:bCs/>
                <w:sz w:val="22"/>
                <w:szCs w:val="22"/>
              </w:rPr>
              <w:br w:type="page"/>
            </w:r>
            <w:r w:rsidRPr="009A73A4">
              <w:rPr>
                <w:rFonts w:ascii="Tahoma" w:hAnsi="Tahoma" w:cs="Tahoma"/>
                <w:b/>
                <w:bCs/>
                <w:sz w:val="22"/>
                <w:szCs w:val="22"/>
              </w:rPr>
              <w:br w:type="page"/>
            </w:r>
            <w:r w:rsidRPr="009A73A4">
              <w:rPr>
                <w:rFonts w:ascii="Tahoma" w:hAnsi="Tahoma" w:cs="Tahoma"/>
                <w:sz w:val="22"/>
                <w:szCs w:val="22"/>
              </w:rPr>
              <w:br w:type="page"/>
            </w:r>
            <w:r w:rsidRPr="009A73A4">
              <w:rPr>
                <w:rFonts w:ascii="Tahoma" w:hAnsi="Tahoma" w:cs="Tahoma"/>
                <w:sz w:val="22"/>
                <w:szCs w:val="22"/>
              </w:rPr>
              <w:br w:type="page"/>
            </w:r>
            <w:r w:rsidRPr="009A73A4">
              <w:rPr>
                <w:rFonts w:ascii="Tahoma" w:hAnsi="Tahoma" w:cs="Tahoma"/>
                <w:sz w:val="22"/>
                <w:szCs w:val="22"/>
              </w:rPr>
              <w:br w:type="page"/>
            </w:r>
            <w:r w:rsidRPr="009A73A4">
              <w:rPr>
                <w:rFonts w:ascii="Tahoma" w:hAnsi="Tahoma" w:cs="Tahoma"/>
                <w:sz w:val="22"/>
                <w:szCs w:val="22"/>
              </w:rPr>
              <w:br w:type="page"/>
            </w:r>
            <w:r w:rsidRPr="009A73A4">
              <w:rPr>
                <w:rFonts w:ascii="Tahoma" w:hAnsi="Tahoma" w:cs="Tahoma"/>
                <w:b/>
                <w:bCs/>
                <w:sz w:val="22"/>
                <w:szCs w:val="22"/>
              </w:rPr>
              <w:br w:type="page"/>
            </w:r>
            <w:r w:rsidRPr="009A73A4">
              <w:rPr>
                <w:rFonts w:ascii="Tahoma" w:hAnsi="Tahoma" w:cs="Tahoma"/>
                <w:sz w:val="22"/>
                <w:szCs w:val="22"/>
              </w:rPr>
              <w:br w:type="page"/>
              <w:t>IZJAVA O UDELEŽBI FIZIČNIH IN PRAVNIH OSEB V LASTNIŠTVU GOSPODARSKEGA SUBJEKTA</w:t>
            </w:r>
          </w:p>
        </w:tc>
        <w:tc>
          <w:tcPr>
            <w:tcW w:w="1560" w:type="dxa"/>
            <w:tcBorders>
              <w:top w:val="single" w:sz="4" w:space="0" w:color="auto"/>
              <w:bottom w:val="single" w:sz="4" w:space="0" w:color="auto"/>
            </w:tcBorders>
          </w:tcPr>
          <w:p w14:paraId="6F07A9DA" w14:textId="77777777" w:rsidR="00233D4D" w:rsidRPr="009A73A4" w:rsidRDefault="00233D4D" w:rsidP="00B6403E">
            <w:pPr>
              <w:widowControl w:val="0"/>
              <w:jc w:val="both"/>
              <w:rPr>
                <w:rFonts w:ascii="Tahoma" w:hAnsi="Tahoma" w:cs="Tahoma"/>
                <w:b/>
                <w:bCs/>
                <w:i/>
                <w:iCs/>
                <w:sz w:val="22"/>
                <w:szCs w:val="22"/>
              </w:rPr>
            </w:pPr>
            <w:r w:rsidRPr="009A73A4">
              <w:rPr>
                <w:rFonts w:ascii="Tahoma" w:hAnsi="Tahoma" w:cs="Tahoma"/>
                <w:b/>
                <w:bCs/>
                <w:i/>
                <w:iCs/>
                <w:sz w:val="22"/>
                <w:szCs w:val="22"/>
              </w:rPr>
              <w:t>Priloga 3/1</w:t>
            </w:r>
          </w:p>
        </w:tc>
      </w:tr>
    </w:tbl>
    <w:p w14:paraId="2E902E53" w14:textId="77777777" w:rsidR="00233D4D" w:rsidRPr="009A73A4" w:rsidRDefault="00233D4D" w:rsidP="00B6403E">
      <w:pPr>
        <w:widowControl w:val="0"/>
        <w:tabs>
          <w:tab w:val="left" w:pos="284"/>
        </w:tabs>
        <w:jc w:val="right"/>
        <w:rPr>
          <w:rFonts w:ascii="Tahoma" w:hAnsi="Tahoma" w:cs="Tahoma"/>
          <w:b/>
          <w:i/>
          <w:sz w:val="22"/>
          <w:szCs w:val="22"/>
        </w:rPr>
      </w:pPr>
    </w:p>
    <w:p w14:paraId="6C4DEC22" w14:textId="77777777" w:rsidR="00233D4D" w:rsidRPr="009A73A4" w:rsidRDefault="00233D4D" w:rsidP="00B6403E">
      <w:pPr>
        <w:widowControl w:val="0"/>
        <w:tabs>
          <w:tab w:val="left" w:pos="284"/>
        </w:tabs>
        <w:jc w:val="both"/>
        <w:rPr>
          <w:rFonts w:ascii="Tahoma" w:hAnsi="Tahoma" w:cs="Tahoma"/>
          <w:sz w:val="22"/>
          <w:szCs w:val="22"/>
        </w:rPr>
      </w:pPr>
    </w:p>
    <w:p w14:paraId="0468C738" w14:textId="77777777" w:rsidR="00F10CC4" w:rsidRDefault="00233D4D" w:rsidP="00B6403E">
      <w:pPr>
        <w:widowControl w:val="0"/>
        <w:tabs>
          <w:tab w:val="left" w:pos="284"/>
        </w:tabs>
        <w:jc w:val="center"/>
        <w:rPr>
          <w:rFonts w:ascii="Tahoma" w:hAnsi="Tahoma" w:cs="Tahoma"/>
          <w:b/>
          <w:sz w:val="22"/>
          <w:szCs w:val="22"/>
        </w:rPr>
      </w:pPr>
      <w:r w:rsidRPr="009A73A4">
        <w:rPr>
          <w:rFonts w:ascii="Tahoma" w:hAnsi="Tahoma" w:cs="Tahoma"/>
          <w:b/>
          <w:sz w:val="22"/>
          <w:szCs w:val="22"/>
        </w:rPr>
        <w:t xml:space="preserve">IZJAVA O UDELEŽBI FIZIČNIH IN PRAVNIH OSEB V LASTNIŠTVU </w:t>
      </w:r>
    </w:p>
    <w:p w14:paraId="42AF745A" w14:textId="77777777" w:rsidR="00233D4D" w:rsidRPr="009A73A4" w:rsidRDefault="00233D4D" w:rsidP="00B6403E">
      <w:pPr>
        <w:widowControl w:val="0"/>
        <w:tabs>
          <w:tab w:val="left" w:pos="284"/>
        </w:tabs>
        <w:jc w:val="center"/>
        <w:rPr>
          <w:rFonts w:ascii="Tahoma" w:hAnsi="Tahoma" w:cs="Tahoma"/>
          <w:b/>
          <w:sz w:val="22"/>
          <w:szCs w:val="22"/>
        </w:rPr>
      </w:pPr>
      <w:r w:rsidRPr="009A73A4">
        <w:rPr>
          <w:rFonts w:ascii="Tahoma" w:hAnsi="Tahoma" w:cs="Tahoma"/>
          <w:b/>
          <w:sz w:val="22"/>
          <w:szCs w:val="22"/>
        </w:rPr>
        <w:t>GOSPODARSKEGA SUBJEKTA</w:t>
      </w:r>
    </w:p>
    <w:p w14:paraId="600F85B2" w14:textId="77777777" w:rsidR="00233D4D" w:rsidRPr="009A73A4" w:rsidRDefault="00233D4D" w:rsidP="00B6403E">
      <w:pPr>
        <w:widowControl w:val="0"/>
        <w:tabs>
          <w:tab w:val="left" w:pos="284"/>
        </w:tabs>
        <w:jc w:val="both"/>
        <w:rPr>
          <w:rFonts w:ascii="Tahoma" w:hAnsi="Tahoma" w:cs="Tahoma"/>
          <w:b/>
          <w:sz w:val="22"/>
          <w:szCs w:val="22"/>
        </w:rPr>
      </w:pPr>
    </w:p>
    <w:p w14:paraId="4E88F82C" w14:textId="77777777" w:rsidR="00233D4D" w:rsidRPr="009A73A4" w:rsidRDefault="00233D4D" w:rsidP="00B6403E">
      <w:pPr>
        <w:widowControl w:val="0"/>
        <w:tabs>
          <w:tab w:val="left" w:pos="284"/>
        </w:tabs>
        <w:jc w:val="both"/>
        <w:rPr>
          <w:rFonts w:ascii="Tahoma" w:hAnsi="Tahoma" w:cs="Tahoma"/>
          <w:sz w:val="22"/>
          <w:szCs w:val="22"/>
        </w:rPr>
      </w:pPr>
    </w:p>
    <w:p w14:paraId="77A58925" w14:textId="77777777" w:rsidR="00233D4D" w:rsidRPr="009A73A4" w:rsidRDefault="00233D4D" w:rsidP="00B6403E">
      <w:pPr>
        <w:widowControl w:val="0"/>
        <w:tabs>
          <w:tab w:val="left" w:pos="284"/>
        </w:tabs>
        <w:jc w:val="both"/>
        <w:rPr>
          <w:rFonts w:ascii="Tahoma" w:hAnsi="Tahoma" w:cs="Tahoma"/>
          <w:b/>
          <w:sz w:val="22"/>
          <w:szCs w:val="22"/>
        </w:rPr>
      </w:pPr>
      <w:r w:rsidRPr="009A73A4">
        <w:rPr>
          <w:rFonts w:ascii="Tahoma" w:hAnsi="Tahoma" w:cs="Tahoma"/>
          <w:b/>
          <w:sz w:val="22"/>
          <w:szCs w:val="22"/>
        </w:rPr>
        <w:t>Podatki o gospodarskem subjektu:</w:t>
      </w:r>
    </w:p>
    <w:p w14:paraId="248B567D" w14:textId="77777777" w:rsidR="00233D4D" w:rsidRPr="009A73A4" w:rsidRDefault="00233D4D" w:rsidP="00B6403E">
      <w:pPr>
        <w:widowControl w:val="0"/>
        <w:tabs>
          <w:tab w:val="left" w:pos="284"/>
        </w:tabs>
        <w:jc w:val="both"/>
        <w:rPr>
          <w:rFonts w:ascii="Tahoma" w:hAnsi="Tahoma" w:cs="Tahoma"/>
          <w:sz w:val="22"/>
          <w:szCs w:val="22"/>
        </w:rPr>
      </w:pPr>
      <w:r w:rsidRPr="009A73A4">
        <w:rPr>
          <w:rFonts w:ascii="Tahoma" w:hAnsi="Tahoma" w:cs="Tahoma"/>
          <w:bCs/>
          <w:sz w:val="22"/>
          <w:szCs w:val="22"/>
        </w:rPr>
        <w:t>Polno ime podjetja</w:t>
      </w:r>
      <w:r w:rsidRPr="009A73A4">
        <w:rPr>
          <w:rFonts w:ascii="Tahoma" w:hAnsi="Tahoma" w:cs="Tahoma"/>
          <w:sz w:val="22"/>
          <w:szCs w:val="22"/>
        </w:rPr>
        <w:t>: _____________________________________________________________</w:t>
      </w:r>
    </w:p>
    <w:p w14:paraId="1081D19B" w14:textId="77777777" w:rsidR="00233D4D" w:rsidRPr="009A73A4" w:rsidRDefault="00233D4D" w:rsidP="00B6403E">
      <w:pPr>
        <w:widowControl w:val="0"/>
        <w:tabs>
          <w:tab w:val="left" w:pos="284"/>
        </w:tabs>
        <w:jc w:val="both"/>
        <w:rPr>
          <w:rFonts w:ascii="Tahoma" w:hAnsi="Tahoma" w:cs="Tahoma"/>
          <w:sz w:val="22"/>
          <w:szCs w:val="22"/>
        </w:rPr>
      </w:pPr>
      <w:r w:rsidRPr="009A73A4">
        <w:rPr>
          <w:rFonts w:ascii="Tahoma" w:hAnsi="Tahoma" w:cs="Tahoma"/>
          <w:bCs/>
          <w:sz w:val="22"/>
          <w:szCs w:val="22"/>
        </w:rPr>
        <w:t>Sedež podjetja</w:t>
      </w:r>
      <w:r w:rsidRPr="009A73A4">
        <w:rPr>
          <w:rFonts w:ascii="Tahoma" w:hAnsi="Tahoma" w:cs="Tahoma"/>
          <w:sz w:val="22"/>
          <w:szCs w:val="22"/>
        </w:rPr>
        <w:t>: ________________________________________________________________</w:t>
      </w:r>
    </w:p>
    <w:p w14:paraId="5F52D2C4" w14:textId="77777777" w:rsidR="00233D4D" w:rsidRPr="009A73A4" w:rsidRDefault="00233D4D" w:rsidP="00B6403E">
      <w:pPr>
        <w:widowControl w:val="0"/>
        <w:tabs>
          <w:tab w:val="left" w:pos="284"/>
        </w:tabs>
        <w:jc w:val="both"/>
        <w:rPr>
          <w:rFonts w:ascii="Tahoma" w:hAnsi="Tahoma" w:cs="Tahoma"/>
          <w:sz w:val="22"/>
          <w:szCs w:val="22"/>
        </w:rPr>
      </w:pPr>
      <w:r w:rsidRPr="009A73A4">
        <w:rPr>
          <w:rFonts w:ascii="Tahoma" w:hAnsi="Tahoma" w:cs="Tahoma"/>
          <w:bCs/>
          <w:sz w:val="22"/>
          <w:szCs w:val="22"/>
        </w:rPr>
        <w:t>Občina sedeža podjetja</w:t>
      </w:r>
      <w:r w:rsidRPr="009A73A4">
        <w:rPr>
          <w:rFonts w:ascii="Tahoma" w:hAnsi="Tahoma" w:cs="Tahoma"/>
          <w:sz w:val="22"/>
          <w:szCs w:val="22"/>
        </w:rPr>
        <w:t>: _________________________________________________________</w:t>
      </w:r>
    </w:p>
    <w:p w14:paraId="076C9088" w14:textId="77777777" w:rsidR="00233D4D" w:rsidRPr="009A73A4" w:rsidRDefault="00233D4D" w:rsidP="00B6403E">
      <w:pPr>
        <w:widowControl w:val="0"/>
        <w:tabs>
          <w:tab w:val="left" w:pos="284"/>
        </w:tabs>
        <w:jc w:val="both"/>
        <w:rPr>
          <w:rFonts w:ascii="Tahoma" w:hAnsi="Tahoma" w:cs="Tahoma"/>
          <w:sz w:val="22"/>
          <w:szCs w:val="22"/>
        </w:rPr>
      </w:pPr>
      <w:r w:rsidRPr="009A73A4">
        <w:rPr>
          <w:rFonts w:ascii="Tahoma" w:hAnsi="Tahoma" w:cs="Tahoma"/>
          <w:bCs/>
          <w:sz w:val="22"/>
          <w:szCs w:val="22"/>
        </w:rPr>
        <w:t>Številka vpisa v sodni register (št. vložka)</w:t>
      </w:r>
      <w:r w:rsidRPr="009A73A4">
        <w:rPr>
          <w:rFonts w:ascii="Tahoma" w:hAnsi="Tahoma" w:cs="Tahoma"/>
          <w:sz w:val="22"/>
          <w:szCs w:val="22"/>
        </w:rPr>
        <w:t>: ___________________________________________</w:t>
      </w:r>
    </w:p>
    <w:p w14:paraId="6AF17763" w14:textId="77777777" w:rsidR="00233D4D" w:rsidRPr="009A73A4" w:rsidRDefault="00233D4D" w:rsidP="00B6403E">
      <w:pPr>
        <w:widowControl w:val="0"/>
        <w:tabs>
          <w:tab w:val="left" w:pos="284"/>
        </w:tabs>
        <w:jc w:val="both"/>
        <w:rPr>
          <w:rFonts w:ascii="Tahoma" w:hAnsi="Tahoma" w:cs="Tahoma"/>
          <w:sz w:val="22"/>
          <w:szCs w:val="22"/>
        </w:rPr>
      </w:pPr>
      <w:r w:rsidRPr="009A73A4">
        <w:rPr>
          <w:rFonts w:ascii="Tahoma" w:hAnsi="Tahoma" w:cs="Tahoma"/>
          <w:bCs/>
          <w:sz w:val="22"/>
          <w:szCs w:val="22"/>
        </w:rPr>
        <w:t>Matična številka podjetja</w:t>
      </w:r>
      <w:r w:rsidRPr="009A73A4">
        <w:rPr>
          <w:rFonts w:ascii="Tahoma" w:hAnsi="Tahoma" w:cs="Tahoma"/>
          <w:sz w:val="22"/>
          <w:szCs w:val="22"/>
        </w:rPr>
        <w:t>: ________________________________________________________</w:t>
      </w:r>
    </w:p>
    <w:p w14:paraId="4C7E03D4" w14:textId="77777777" w:rsidR="00233D4D" w:rsidRPr="009A73A4" w:rsidRDefault="00233D4D" w:rsidP="00B6403E">
      <w:pPr>
        <w:widowControl w:val="0"/>
        <w:tabs>
          <w:tab w:val="left" w:pos="284"/>
        </w:tabs>
        <w:jc w:val="both"/>
        <w:rPr>
          <w:rFonts w:ascii="Tahoma" w:hAnsi="Tahoma" w:cs="Tahoma"/>
          <w:sz w:val="22"/>
          <w:szCs w:val="22"/>
        </w:rPr>
      </w:pPr>
      <w:r w:rsidRPr="009A73A4">
        <w:rPr>
          <w:rFonts w:ascii="Tahoma" w:hAnsi="Tahoma" w:cs="Tahoma"/>
          <w:bCs/>
          <w:sz w:val="22"/>
          <w:szCs w:val="22"/>
        </w:rPr>
        <w:t xml:space="preserve">ID </w:t>
      </w:r>
      <w:r w:rsidR="00F65476">
        <w:rPr>
          <w:rFonts w:ascii="Tahoma" w:hAnsi="Tahoma" w:cs="Tahoma"/>
          <w:bCs/>
          <w:sz w:val="22"/>
          <w:szCs w:val="22"/>
        </w:rPr>
        <w:t>za</w:t>
      </w:r>
      <w:r w:rsidRPr="009A73A4">
        <w:rPr>
          <w:rFonts w:ascii="Tahoma" w:hAnsi="Tahoma" w:cs="Tahoma"/>
          <w:bCs/>
          <w:sz w:val="22"/>
          <w:szCs w:val="22"/>
        </w:rPr>
        <w:t xml:space="preserve"> DDV:</w:t>
      </w:r>
      <w:r w:rsidRPr="009A73A4">
        <w:rPr>
          <w:rFonts w:ascii="Tahoma" w:hAnsi="Tahoma" w:cs="Tahoma"/>
          <w:sz w:val="22"/>
          <w:szCs w:val="22"/>
        </w:rPr>
        <w:t xml:space="preserve"> __________________________________________________________________</w:t>
      </w:r>
    </w:p>
    <w:p w14:paraId="1965C764" w14:textId="77777777" w:rsidR="00233D4D" w:rsidRDefault="00233D4D" w:rsidP="00B6403E">
      <w:pPr>
        <w:widowControl w:val="0"/>
        <w:tabs>
          <w:tab w:val="left" w:pos="284"/>
        </w:tabs>
        <w:jc w:val="both"/>
        <w:rPr>
          <w:rFonts w:ascii="Tahoma" w:hAnsi="Tahoma" w:cs="Tahoma"/>
          <w:sz w:val="22"/>
          <w:szCs w:val="22"/>
        </w:rPr>
      </w:pPr>
    </w:p>
    <w:p w14:paraId="709F05F7" w14:textId="77777777" w:rsidR="00F10CC4" w:rsidRPr="009A73A4" w:rsidRDefault="00F10CC4" w:rsidP="00B6403E">
      <w:pPr>
        <w:widowControl w:val="0"/>
        <w:tabs>
          <w:tab w:val="left" w:pos="284"/>
        </w:tabs>
        <w:jc w:val="both"/>
        <w:rPr>
          <w:rFonts w:ascii="Tahoma" w:hAnsi="Tahoma" w:cs="Tahoma"/>
          <w:sz w:val="22"/>
          <w:szCs w:val="22"/>
        </w:rPr>
      </w:pPr>
    </w:p>
    <w:p w14:paraId="1FB4CF3E" w14:textId="09D8C3E5" w:rsidR="00952D1C" w:rsidRDefault="00233D4D" w:rsidP="00B6403E">
      <w:pPr>
        <w:widowControl w:val="0"/>
        <w:tabs>
          <w:tab w:val="left" w:pos="284"/>
        </w:tabs>
        <w:jc w:val="both"/>
        <w:rPr>
          <w:rFonts w:ascii="Tahoma" w:hAnsi="Tahoma" w:cs="Tahoma"/>
          <w:sz w:val="22"/>
          <w:szCs w:val="22"/>
        </w:rPr>
      </w:pPr>
      <w:r w:rsidRPr="009A73A4">
        <w:rPr>
          <w:rFonts w:ascii="Tahoma" w:hAnsi="Tahoma" w:cs="Tahoma"/>
          <w:sz w:val="22"/>
          <w:szCs w:val="22"/>
        </w:rPr>
        <w:t xml:space="preserve">V zvezi z javnim naročilom </w:t>
      </w:r>
      <w:r w:rsidR="00F46FDF">
        <w:rPr>
          <w:rFonts w:ascii="Tahoma" w:hAnsi="Tahoma" w:cs="Tahoma"/>
          <w:b/>
          <w:noProof/>
          <w:sz w:val="22"/>
          <w:szCs w:val="22"/>
        </w:rPr>
        <w:t>JPE-</w:t>
      </w:r>
      <w:r w:rsidR="00CA6C87">
        <w:rPr>
          <w:rFonts w:ascii="Tahoma" w:hAnsi="Tahoma" w:cs="Tahoma"/>
          <w:b/>
          <w:noProof/>
          <w:sz w:val="22"/>
          <w:szCs w:val="22"/>
        </w:rPr>
        <w:t>SOT-482</w:t>
      </w:r>
      <w:r w:rsidR="00F46FDF">
        <w:rPr>
          <w:rFonts w:ascii="Tahoma" w:hAnsi="Tahoma" w:cs="Tahoma"/>
          <w:b/>
          <w:noProof/>
          <w:sz w:val="22"/>
          <w:szCs w:val="22"/>
        </w:rPr>
        <w:t>/24</w:t>
      </w:r>
      <w:r w:rsidR="00A27C41">
        <w:rPr>
          <w:rFonts w:ascii="Tahoma" w:hAnsi="Tahoma" w:cs="Tahoma"/>
          <w:b/>
          <w:noProof/>
          <w:sz w:val="22"/>
          <w:szCs w:val="22"/>
        </w:rPr>
        <w:t xml:space="preserve"> </w:t>
      </w:r>
      <w:r w:rsidRPr="009A73A4">
        <w:rPr>
          <w:rFonts w:ascii="Tahoma" w:hAnsi="Tahoma" w:cs="Tahoma"/>
          <w:b/>
          <w:color w:val="000000"/>
          <w:sz w:val="22"/>
          <w:szCs w:val="22"/>
        </w:rPr>
        <w:t xml:space="preserve">– </w:t>
      </w:r>
      <w:r w:rsidR="00CA6C87">
        <w:rPr>
          <w:rFonts w:ascii="Tahoma" w:hAnsi="Tahoma" w:cs="Tahoma"/>
          <w:b/>
          <w:sz w:val="22"/>
          <w:szCs w:val="22"/>
        </w:rPr>
        <w:t>DOBAVA OBTOČNIH ČRPALK ZA TOPLOTNE POSTAJE PROIZVAJALCA GRUNDFOS</w:t>
      </w:r>
      <w:r w:rsidR="00C84D31">
        <w:rPr>
          <w:rFonts w:ascii="Tahoma" w:hAnsi="Tahoma" w:cs="Tahoma"/>
          <w:b/>
          <w:sz w:val="22"/>
          <w:szCs w:val="22"/>
        </w:rPr>
        <w:t xml:space="preserve"> </w:t>
      </w:r>
      <w:r w:rsidR="00C51E6F">
        <w:rPr>
          <w:rFonts w:ascii="Tahoma" w:hAnsi="Tahoma" w:cs="Tahoma"/>
          <w:b/>
          <w:sz w:val="22"/>
          <w:szCs w:val="22"/>
        </w:rPr>
        <w:t xml:space="preserve"> </w:t>
      </w:r>
      <w:r w:rsidR="00952D1C" w:rsidRPr="0064752B">
        <w:rPr>
          <w:rFonts w:ascii="Tahoma" w:hAnsi="Tahoma" w:cs="Tahoma"/>
          <w:sz w:val="22"/>
          <w:szCs w:val="22"/>
        </w:rPr>
        <w:t>posredujemo na osnovi šestega odstavka 14. člena ZIntPK-UPB2 podatke o udeležbi fizičnih in pravnih oseb v lastništvu ponudnika, vključno z udeležbo tihih družbenikov</w:t>
      </w:r>
      <w:r w:rsidR="00952D1C">
        <w:rPr>
          <w:rFonts w:ascii="Tahoma" w:hAnsi="Tahoma" w:cs="Tahoma"/>
          <w:sz w:val="22"/>
          <w:szCs w:val="22"/>
        </w:rPr>
        <w:t>*</w:t>
      </w:r>
      <w:r w:rsidR="00952D1C" w:rsidRPr="0064752B">
        <w:rPr>
          <w:rFonts w:ascii="Tahoma" w:hAnsi="Tahoma" w:cs="Tahoma"/>
          <w:sz w:val="22"/>
          <w:szCs w:val="22"/>
        </w:rPr>
        <w:t>, ter gospodarskih subjektih, za katere se glede na določbe zakona, ki ureja gospodarske družbe šteje, da so povezane družbe s ponudnikom</w:t>
      </w:r>
      <w:r w:rsidR="00952D1C">
        <w:rPr>
          <w:rFonts w:ascii="Tahoma" w:hAnsi="Tahoma" w:cs="Tahoma"/>
          <w:sz w:val="22"/>
          <w:szCs w:val="22"/>
        </w:rPr>
        <w:t>.</w:t>
      </w:r>
    </w:p>
    <w:p w14:paraId="767F3066" w14:textId="77777777" w:rsidR="00233D4D" w:rsidRPr="009A73A4" w:rsidRDefault="00233D4D" w:rsidP="00B6403E">
      <w:pPr>
        <w:widowControl w:val="0"/>
        <w:tabs>
          <w:tab w:val="left" w:pos="284"/>
        </w:tabs>
        <w:jc w:val="both"/>
        <w:rPr>
          <w:rFonts w:ascii="Tahoma" w:hAnsi="Tahoma" w:cs="Tahoma"/>
          <w:sz w:val="22"/>
          <w:szCs w:val="22"/>
        </w:rPr>
      </w:pPr>
      <w:r w:rsidRPr="009A73A4">
        <w:rPr>
          <w:rFonts w:ascii="Tahoma" w:hAnsi="Tahoma" w:cs="Tahoma"/>
          <w:sz w:val="22"/>
          <w:szCs w:val="22"/>
        </w:rPr>
        <w:t xml:space="preserve">  </w:t>
      </w:r>
    </w:p>
    <w:p w14:paraId="08709FB6" w14:textId="77777777" w:rsidR="009F5461" w:rsidRDefault="009F5461" w:rsidP="00B6403E">
      <w:pPr>
        <w:widowControl w:val="0"/>
        <w:tabs>
          <w:tab w:val="left" w:pos="284"/>
        </w:tabs>
        <w:jc w:val="both"/>
        <w:rPr>
          <w:rFonts w:ascii="Tahoma" w:hAnsi="Tahoma" w:cs="Tahoma"/>
          <w:b/>
          <w:sz w:val="22"/>
          <w:szCs w:val="22"/>
        </w:rPr>
      </w:pPr>
    </w:p>
    <w:p w14:paraId="63ABB6E6" w14:textId="77777777" w:rsidR="00952D1C" w:rsidRPr="0064752B" w:rsidRDefault="00952D1C" w:rsidP="00B6403E">
      <w:pPr>
        <w:widowControl w:val="0"/>
        <w:tabs>
          <w:tab w:val="left" w:pos="284"/>
        </w:tabs>
        <w:jc w:val="both"/>
        <w:rPr>
          <w:rFonts w:ascii="Tahoma" w:hAnsi="Tahoma" w:cs="Tahoma"/>
          <w:sz w:val="22"/>
          <w:szCs w:val="22"/>
        </w:rPr>
      </w:pPr>
      <w:r w:rsidRPr="0064752B">
        <w:rPr>
          <w:rFonts w:ascii="Tahoma" w:hAnsi="Tahoma" w:cs="Tahoma"/>
          <w:b/>
          <w:sz w:val="22"/>
          <w:szCs w:val="22"/>
        </w:rPr>
        <w:t>IZJAVLJAMO</w:t>
      </w:r>
      <w:r w:rsidRPr="0064752B">
        <w:rPr>
          <w:rFonts w:ascii="Tahoma" w:hAnsi="Tahoma" w:cs="Tahoma"/>
          <w:sz w:val="22"/>
          <w:szCs w:val="22"/>
        </w:rPr>
        <w:t xml:space="preserve">, da so pri lastništvu zgoraj navedenega ponudnika udeležene naslednje </w:t>
      </w:r>
      <w:r w:rsidRPr="0064752B">
        <w:rPr>
          <w:rFonts w:ascii="Tahoma" w:hAnsi="Tahoma" w:cs="Tahoma"/>
          <w:sz w:val="22"/>
          <w:szCs w:val="22"/>
          <w:u w:val="single"/>
        </w:rPr>
        <w:t>pravne osebe</w:t>
      </w:r>
      <w:r w:rsidRPr="0064752B">
        <w:rPr>
          <w:rFonts w:ascii="Tahoma" w:hAnsi="Tahoma" w:cs="Tahoma"/>
          <w:sz w:val="22"/>
          <w:szCs w:val="22"/>
        </w:rPr>
        <w:t>, vključno z udeležbo tihih družbenikov:</w:t>
      </w:r>
    </w:p>
    <w:p w14:paraId="4D946EB8" w14:textId="77777777" w:rsidR="00952D1C" w:rsidRPr="0064752B" w:rsidRDefault="00952D1C" w:rsidP="00B6403E">
      <w:pPr>
        <w:widowControl w:val="0"/>
        <w:tabs>
          <w:tab w:val="left" w:pos="284"/>
        </w:tabs>
        <w:jc w:val="both"/>
        <w:rPr>
          <w:rFonts w:ascii="Tahoma" w:hAnsi="Tahoma" w:cs="Tahoma"/>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952D1C" w:rsidRPr="0064752B" w14:paraId="01A2E75B" w14:textId="77777777" w:rsidTr="003458E4">
        <w:tc>
          <w:tcPr>
            <w:tcW w:w="533" w:type="dxa"/>
            <w:tcBorders>
              <w:top w:val="single" w:sz="4" w:space="0" w:color="auto"/>
              <w:left w:val="single" w:sz="4" w:space="0" w:color="auto"/>
              <w:bottom w:val="single" w:sz="4" w:space="0" w:color="auto"/>
              <w:right w:val="single" w:sz="4" w:space="0" w:color="auto"/>
            </w:tcBorders>
            <w:vAlign w:val="center"/>
            <w:hideMark/>
          </w:tcPr>
          <w:p w14:paraId="52686887"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Št.</w:t>
            </w:r>
          </w:p>
        </w:tc>
        <w:tc>
          <w:tcPr>
            <w:tcW w:w="3403" w:type="dxa"/>
            <w:tcBorders>
              <w:top w:val="single" w:sz="4" w:space="0" w:color="auto"/>
              <w:left w:val="single" w:sz="4" w:space="0" w:color="auto"/>
              <w:bottom w:val="single" w:sz="4" w:space="0" w:color="auto"/>
              <w:right w:val="single" w:sz="4" w:space="0" w:color="auto"/>
            </w:tcBorders>
            <w:vAlign w:val="center"/>
            <w:hideMark/>
          </w:tcPr>
          <w:p w14:paraId="0A7EDB2A"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Naziv</w:t>
            </w:r>
          </w:p>
        </w:tc>
        <w:tc>
          <w:tcPr>
            <w:tcW w:w="3685" w:type="dxa"/>
            <w:tcBorders>
              <w:top w:val="single" w:sz="4" w:space="0" w:color="auto"/>
              <w:left w:val="single" w:sz="4" w:space="0" w:color="auto"/>
              <w:bottom w:val="single" w:sz="4" w:space="0" w:color="auto"/>
              <w:right w:val="single" w:sz="4" w:space="0" w:color="auto"/>
            </w:tcBorders>
            <w:vAlign w:val="center"/>
            <w:hideMark/>
          </w:tcPr>
          <w:p w14:paraId="3FAA7EC0"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Sedež</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ACD50D6"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Delež lastništva v %</w:t>
            </w:r>
          </w:p>
        </w:tc>
      </w:tr>
      <w:tr w:rsidR="00952D1C" w:rsidRPr="0064752B" w14:paraId="7281027A" w14:textId="77777777" w:rsidTr="003458E4">
        <w:tc>
          <w:tcPr>
            <w:tcW w:w="533" w:type="dxa"/>
            <w:tcBorders>
              <w:top w:val="single" w:sz="4" w:space="0" w:color="auto"/>
              <w:left w:val="single" w:sz="4" w:space="0" w:color="auto"/>
              <w:bottom w:val="single" w:sz="4" w:space="0" w:color="auto"/>
              <w:right w:val="single" w:sz="4" w:space="0" w:color="auto"/>
            </w:tcBorders>
            <w:hideMark/>
          </w:tcPr>
          <w:p w14:paraId="619237B8"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1</w:t>
            </w:r>
          </w:p>
        </w:tc>
        <w:tc>
          <w:tcPr>
            <w:tcW w:w="3403" w:type="dxa"/>
            <w:tcBorders>
              <w:top w:val="single" w:sz="4" w:space="0" w:color="auto"/>
              <w:left w:val="single" w:sz="4" w:space="0" w:color="auto"/>
              <w:bottom w:val="single" w:sz="4" w:space="0" w:color="auto"/>
              <w:right w:val="single" w:sz="4" w:space="0" w:color="auto"/>
            </w:tcBorders>
          </w:tcPr>
          <w:p w14:paraId="41706762" w14:textId="77777777" w:rsidR="00952D1C" w:rsidRPr="0064752B" w:rsidRDefault="00952D1C" w:rsidP="00B6403E">
            <w:pPr>
              <w:widowControl w:val="0"/>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103B023B" w14:textId="77777777" w:rsidR="00952D1C" w:rsidRPr="0064752B" w:rsidRDefault="00952D1C" w:rsidP="00B6403E">
            <w:pPr>
              <w:widowControl w:val="0"/>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2D14CED" w14:textId="77777777" w:rsidR="00952D1C" w:rsidRPr="0064752B" w:rsidRDefault="00952D1C" w:rsidP="00B6403E">
            <w:pPr>
              <w:widowControl w:val="0"/>
              <w:tabs>
                <w:tab w:val="left" w:pos="284"/>
              </w:tabs>
              <w:jc w:val="both"/>
              <w:rPr>
                <w:rFonts w:ascii="Tahoma" w:hAnsi="Tahoma" w:cs="Tahoma"/>
                <w:b/>
                <w:sz w:val="22"/>
                <w:szCs w:val="22"/>
              </w:rPr>
            </w:pPr>
          </w:p>
        </w:tc>
      </w:tr>
      <w:tr w:rsidR="00952D1C" w:rsidRPr="0064752B" w14:paraId="24F96387" w14:textId="77777777" w:rsidTr="003458E4">
        <w:tc>
          <w:tcPr>
            <w:tcW w:w="533" w:type="dxa"/>
            <w:tcBorders>
              <w:top w:val="single" w:sz="4" w:space="0" w:color="auto"/>
              <w:left w:val="single" w:sz="4" w:space="0" w:color="auto"/>
              <w:bottom w:val="single" w:sz="4" w:space="0" w:color="auto"/>
              <w:right w:val="single" w:sz="4" w:space="0" w:color="auto"/>
            </w:tcBorders>
            <w:hideMark/>
          </w:tcPr>
          <w:p w14:paraId="5A48EF1D"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2</w:t>
            </w:r>
          </w:p>
        </w:tc>
        <w:tc>
          <w:tcPr>
            <w:tcW w:w="3403" w:type="dxa"/>
            <w:tcBorders>
              <w:top w:val="single" w:sz="4" w:space="0" w:color="auto"/>
              <w:left w:val="single" w:sz="4" w:space="0" w:color="auto"/>
              <w:bottom w:val="single" w:sz="4" w:space="0" w:color="auto"/>
              <w:right w:val="single" w:sz="4" w:space="0" w:color="auto"/>
            </w:tcBorders>
          </w:tcPr>
          <w:p w14:paraId="3B0A21D9" w14:textId="77777777" w:rsidR="00952D1C" w:rsidRPr="0064752B" w:rsidRDefault="00952D1C" w:rsidP="00B6403E">
            <w:pPr>
              <w:widowControl w:val="0"/>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0EC15468" w14:textId="77777777" w:rsidR="00952D1C" w:rsidRPr="0064752B" w:rsidRDefault="00952D1C" w:rsidP="00B6403E">
            <w:pPr>
              <w:widowControl w:val="0"/>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9CFD3B4" w14:textId="77777777" w:rsidR="00952D1C" w:rsidRPr="0064752B" w:rsidRDefault="00952D1C" w:rsidP="00B6403E">
            <w:pPr>
              <w:widowControl w:val="0"/>
              <w:tabs>
                <w:tab w:val="left" w:pos="284"/>
              </w:tabs>
              <w:jc w:val="both"/>
              <w:rPr>
                <w:rFonts w:ascii="Tahoma" w:hAnsi="Tahoma" w:cs="Tahoma"/>
                <w:b/>
                <w:sz w:val="22"/>
                <w:szCs w:val="22"/>
              </w:rPr>
            </w:pPr>
          </w:p>
        </w:tc>
      </w:tr>
      <w:tr w:rsidR="00952D1C" w:rsidRPr="0064752B" w14:paraId="2C2640FA" w14:textId="77777777" w:rsidTr="003458E4">
        <w:tc>
          <w:tcPr>
            <w:tcW w:w="533" w:type="dxa"/>
            <w:tcBorders>
              <w:top w:val="single" w:sz="4" w:space="0" w:color="auto"/>
              <w:left w:val="single" w:sz="4" w:space="0" w:color="auto"/>
              <w:bottom w:val="single" w:sz="4" w:space="0" w:color="auto"/>
              <w:right w:val="single" w:sz="4" w:space="0" w:color="auto"/>
            </w:tcBorders>
            <w:hideMark/>
          </w:tcPr>
          <w:p w14:paraId="0E6C024B"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3</w:t>
            </w:r>
          </w:p>
        </w:tc>
        <w:tc>
          <w:tcPr>
            <w:tcW w:w="3403" w:type="dxa"/>
            <w:tcBorders>
              <w:top w:val="single" w:sz="4" w:space="0" w:color="auto"/>
              <w:left w:val="single" w:sz="4" w:space="0" w:color="auto"/>
              <w:bottom w:val="single" w:sz="4" w:space="0" w:color="auto"/>
              <w:right w:val="single" w:sz="4" w:space="0" w:color="auto"/>
            </w:tcBorders>
          </w:tcPr>
          <w:p w14:paraId="60A0BF53" w14:textId="77777777" w:rsidR="00952D1C" w:rsidRPr="0064752B" w:rsidRDefault="00952D1C" w:rsidP="00B6403E">
            <w:pPr>
              <w:widowControl w:val="0"/>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11D8C951" w14:textId="77777777" w:rsidR="00952D1C" w:rsidRPr="0064752B" w:rsidRDefault="00952D1C" w:rsidP="00B6403E">
            <w:pPr>
              <w:widowControl w:val="0"/>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4AFED0F" w14:textId="77777777" w:rsidR="00952D1C" w:rsidRPr="0064752B" w:rsidRDefault="00952D1C" w:rsidP="00B6403E">
            <w:pPr>
              <w:widowControl w:val="0"/>
              <w:tabs>
                <w:tab w:val="left" w:pos="284"/>
              </w:tabs>
              <w:jc w:val="both"/>
              <w:rPr>
                <w:rFonts w:ascii="Tahoma" w:hAnsi="Tahoma" w:cs="Tahoma"/>
                <w:b/>
                <w:sz w:val="22"/>
                <w:szCs w:val="22"/>
              </w:rPr>
            </w:pPr>
          </w:p>
        </w:tc>
      </w:tr>
      <w:tr w:rsidR="00952D1C" w:rsidRPr="0064752B" w14:paraId="303E1540" w14:textId="77777777" w:rsidTr="003458E4">
        <w:tc>
          <w:tcPr>
            <w:tcW w:w="533" w:type="dxa"/>
            <w:tcBorders>
              <w:top w:val="single" w:sz="4" w:space="0" w:color="auto"/>
              <w:left w:val="single" w:sz="4" w:space="0" w:color="auto"/>
              <w:bottom w:val="single" w:sz="4" w:space="0" w:color="auto"/>
              <w:right w:val="single" w:sz="4" w:space="0" w:color="auto"/>
            </w:tcBorders>
            <w:hideMark/>
          </w:tcPr>
          <w:p w14:paraId="52977935"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4</w:t>
            </w:r>
          </w:p>
        </w:tc>
        <w:tc>
          <w:tcPr>
            <w:tcW w:w="3403" w:type="dxa"/>
            <w:tcBorders>
              <w:top w:val="single" w:sz="4" w:space="0" w:color="auto"/>
              <w:left w:val="single" w:sz="4" w:space="0" w:color="auto"/>
              <w:bottom w:val="single" w:sz="4" w:space="0" w:color="auto"/>
              <w:right w:val="single" w:sz="4" w:space="0" w:color="auto"/>
            </w:tcBorders>
          </w:tcPr>
          <w:p w14:paraId="1811BD8C" w14:textId="77777777" w:rsidR="00952D1C" w:rsidRPr="0064752B" w:rsidRDefault="00952D1C" w:rsidP="00B6403E">
            <w:pPr>
              <w:widowControl w:val="0"/>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7BA16EC9" w14:textId="77777777" w:rsidR="00952D1C" w:rsidRPr="0064752B" w:rsidRDefault="00952D1C" w:rsidP="00B6403E">
            <w:pPr>
              <w:widowControl w:val="0"/>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B24076F" w14:textId="77777777" w:rsidR="00952D1C" w:rsidRPr="0064752B" w:rsidRDefault="00952D1C" w:rsidP="00B6403E">
            <w:pPr>
              <w:widowControl w:val="0"/>
              <w:tabs>
                <w:tab w:val="left" w:pos="284"/>
              </w:tabs>
              <w:jc w:val="both"/>
              <w:rPr>
                <w:rFonts w:ascii="Tahoma" w:hAnsi="Tahoma" w:cs="Tahoma"/>
                <w:b/>
                <w:sz w:val="22"/>
                <w:szCs w:val="22"/>
              </w:rPr>
            </w:pPr>
          </w:p>
        </w:tc>
      </w:tr>
      <w:tr w:rsidR="00952D1C" w:rsidRPr="0064752B" w14:paraId="4E5168AB" w14:textId="77777777" w:rsidTr="003458E4">
        <w:tc>
          <w:tcPr>
            <w:tcW w:w="533" w:type="dxa"/>
            <w:tcBorders>
              <w:top w:val="single" w:sz="4" w:space="0" w:color="auto"/>
              <w:left w:val="single" w:sz="4" w:space="0" w:color="auto"/>
              <w:bottom w:val="single" w:sz="4" w:space="0" w:color="auto"/>
              <w:right w:val="single" w:sz="4" w:space="0" w:color="auto"/>
            </w:tcBorders>
            <w:hideMark/>
          </w:tcPr>
          <w:p w14:paraId="58C20FB1"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5</w:t>
            </w:r>
          </w:p>
        </w:tc>
        <w:tc>
          <w:tcPr>
            <w:tcW w:w="3403" w:type="dxa"/>
            <w:tcBorders>
              <w:top w:val="single" w:sz="4" w:space="0" w:color="auto"/>
              <w:left w:val="single" w:sz="4" w:space="0" w:color="auto"/>
              <w:bottom w:val="single" w:sz="4" w:space="0" w:color="auto"/>
              <w:right w:val="single" w:sz="4" w:space="0" w:color="auto"/>
            </w:tcBorders>
          </w:tcPr>
          <w:p w14:paraId="27E0D22B" w14:textId="77777777" w:rsidR="00952D1C" w:rsidRPr="0064752B" w:rsidRDefault="00952D1C" w:rsidP="00B6403E">
            <w:pPr>
              <w:widowControl w:val="0"/>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76EB7F6E" w14:textId="77777777" w:rsidR="00952D1C" w:rsidRPr="0064752B" w:rsidRDefault="00952D1C" w:rsidP="00B6403E">
            <w:pPr>
              <w:widowControl w:val="0"/>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3848790" w14:textId="77777777" w:rsidR="00952D1C" w:rsidRPr="0064752B" w:rsidRDefault="00952D1C" w:rsidP="00B6403E">
            <w:pPr>
              <w:widowControl w:val="0"/>
              <w:tabs>
                <w:tab w:val="left" w:pos="284"/>
              </w:tabs>
              <w:jc w:val="both"/>
              <w:rPr>
                <w:rFonts w:ascii="Tahoma" w:hAnsi="Tahoma" w:cs="Tahoma"/>
                <w:b/>
                <w:sz w:val="22"/>
                <w:szCs w:val="22"/>
              </w:rPr>
            </w:pPr>
          </w:p>
        </w:tc>
      </w:tr>
      <w:tr w:rsidR="00952D1C" w:rsidRPr="0064752B" w14:paraId="3B6242B2" w14:textId="77777777" w:rsidTr="003458E4">
        <w:tc>
          <w:tcPr>
            <w:tcW w:w="533" w:type="dxa"/>
            <w:tcBorders>
              <w:top w:val="single" w:sz="4" w:space="0" w:color="auto"/>
              <w:left w:val="single" w:sz="4" w:space="0" w:color="auto"/>
              <w:bottom w:val="single" w:sz="4" w:space="0" w:color="auto"/>
              <w:right w:val="single" w:sz="4" w:space="0" w:color="auto"/>
            </w:tcBorders>
            <w:hideMark/>
          </w:tcPr>
          <w:p w14:paraId="24293B4B"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w:t>
            </w:r>
          </w:p>
        </w:tc>
        <w:tc>
          <w:tcPr>
            <w:tcW w:w="3403" w:type="dxa"/>
            <w:tcBorders>
              <w:top w:val="single" w:sz="4" w:space="0" w:color="auto"/>
              <w:left w:val="single" w:sz="4" w:space="0" w:color="auto"/>
              <w:bottom w:val="single" w:sz="4" w:space="0" w:color="auto"/>
              <w:right w:val="single" w:sz="4" w:space="0" w:color="auto"/>
            </w:tcBorders>
          </w:tcPr>
          <w:p w14:paraId="5CD4778C" w14:textId="77777777" w:rsidR="00952D1C" w:rsidRPr="0064752B" w:rsidRDefault="00952D1C" w:rsidP="00B6403E">
            <w:pPr>
              <w:widowControl w:val="0"/>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5DFB24C0" w14:textId="77777777" w:rsidR="00952D1C" w:rsidRPr="0064752B" w:rsidRDefault="00952D1C" w:rsidP="00B6403E">
            <w:pPr>
              <w:widowControl w:val="0"/>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06BDD35D" w14:textId="77777777" w:rsidR="00952D1C" w:rsidRPr="0064752B" w:rsidRDefault="00952D1C" w:rsidP="00B6403E">
            <w:pPr>
              <w:widowControl w:val="0"/>
              <w:tabs>
                <w:tab w:val="left" w:pos="284"/>
              </w:tabs>
              <w:jc w:val="both"/>
              <w:rPr>
                <w:rFonts w:ascii="Tahoma" w:hAnsi="Tahoma" w:cs="Tahoma"/>
                <w:b/>
                <w:sz w:val="22"/>
                <w:szCs w:val="22"/>
              </w:rPr>
            </w:pPr>
          </w:p>
        </w:tc>
      </w:tr>
    </w:tbl>
    <w:p w14:paraId="43A56B13" w14:textId="77777777" w:rsidR="00952D1C" w:rsidRDefault="00952D1C" w:rsidP="00B6403E">
      <w:pPr>
        <w:widowControl w:val="0"/>
        <w:tabs>
          <w:tab w:val="left" w:pos="284"/>
        </w:tabs>
        <w:jc w:val="both"/>
        <w:rPr>
          <w:rFonts w:ascii="Tahoma" w:hAnsi="Tahoma" w:cs="Tahoma"/>
          <w:b/>
          <w:sz w:val="22"/>
          <w:szCs w:val="22"/>
        </w:rPr>
      </w:pPr>
    </w:p>
    <w:p w14:paraId="3C098B86" w14:textId="77777777" w:rsidR="00F10CC4" w:rsidRPr="0064752B" w:rsidRDefault="00F10CC4" w:rsidP="00B6403E">
      <w:pPr>
        <w:widowControl w:val="0"/>
        <w:tabs>
          <w:tab w:val="left" w:pos="284"/>
        </w:tabs>
        <w:jc w:val="both"/>
        <w:rPr>
          <w:rFonts w:ascii="Tahoma" w:hAnsi="Tahoma" w:cs="Tahoma"/>
          <w:b/>
          <w:sz w:val="22"/>
          <w:szCs w:val="22"/>
        </w:rPr>
      </w:pPr>
    </w:p>
    <w:p w14:paraId="553A626E" w14:textId="77777777" w:rsidR="00952D1C" w:rsidRPr="0064752B" w:rsidRDefault="00952D1C" w:rsidP="00B6403E">
      <w:pPr>
        <w:widowControl w:val="0"/>
        <w:tabs>
          <w:tab w:val="left" w:pos="284"/>
        </w:tabs>
        <w:jc w:val="both"/>
        <w:rPr>
          <w:rFonts w:ascii="Tahoma" w:hAnsi="Tahoma" w:cs="Tahoma"/>
          <w:sz w:val="22"/>
          <w:szCs w:val="22"/>
        </w:rPr>
      </w:pPr>
      <w:r w:rsidRPr="0064752B">
        <w:rPr>
          <w:rFonts w:ascii="Tahoma" w:hAnsi="Tahoma" w:cs="Tahoma"/>
          <w:b/>
          <w:sz w:val="22"/>
          <w:szCs w:val="22"/>
        </w:rPr>
        <w:t>IZJAVLJAMO</w:t>
      </w:r>
      <w:r w:rsidRPr="0064752B">
        <w:rPr>
          <w:rFonts w:ascii="Tahoma" w:hAnsi="Tahoma" w:cs="Tahoma"/>
          <w:sz w:val="22"/>
          <w:szCs w:val="22"/>
        </w:rPr>
        <w:t xml:space="preserve">, da so pri lastništvu zgoraj navedenega ponudnika udeležene naslednje </w:t>
      </w:r>
      <w:r w:rsidRPr="0064752B">
        <w:rPr>
          <w:rFonts w:ascii="Tahoma" w:hAnsi="Tahoma" w:cs="Tahoma"/>
          <w:sz w:val="22"/>
          <w:szCs w:val="22"/>
          <w:u w:val="single"/>
        </w:rPr>
        <w:t>fizične osebe</w:t>
      </w:r>
      <w:r w:rsidRPr="0064752B">
        <w:rPr>
          <w:rFonts w:ascii="Tahoma" w:hAnsi="Tahoma" w:cs="Tahoma"/>
          <w:sz w:val="22"/>
          <w:szCs w:val="22"/>
        </w:rPr>
        <w:t>, vključno z udeležbo tihih družbenikov:</w:t>
      </w:r>
    </w:p>
    <w:p w14:paraId="3BDEEC21" w14:textId="77777777" w:rsidR="00952D1C" w:rsidRPr="0064752B" w:rsidRDefault="00952D1C" w:rsidP="00B6403E">
      <w:pPr>
        <w:widowControl w:val="0"/>
        <w:tabs>
          <w:tab w:val="left" w:pos="284"/>
        </w:tabs>
        <w:jc w:val="both"/>
        <w:rPr>
          <w:rFonts w:ascii="Tahoma" w:hAnsi="Tahoma" w:cs="Tahoma"/>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951"/>
      </w:tblGrid>
      <w:tr w:rsidR="00952D1C" w:rsidRPr="0064752B" w14:paraId="319DB360" w14:textId="77777777" w:rsidTr="003458E4">
        <w:tc>
          <w:tcPr>
            <w:tcW w:w="533" w:type="dxa"/>
            <w:tcBorders>
              <w:top w:val="single" w:sz="4" w:space="0" w:color="auto"/>
              <w:left w:val="single" w:sz="4" w:space="0" w:color="auto"/>
              <w:bottom w:val="single" w:sz="4" w:space="0" w:color="auto"/>
              <w:right w:val="single" w:sz="4" w:space="0" w:color="auto"/>
            </w:tcBorders>
            <w:vAlign w:val="center"/>
            <w:hideMark/>
          </w:tcPr>
          <w:p w14:paraId="7215837B"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Št.</w:t>
            </w:r>
          </w:p>
        </w:tc>
        <w:tc>
          <w:tcPr>
            <w:tcW w:w="3364" w:type="dxa"/>
            <w:tcBorders>
              <w:top w:val="single" w:sz="4" w:space="0" w:color="auto"/>
              <w:left w:val="single" w:sz="4" w:space="0" w:color="auto"/>
              <w:bottom w:val="single" w:sz="4" w:space="0" w:color="auto"/>
              <w:right w:val="single" w:sz="4" w:space="0" w:color="auto"/>
            </w:tcBorders>
            <w:vAlign w:val="center"/>
            <w:hideMark/>
          </w:tcPr>
          <w:p w14:paraId="3E61E930"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Ime in priimek</w:t>
            </w:r>
          </w:p>
        </w:tc>
        <w:tc>
          <w:tcPr>
            <w:tcW w:w="3645" w:type="dxa"/>
            <w:tcBorders>
              <w:top w:val="single" w:sz="4" w:space="0" w:color="auto"/>
              <w:left w:val="single" w:sz="4" w:space="0" w:color="auto"/>
              <w:bottom w:val="single" w:sz="4" w:space="0" w:color="auto"/>
              <w:right w:val="single" w:sz="4" w:space="0" w:color="auto"/>
            </w:tcBorders>
            <w:vAlign w:val="center"/>
            <w:hideMark/>
          </w:tcPr>
          <w:p w14:paraId="4D3BB8AB"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Naslov stalnega bivališča</w:t>
            </w:r>
          </w:p>
        </w:tc>
        <w:tc>
          <w:tcPr>
            <w:tcW w:w="1951" w:type="dxa"/>
            <w:tcBorders>
              <w:top w:val="single" w:sz="4" w:space="0" w:color="auto"/>
              <w:left w:val="single" w:sz="4" w:space="0" w:color="auto"/>
              <w:bottom w:val="single" w:sz="4" w:space="0" w:color="auto"/>
              <w:right w:val="single" w:sz="4" w:space="0" w:color="auto"/>
            </w:tcBorders>
            <w:vAlign w:val="center"/>
            <w:hideMark/>
          </w:tcPr>
          <w:p w14:paraId="072856FC"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Delež lastništva v %</w:t>
            </w:r>
          </w:p>
        </w:tc>
      </w:tr>
      <w:tr w:rsidR="00952D1C" w:rsidRPr="0064752B" w14:paraId="749CF35B" w14:textId="77777777" w:rsidTr="003458E4">
        <w:tc>
          <w:tcPr>
            <w:tcW w:w="533" w:type="dxa"/>
            <w:tcBorders>
              <w:top w:val="single" w:sz="4" w:space="0" w:color="auto"/>
              <w:left w:val="single" w:sz="4" w:space="0" w:color="auto"/>
              <w:bottom w:val="single" w:sz="4" w:space="0" w:color="auto"/>
              <w:right w:val="single" w:sz="4" w:space="0" w:color="auto"/>
            </w:tcBorders>
            <w:hideMark/>
          </w:tcPr>
          <w:p w14:paraId="09F73BB3"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1</w:t>
            </w:r>
          </w:p>
        </w:tc>
        <w:tc>
          <w:tcPr>
            <w:tcW w:w="3364" w:type="dxa"/>
            <w:tcBorders>
              <w:top w:val="single" w:sz="4" w:space="0" w:color="auto"/>
              <w:left w:val="single" w:sz="4" w:space="0" w:color="auto"/>
              <w:bottom w:val="single" w:sz="4" w:space="0" w:color="auto"/>
              <w:right w:val="single" w:sz="4" w:space="0" w:color="auto"/>
            </w:tcBorders>
          </w:tcPr>
          <w:p w14:paraId="6CBA02FD" w14:textId="77777777" w:rsidR="00952D1C" w:rsidRPr="0064752B" w:rsidRDefault="00952D1C" w:rsidP="00B6403E">
            <w:pPr>
              <w:widowControl w:val="0"/>
              <w:tabs>
                <w:tab w:val="left" w:pos="284"/>
              </w:tabs>
              <w:jc w:val="both"/>
              <w:rPr>
                <w:rFonts w:ascii="Tahoma" w:hAnsi="Tahoma" w:cs="Tahoma"/>
                <w:b/>
                <w:sz w:val="22"/>
                <w:szCs w:val="22"/>
              </w:rPr>
            </w:pPr>
          </w:p>
        </w:tc>
        <w:tc>
          <w:tcPr>
            <w:tcW w:w="3645" w:type="dxa"/>
            <w:tcBorders>
              <w:top w:val="single" w:sz="4" w:space="0" w:color="auto"/>
              <w:left w:val="single" w:sz="4" w:space="0" w:color="auto"/>
              <w:bottom w:val="single" w:sz="4" w:space="0" w:color="auto"/>
              <w:right w:val="single" w:sz="4" w:space="0" w:color="auto"/>
            </w:tcBorders>
          </w:tcPr>
          <w:p w14:paraId="37119042" w14:textId="77777777" w:rsidR="00952D1C" w:rsidRPr="0064752B" w:rsidRDefault="00952D1C" w:rsidP="00B6403E">
            <w:pPr>
              <w:widowControl w:val="0"/>
              <w:tabs>
                <w:tab w:val="left" w:pos="284"/>
              </w:tabs>
              <w:jc w:val="both"/>
              <w:rPr>
                <w:rFonts w:ascii="Tahoma" w:hAnsi="Tahoma" w:cs="Tahoma"/>
                <w:b/>
                <w:sz w:val="22"/>
                <w:szCs w:val="22"/>
              </w:rPr>
            </w:pPr>
          </w:p>
        </w:tc>
        <w:tc>
          <w:tcPr>
            <w:tcW w:w="1951" w:type="dxa"/>
            <w:tcBorders>
              <w:top w:val="single" w:sz="4" w:space="0" w:color="auto"/>
              <w:left w:val="single" w:sz="4" w:space="0" w:color="auto"/>
              <w:bottom w:val="single" w:sz="4" w:space="0" w:color="auto"/>
              <w:right w:val="single" w:sz="4" w:space="0" w:color="auto"/>
            </w:tcBorders>
          </w:tcPr>
          <w:p w14:paraId="37D800A1" w14:textId="77777777" w:rsidR="00952D1C" w:rsidRPr="0064752B" w:rsidRDefault="00952D1C" w:rsidP="00B6403E">
            <w:pPr>
              <w:widowControl w:val="0"/>
              <w:tabs>
                <w:tab w:val="left" w:pos="284"/>
              </w:tabs>
              <w:jc w:val="both"/>
              <w:rPr>
                <w:rFonts w:ascii="Tahoma" w:hAnsi="Tahoma" w:cs="Tahoma"/>
                <w:b/>
                <w:sz w:val="22"/>
                <w:szCs w:val="22"/>
              </w:rPr>
            </w:pPr>
          </w:p>
        </w:tc>
      </w:tr>
      <w:tr w:rsidR="00952D1C" w:rsidRPr="0064752B" w14:paraId="49C366AC" w14:textId="77777777" w:rsidTr="003458E4">
        <w:tc>
          <w:tcPr>
            <w:tcW w:w="533" w:type="dxa"/>
            <w:tcBorders>
              <w:top w:val="single" w:sz="4" w:space="0" w:color="auto"/>
              <w:left w:val="single" w:sz="4" w:space="0" w:color="auto"/>
              <w:bottom w:val="single" w:sz="4" w:space="0" w:color="auto"/>
              <w:right w:val="single" w:sz="4" w:space="0" w:color="auto"/>
            </w:tcBorders>
            <w:hideMark/>
          </w:tcPr>
          <w:p w14:paraId="4430E637"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2</w:t>
            </w:r>
          </w:p>
        </w:tc>
        <w:tc>
          <w:tcPr>
            <w:tcW w:w="3364" w:type="dxa"/>
            <w:tcBorders>
              <w:top w:val="single" w:sz="4" w:space="0" w:color="auto"/>
              <w:left w:val="single" w:sz="4" w:space="0" w:color="auto"/>
              <w:bottom w:val="single" w:sz="4" w:space="0" w:color="auto"/>
              <w:right w:val="single" w:sz="4" w:space="0" w:color="auto"/>
            </w:tcBorders>
          </w:tcPr>
          <w:p w14:paraId="22FCA513" w14:textId="77777777" w:rsidR="00952D1C" w:rsidRPr="0064752B" w:rsidRDefault="00952D1C" w:rsidP="00B6403E">
            <w:pPr>
              <w:widowControl w:val="0"/>
              <w:tabs>
                <w:tab w:val="left" w:pos="284"/>
              </w:tabs>
              <w:jc w:val="both"/>
              <w:rPr>
                <w:rFonts w:ascii="Tahoma" w:hAnsi="Tahoma" w:cs="Tahoma"/>
                <w:b/>
                <w:sz w:val="22"/>
                <w:szCs w:val="22"/>
              </w:rPr>
            </w:pPr>
          </w:p>
        </w:tc>
        <w:tc>
          <w:tcPr>
            <w:tcW w:w="3645" w:type="dxa"/>
            <w:tcBorders>
              <w:top w:val="single" w:sz="4" w:space="0" w:color="auto"/>
              <w:left w:val="single" w:sz="4" w:space="0" w:color="auto"/>
              <w:bottom w:val="single" w:sz="4" w:space="0" w:color="auto"/>
              <w:right w:val="single" w:sz="4" w:space="0" w:color="auto"/>
            </w:tcBorders>
          </w:tcPr>
          <w:p w14:paraId="51557C41" w14:textId="77777777" w:rsidR="00952D1C" w:rsidRPr="0064752B" w:rsidRDefault="00952D1C" w:rsidP="00B6403E">
            <w:pPr>
              <w:widowControl w:val="0"/>
              <w:tabs>
                <w:tab w:val="left" w:pos="284"/>
              </w:tabs>
              <w:jc w:val="both"/>
              <w:rPr>
                <w:rFonts w:ascii="Tahoma" w:hAnsi="Tahoma" w:cs="Tahoma"/>
                <w:b/>
                <w:sz w:val="22"/>
                <w:szCs w:val="22"/>
              </w:rPr>
            </w:pPr>
          </w:p>
        </w:tc>
        <w:tc>
          <w:tcPr>
            <w:tcW w:w="1951" w:type="dxa"/>
            <w:tcBorders>
              <w:top w:val="single" w:sz="4" w:space="0" w:color="auto"/>
              <w:left w:val="single" w:sz="4" w:space="0" w:color="auto"/>
              <w:bottom w:val="single" w:sz="4" w:space="0" w:color="auto"/>
              <w:right w:val="single" w:sz="4" w:space="0" w:color="auto"/>
            </w:tcBorders>
          </w:tcPr>
          <w:p w14:paraId="578CA5D9" w14:textId="77777777" w:rsidR="00952D1C" w:rsidRPr="0064752B" w:rsidRDefault="00952D1C" w:rsidP="00B6403E">
            <w:pPr>
              <w:widowControl w:val="0"/>
              <w:tabs>
                <w:tab w:val="left" w:pos="284"/>
              </w:tabs>
              <w:jc w:val="both"/>
              <w:rPr>
                <w:rFonts w:ascii="Tahoma" w:hAnsi="Tahoma" w:cs="Tahoma"/>
                <w:b/>
                <w:sz w:val="22"/>
                <w:szCs w:val="22"/>
              </w:rPr>
            </w:pPr>
          </w:p>
        </w:tc>
      </w:tr>
      <w:tr w:rsidR="00952D1C" w:rsidRPr="0064752B" w14:paraId="3B3C2363" w14:textId="77777777" w:rsidTr="003458E4">
        <w:tc>
          <w:tcPr>
            <w:tcW w:w="533" w:type="dxa"/>
            <w:tcBorders>
              <w:top w:val="single" w:sz="4" w:space="0" w:color="auto"/>
              <w:left w:val="single" w:sz="4" w:space="0" w:color="auto"/>
              <w:bottom w:val="single" w:sz="4" w:space="0" w:color="auto"/>
              <w:right w:val="single" w:sz="4" w:space="0" w:color="auto"/>
            </w:tcBorders>
            <w:hideMark/>
          </w:tcPr>
          <w:p w14:paraId="6846C373"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3</w:t>
            </w:r>
          </w:p>
        </w:tc>
        <w:tc>
          <w:tcPr>
            <w:tcW w:w="3364" w:type="dxa"/>
            <w:tcBorders>
              <w:top w:val="single" w:sz="4" w:space="0" w:color="auto"/>
              <w:left w:val="single" w:sz="4" w:space="0" w:color="auto"/>
              <w:bottom w:val="single" w:sz="4" w:space="0" w:color="auto"/>
              <w:right w:val="single" w:sz="4" w:space="0" w:color="auto"/>
            </w:tcBorders>
          </w:tcPr>
          <w:p w14:paraId="7DC5135A" w14:textId="77777777" w:rsidR="00952D1C" w:rsidRPr="0064752B" w:rsidRDefault="00952D1C" w:rsidP="00B6403E">
            <w:pPr>
              <w:widowControl w:val="0"/>
              <w:tabs>
                <w:tab w:val="left" w:pos="284"/>
              </w:tabs>
              <w:jc w:val="both"/>
              <w:rPr>
                <w:rFonts w:ascii="Tahoma" w:hAnsi="Tahoma" w:cs="Tahoma"/>
                <w:b/>
                <w:sz w:val="22"/>
                <w:szCs w:val="22"/>
              </w:rPr>
            </w:pPr>
          </w:p>
        </w:tc>
        <w:tc>
          <w:tcPr>
            <w:tcW w:w="3645" w:type="dxa"/>
            <w:tcBorders>
              <w:top w:val="single" w:sz="4" w:space="0" w:color="auto"/>
              <w:left w:val="single" w:sz="4" w:space="0" w:color="auto"/>
              <w:bottom w:val="single" w:sz="4" w:space="0" w:color="auto"/>
              <w:right w:val="single" w:sz="4" w:space="0" w:color="auto"/>
            </w:tcBorders>
          </w:tcPr>
          <w:p w14:paraId="0C845836" w14:textId="77777777" w:rsidR="00952D1C" w:rsidRPr="0064752B" w:rsidRDefault="00952D1C" w:rsidP="00B6403E">
            <w:pPr>
              <w:widowControl w:val="0"/>
              <w:tabs>
                <w:tab w:val="left" w:pos="284"/>
              </w:tabs>
              <w:jc w:val="both"/>
              <w:rPr>
                <w:rFonts w:ascii="Tahoma" w:hAnsi="Tahoma" w:cs="Tahoma"/>
                <w:b/>
                <w:sz w:val="22"/>
                <w:szCs w:val="22"/>
              </w:rPr>
            </w:pPr>
          </w:p>
        </w:tc>
        <w:tc>
          <w:tcPr>
            <w:tcW w:w="1951" w:type="dxa"/>
            <w:tcBorders>
              <w:top w:val="single" w:sz="4" w:space="0" w:color="auto"/>
              <w:left w:val="single" w:sz="4" w:space="0" w:color="auto"/>
              <w:bottom w:val="single" w:sz="4" w:space="0" w:color="auto"/>
              <w:right w:val="single" w:sz="4" w:space="0" w:color="auto"/>
            </w:tcBorders>
          </w:tcPr>
          <w:p w14:paraId="4C38D47A" w14:textId="77777777" w:rsidR="00952D1C" w:rsidRPr="0064752B" w:rsidRDefault="00952D1C" w:rsidP="00B6403E">
            <w:pPr>
              <w:widowControl w:val="0"/>
              <w:tabs>
                <w:tab w:val="left" w:pos="284"/>
              </w:tabs>
              <w:jc w:val="both"/>
              <w:rPr>
                <w:rFonts w:ascii="Tahoma" w:hAnsi="Tahoma" w:cs="Tahoma"/>
                <w:b/>
                <w:sz w:val="22"/>
                <w:szCs w:val="22"/>
              </w:rPr>
            </w:pPr>
          </w:p>
        </w:tc>
      </w:tr>
      <w:tr w:rsidR="00952D1C" w:rsidRPr="0064752B" w14:paraId="4227B96C" w14:textId="77777777" w:rsidTr="003458E4">
        <w:tc>
          <w:tcPr>
            <w:tcW w:w="533" w:type="dxa"/>
            <w:tcBorders>
              <w:top w:val="single" w:sz="4" w:space="0" w:color="auto"/>
              <w:left w:val="single" w:sz="4" w:space="0" w:color="auto"/>
              <w:bottom w:val="single" w:sz="4" w:space="0" w:color="auto"/>
              <w:right w:val="single" w:sz="4" w:space="0" w:color="auto"/>
            </w:tcBorders>
            <w:hideMark/>
          </w:tcPr>
          <w:p w14:paraId="0D26695B"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4</w:t>
            </w:r>
          </w:p>
        </w:tc>
        <w:tc>
          <w:tcPr>
            <w:tcW w:w="3364" w:type="dxa"/>
            <w:tcBorders>
              <w:top w:val="single" w:sz="4" w:space="0" w:color="auto"/>
              <w:left w:val="single" w:sz="4" w:space="0" w:color="auto"/>
              <w:bottom w:val="single" w:sz="4" w:space="0" w:color="auto"/>
              <w:right w:val="single" w:sz="4" w:space="0" w:color="auto"/>
            </w:tcBorders>
          </w:tcPr>
          <w:p w14:paraId="15A47A1D" w14:textId="77777777" w:rsidR="00952D1C" w:rsidRPr="0064752B" w:rsidRDefault="00952D1C" w:rsidP="00B6403E">
            <w:pPr>
              <w:widowControl w:val="0"/>
              <w:tabs>
                <w:tab w:val="left" w:pos="284"/>
              </w:tabs>
              <w:jc w:val="both"/>
              <w:rPr>
                <w:rFonts w:ascii="Tahoma" w:hAnsi="Tahoma" w:cs="Tahoma"/>
                <w:b/>
                <w:sz w:val="22"/>
                <w:szCs w:val="22"/>
              </w:rPr>
            </w:pPr>
          </w:p>
        </w:tc>
        <w:tc>
          <w:tcPr>
            <w:tcW w:w="3645" w:type="dxa"/>
            <w:tcBorders>
              <w:top w:val="single" w:sz="4" w:space="0" w:color="auto"/>
              <w:left w:val="single" w:sz="4" w:space="0" w:color="auto"/>
              <w:bottom w:val="single" w:sz="4" w:space="0" w:color="auto"/>
              <w:right w:val="single" w:sz="4" w:space="0" w:color="auto"/>
            </w:tcBorders>
          </w:tcPr>
          <w:p w14:paraId="61ED6AE6" w14:textId="77777777" w:rsidR="00952D1C" w:rsidRPr="0064752B" w:rsidRDefault="00952D1C" w:rsidP="00B6403E">
            <w:pPr>
              <w:widowControl w:val="0"/>
              <w:tabs>
                <w:tab w:val="left" w:pos="284"/>
              </w:tabs>
              <w:jc w:val="both"/>
              <w:rPr>
                <w:rFonts w:ascii="Tahoma" w:hAnsi="Tahoma" w:cs="Tahoma"/>
                <w:b/>
                <w:sz w:val="22"/>
                <w:szCs w:val="22"/>
              </w:rPr>
            </w:pPr>
          </w:p>
        </w:tc>
        <w:tc>
          <w:tcPr>
            <w:tcW w:w="1951" w:type="dxa"/>
            <w:tcBorders>
              <w:top w:val="single" w:sz="4" w:space="0" w:color="auto"/>
              <w:left w:val="single" w:sz="4" w:space="0" w:color="auto"/>
              <w:bottom w:val="single" w:sz="4" w:space="0" w:color="auto"/>
              <w:right w:val="single" w:sz="4" w:space="0" w:color="auto"/>
            </w:tcBorders>
          </w:tcPr>
          <w:p w14:paraId="6C2AD484" w14:textId="77777777" w:rsidR="00952D1C" w:rsidRPr="0064752B" w:rsidRDefault="00952D1C" w:rsidP="00B6403E">
            <w:pPr>
              <w:widowControl w:val="0"/>
              <w:tabs>
                <w:tab w:val="left" w:pos="284"/>
              </w:tabs>
              <w:jc w:val="both"/>
              <w:rPr>
                <w:rFonts w:ascii="Tahoma" w:hAnsi="Tahoma" w:cs="Tahoma"/>
                <w:b/>
                <w:sz w:val="22"/>
                <w:szCs w:val="22"/>
              </w:rPr>
            </w:pPr>
          </w:p>
        </w:tc>
      </w:tr>
      <w:tr w:rsidR="00952D1C" w:rsidRPr="0064752B" w14:paraId="1414D6CC" w14:textId="77777777" w:rsidTr="003458E4">
        <w:tc>
          <w:tcPr>
            <w:tcW w:w="533" w:type="dxa"/>
            <w:tcBorders>
              <w:top w:val="single" w:sz="4" w:space="0" w:color="auto"/>
              <w:left w:val="single" w:sz="4" w:space="0" w:color="auto"/>
              <w:bottom w:val="single" w:sz="4" w:space="0" w:color="auto"/>
              <w:right w:val="single" w:sz="4" w:space="0" w:color="auto"/>
            </w:tcBorders>
            <w:hideMark/>
          </w:tcPr>
          <w:p w14:paraId="09014C9D"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5</w:t>
            </w:r>
          </w:p>
        </w:tc>
        <w:tc>
          <w:tcPr>
            <w:tcW w:w="3364" w:type="dxa"/>
            <w:tcBorders>
              <w:top w:val="single" w:sz="4" w:space="0" w:color="auto"/>
              <w:left w:val="single" w:sz="4" w:space="0" w:color="auto"/>
              <w:bottom w:val="single" w:sz="4" w:space="0" w:color="auto"/>
              <w:right w:val="single" w:sz="4" w:space="0" w:color="auto"/>
            </w:tcBorders>
          </w:tcPr>
          <w:p w14:paraId="11E4D77D" w14:textId="77777777" w:rsidR="00952D1C" w:rsidRPr="0064752B" w:rsidRDefault="00952D1C" w:rsidP="00B6403E">
            <w:pPr>
              <w:widowControl w:val="0"/>
              <w:tabs>
                <w:tab w:val="left" w:pos="284"/>
              </w:tabs>
              <w:jc w:val="both"/>
              <w:rPr>
                <w:rFonts w:ascii="Tahoma" w:hAnsi="Tahoma" w:cs="Tahoma"/>
                <w:b/>
                <w:sz w:val="22"/>
                <w:szCs w:val="22"/>
              </w:rPr>
            </w:pPr>
          </w:p>
        </w:tc>
        <w:tc>
          <w:tcPr>
            <w:tcW w:w="3645" w:type="dxa"/>
            <w:tcBorders>
              <w:top w:val="single" w:sz="4" w:space="0" w:color="auto"/>
              <w:left w:val="single" w:sz="4" w:space="0" w:color="auto"/>
              <w:bottom w:val="single" w:sz="4" w:space="0" w:color="auto"/>
              <w:right w:val="single" w:sz="4" w:space="0" w:color="auto"/>
            </w:tcBorders>
          </w:tcPr>
          <w:p w14:paraId="132B8F95" w14:textId="77777777" w:rsidR="00952D1C" w:rsidRPr="0064752B" w:rsidRDefault="00952D1C" w:rsidP="00B6403E">
            <w:pPr>
              <w:widowControl w:val="0"/>
              <w:tabs>
                <w:tab w:val="left" w:pos="284"/>
              </w:tabs>
              <w:jc w:val="both"/>
              <w:rPr>
                <w:rFonts w:ascii="Tahoma" w:hAnsi="Tahoma" w:cs="Tahoma"/>
                <w:b/>
                <w:sz w:val="22"/>
                <w:szCs w:val="22"/>
              </w:rPr>
            </w:pPr>
          </w:p>
        </w:tc>
        <w:tc>
          <w:tcPr>
            <w:tcW w:w="1951" w:type="dxa"/>
            <w:tcBorders>
              <w:top w:val="single" w:sz="4" w:space="0" w:color="auto"/>
              <w:left w:val="single" w:sz="4" w:space="0" w:color="auto"/>
              <w:bottom w:val="single" w:sz="4" w:space="0" w:color="auto"/>
              <w:right w:val="single" w:sz="4" w:space="0" w:color="auto"/>
            </w:tcBorders>
          </w:tcPr>
          <w:p w14:paraId="09301150" w14:textId="77777777" w:rsidR="00952D1C" w:rsidRPr="0064752B" w:rsidRDefault="00952D1C" w:rsidP="00B6403E">
            <w:pPr>
              <w:widowControl w:val="0"/>
              <w:tabs>
                <w:tab w:val="left" w:pos="284"/>
              </w:tabs>
              <w:jc w:val="both"/>
              <w:rPr>
                <w:rFonts w:ascii="Tahoma" w:hAnsi="Tahoma" w:cs="Tahoma"/>
                <w:b/>
                <w:sz w:val="22"/>
                <w:szCs w:val="22"/>
              </w:rPr>
            </w:pPr>
          </w:p>
        </w:tc>
      </w:tr>
      <w:tr w:rsidR="00952D1C" w:rsidRPr="0064752B" w14:paraId="5F7D4A39" w14:textId="77777777" w:rsidTr="003458E4">
        <w:tc>
          <w:tcPr>
            <w:tcW w:w="533" w:type="dxa"/>
            <w:tcBorders>
              <w:top w:val="single" w:sz="4" w:space="0" w:color="auto"/>
              <w:left w:val="single" w:sz="4" w:space="0" w:color="auto"/>
              <w:bottom w:val="single" w:sz="4" w:space="0" w:color="auto"/>
              <w:right w:val="single" w:sz="4" w:space="0" w:color="auto"/>
            </w:tcBorders>
            <w:hideMark/>
          </w:tcPr>
          <w:p w14:paraId="7E811471"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w:t>
            </w:r>
          </w:p>
        </w:tc>
        <w:tc>
          <w:tcPr>
            <w:tcW w:w="3364" w:type="dxa"/>
            <w:tcBorders>
              <w:top w:val="single" w:sz="4" w:space="0" w:color="auto"/>
              <w:left w:val="single" w:sz="4" w:space="0" w:color="auto"/>
              <w:bottom w:val="single" w:sz="4" w:space="0" w:color="auto"/>
              <w:right w:val="single" w:sz="4" w:space="0" w:color="auto"/>
            </w:tcBorders>
          </w:tcPr>
          <w:p w14:paraId="38FA2611" w14:textId="77777777" w:rsidR="00952D1C" w:rsidRPr="0064752B" w:rsidRDefault="00952D1C" w:rsidP="00B6403E">
            <w:pPr>
              <w:widowControl w:val="0"/>
              <w:tabs>
                <w:tab w:val="left" w:pos="284"/>
              </w:tabs>
              <w:jc w:val="both"/>
              <w:rPr>
                <w:rFonts w:ascii="Tahoma" w:hAnsi="Tahoma" w:cs="Tahoma"/>
                <w:b/>
                <w:sz w:val="22"/>
                <w:szCs w:val="22"/>
              </w:rPr>
            </w:pPr>
          </w:p>
        </w:tc>
        <w:tc>
          <w:tcPr>
            <w:tcW w:w="3645" w:type="dxa"/>
            <w:tcBorders>
              <w:top w:val="single" w:sz="4" w:space="0" w:color="auto"/>
              <w:left w:val="single" w:sz="4" w:space="0" w:color="auto"/>
              <w:bottom w:val="single" w:sz="4" w:space="0" w:color="auto"/>
              <w:right w:val="single" w:sz="4" w:space="0" w:color="auto"/>
            </w:tcBorders>
          </w:tcPr>
          <w:p w14:paraId="6F932D1E" w14:textId="77777777" w:rsidR="00952D1C" w:rsidRPr="0064752B" w:rsidRDefault="00952D1C" w:rsidP="00B6403E">
            <w:pPr>
              <w:widowControl w:val="0"/>
              <w:tabs>
                <w:tab w:val="left" w:pos="284"/>
              </w:tabs>
              <w:jc w:val="both"/>
              <w:rPr>
                <w:rFonts w:ascii="Tahoma" w:hAnsi="Tahoma" w:cs="Tahoma"/>
                <w:b/>
                <w:sz w:val="22"/>
                <w:szCs w:val="22"/>
              </w:rPr>
            </w:pPr>
          </w:p>
        </w:tc>
        <w:tc>
          <w:tcPr>
            <w:tcW w:w="1951" w:type="dxa"/>
            <w:tcBorders>
              <w:top w:val="single" w:sz="4" w:space="0" w:color="auto"/>
              <w:left w:val="single" w:sz="4" w:space="0" w:color="auto"/>
              <w:bottom w:val="single" w:sz="4" w:space="0" w:color="auto"/>
              <w:right w:val="single" w:sz="4" w:space="0" w:color="auto"/>
            </w:tcBorders>
          </w:tcPr>
          <w:p w14:paraId="7C36DB05" w14:textId="77777777" w:rsidR="00952D1C" w:rsidRPr="0064752B" w:rsidRDefault="00952D1C" w:rsidP="00B6403E">
            <w:pPr>
              <w:widowControl w:val="0"/>
              <w:tabs>
                <w:tab w:val="left" w:pos="284"/>
              </w:tabs>
              <w:jc w:val="both"/>
              <w:rPr>
                <w:rFonts w:ascii="Tahoma" w:hAnsi="Tahoma" w:cs="Tahoma"/>
                <w:b/>
                <w:sz w:val="22"/>
                <w:szCs w:val="22"/>
              </w:rPr>
            </w:pPr>
          </w:p>
        </w:tc>
      </w:tr>
    </w:tbl>
    <w:p w14:paraId="64954CD7" w14:textId="77777777" w:rsidR="00952D1C" w:rsidRPr="0064752B" w:rsidRDefault="00952D1C" w:rsidP="00B6403E">
      <w:pPr>
        <w:widowControl w:val="0"/>
        <w:tabs>
          <w:tab w:val="left" w:pos="284"/>
        </w:tabs>
        <w:jc w:val="both"/>
        <w:rPr>
          <w:rFonts w:ascii="Tahoma" w:hAnsi="Tahoma" w:cs="Tahoma"/>
          <w:b/>
          <w:sz w:val="22"/>
          <w:szCs w:val="22"/>
        </w:rPr>
      </w:pPr>
    </w:p>
    <w:p w14:paraId="4EB1AFAB" w14:textId="77777777" w:rsidR="00952D1C" w:rsidRDefault="00952D1C" w:rsidP="00B6403E">
      <w:pPr>
        <w:widowControl w:val="0"/>
        <w:tabs>
          <w:tab w:val="left" w:pos="284"/>
        </w:tabs>
        <w:jc w:val="both"/>
        <w:rPr>
          <w:rFonts w:ascii="Tahoma" w:hAnsi="Tahoma" w:cs="Tahoma"/>
          <w:b/>
          <w:sz w:val="22"/>
          <w:szCs w:val="22"/>
        </w:rPr>
      </w:pPr>
    </w:p>
    <w:p w14:paraId="11AD0B9D" w14:textId="77777777" w:rsidR="00952D1C" w:rsidRPr="004902CF" w:rsidRDefault="00952D1C" w:rsidP="00B6403E">
      <w:pPr>
        <w:widowControl w:val="0"/>
        <w:rPr>
          <w:rFonts w:ascii="Tahoma" w:hAnsi="Tahoma" w:cs="Tahoma"/>
          <w:sz w:val="22"/>
          <w:szCs w:val="22"/>
        </w:rPr>
      </w:pPr>
    </w:p>
    <w:p w14:paraId="36A34D5E" w14:textId="77777777" w:rsidR="00952D1C" w:rsidRPr="0064752B" w:rsidRDefault="00952D1C" w:rsidP="00B6403E">
      <w:pPr>
        <w:widowControl w:val="0"/>
        <w:tabs>
          <w:tab w:val="left" w:pos="1245"/>
        </w:tabs>
        <w:jc w:val="both"/>
        <w:rPr>
          <w:rFonts w:ascii="Tahoma" w:hAnsi="Tahoma" w:cs="Tahoma"/>
          <w:sz w:val="22"/>
          <w:szCs w:val="22"/>
        </w:rPr>
      </w:pPr>
      <w:r w:rsidRPr="004902CF">
        <w:rPr>
          <w:rFonts w:ascii="Tahoma" w:hAnsi="Tahoma" w:cs="Tahoma"/>
          <w:sz w:val="22"/>
          <w:szCs w:val="22"/>
        </w:rPr>
        <w:br w:type="page"/>
      </w:r>
      <w:r w:rsidRPr="0064752B">
        <w:rPr>
          <w:rFonts w:ascii="Tahoma" w:hAnsi="Tahoma" w:cs="Tahoma"/>
          <w:b/>
          <w:sz w:val="22"/>
          <w:szCs w:val="22"/>
        </w:rPr>
        <w:lastRenderedPageBreak/>
        <w:t>IZJAVLJAMO</w:t>
      </w:r>
      <w:r w:rsidRPr="0064752B">
        <w:rPr>
          <w:rFonts w:ascii="Tahoma" w:hAnsi="Tahoma" w:cs="Tahoma"/>
          <w:sz w:val="22"/>
          <w:szCs w:val="22"/>
        </w:rPr>
        <w:t xml:space="preserve">, da so skladno z določbami zakona, ki ureja gospodarske družbe, </w:t>
      </w:r>
      <w:r w:rsidRPr="0064752B">
        <w:rPr>
          <w:rFonts w:ascii="Tahoma" w:hAnsi="Tahoma" w:cs="Tahoma"/>
          <w:sz w:val="22"/>
          <w:szCs w:val="22"/>
          <w:u w:val="single"/>
        </w:rPr>
        <w:t>povezane družbe</w:t>
      </w:r>
      <w:r w:rsidRPr="0064752B">
        <w:rPr>
          <w:rFonts w:ascii="Tahoma" w:hAnsi="Tahoma" w:cs="Tahoma"/>
          <w:sz w:val="22"/>
          <w:szCs w:val="22"/>
        </w:rPr>
        <w:t xml:space="preserve"> z zgoraj navedenim ponudnikom, naslednji gospodarski subjekti:</w:t>
      </w:r>
    </w:p>
    <w:p w14:paraId="31DBE5FE" w14:textId="77777777" w:rsidR="00952D1C" w:rsidRPr="0064752B" w:rsidRDefault="00952D1C" w:rsidP="00B6403E">
      <w:pPr>
        <w:widowControl w:val="0"/>
        <w:tabs>
          <w:tab w:val="left" w:pos="284"/>
        </w:tabs>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952D1C" w:rsidRPr="0064752B" w14:paraId="4E07FF0B" w14:textId="77777777" w:rsidTr="003458E4">
        <w:tc>
          <w:tcPr>
            <w:tcW w:w="533" w:type="dxa"/>
            <w:tcBorders>
              <w:top w:val="single" w:sz="4" w:space="0" w:color="auto"/>
              <w:left w:val="single" w:sz="4" w:space="0" w:color="auto"/>
              <w:bottom w:val="single" w:sz="4" w:space="0" w:color="auto"/>
              <w:right w:val="single" w:sz="4" w:space="0" w:color="auto"/>
            </w:tcBorders>
            <w:vAlign w:val="center"/>
            <w:hideMark/>
          </w:tcPr>
          <w:p w14:paraId="5C1308C1"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Št.</w:t>
            </w:r>
          </w:p>
        </w:tc>
        <w:tc>
          <w:tcPr>
            <w:tcW w:w="3376" w:type="dxa"/>
            <w:tcBorders>
              <w:top w:val="single" w:sz="4" w:space="0" w:color="auto"/>
              <w:left w:val="single" w:sz="4" w:space="0" w:color="auto"/>
              <w:bottom w:val="single" w:sz="4" w:space="0" w:color="auto"/>
              <w:right w:val="single" w:sz="4" w:space="0" w:color="auto"/>
            </w:tcBorders>
            <w:vAlign w:val="center"/>
            <w:hideMark/>
          </w:tcPr>
          <w:p w14:paraId="6143B8E4"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Naziv</w:t>
            </w:r>
          </w:p>
        </w:tc>
        <w:tc>
          <w:tcPr>
            <w:tcW w:w="3657" w:type="dxa"/>
            <w:tcBorders>
              <w:top w:val="single" w:sz="4" w:space="0" w:color="auto"/>
              <w:left w:val="single" w:sz="4" w:space="0" w:color="auto"/>
              <w:bottom w:val="single" w:sz="4" w:space="0" w:color="auto"/>
              <w:right w:val="single" w:sz="4" w:space="0" w:color="auto"/>
            </w:tcBorders>
            <w:vAlign w:val="center"/>
            <w:hideMark/>
          </w:tcPr>
          <w:p w14:paraId="7E18E86D"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Sedež</w:t>
            </w:r>
          </w:p>
        </w:tc>
        <w:tc>
          <w:tcPr>
            <w:tcW w:w="1865" w:type="dxa"/>
            <w:tcBorders>
              <w:top w:val="single" w:sz="4" w:space="0" w:color="auto"/>
              <w:left w:val="single" w:sz="4" w:space="0" w:color="auto"/>
              <w:bottom w:val="single" w:sz="4" w:space="0" w:color="auto"/>
              <w:right w:val="single" w:sz="4" w:space="0" w:color="auto"/>
            </w:tcBorders>
            <w:vAlign w:val="center"/>
            <w:hideMark/>
          </w:tcPr>
          <w:p w14:paraId="1C99A97E"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Matična številka</w:t>
            </w:r>
          </w:p>
        </w:tc>
      </w:tr>
      <w:tr w:rsidR="00952D1C" w:rsidRPr="0064752B" w14:paraId="67965C44" w14:textId="77777777" w:rsidTr="003458E4">
        <w:tc>
          <w:tcPr>
            <w:tcW w:w="533" w:type="dxa"/>
            <w:tcBorders>
              <w:top w:val="single" w:sz="4" w:space="0" w:color="auto"/>
              <w:left w:val="single" w:sz="4" w:space="0" w:color="auto"/>
              <w:bottom w:val="single" w:sz="4" w:space="0" w:color="auto"/>
              <w:right w:val="single" w:sz="4" w:space="0" w:color="auto"/>
            </w:tcBorders>
            <w:hideMark/>
          </w:tcPr>
          <w:p w14:paraId="23D032A6"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1</w:t>
            </w:r>
          </w:p>
        </w:tc>
        <w:tc>
          <w:tcPr>
            <w:tcW w:w="3376" w:type="dxa"/>
            <w:tcBorders>
              <w:top w:val="single" w:sz="4" w:space="0" w:color="auto"/>
              <w:left w:val="single" w:sz="4" w:space="0" w:color="auto"/>
              <w:bottom w:val="single" w:sz="4" w:space="0" w:color="auto"/>
              <w:right w:val="single" w:sz="4" w:space="0" w:color="auto"/>
            </w:tcBorders>
          </w:tcPr>
          <w:p w14:paraId="0533C221" w14:textId="77777777" w:rsidR="00952D1C" w:rsidRPr="0064752B" w:rsidRDefault="00952D1C" w:rsidP="00B6403E">
            <w:pPr>
              <w:widowControl w:val="0"/>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2DAB2BD4" w14:textId="77777777" w:rsidR="00952D1C" w:rsidRPr="0064752B" w:rsidRDefault="00952D1C" w:rsidP="00B6403E">
            <w:pPr>
              <w:widowControl w:val="0"/>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1ABD3491" w14:textId="77777777" w:rsidR="00952D1C" w:rsidRPr="0064752B" w:rsidRDefault="00952D1C" w:rsidP="00B6403E">
            <w:pPr>
              <w:widowControl w:val="0"/>
              <w:tabs>
                <w:tab w:val="left" w:pos="284"/>
              </w:tabs>
              <w:jc w:val="both"/>
              <w:rPr>
                <w:rFonts w:ascii="Tahoma" w:hAnsi="Tahoma" w:cs="Tahoma"/>
                <w:b/>
                <w:sz w:val="22"/>
                <w:szCs w:val="22"/>
              </w:rPr>
            </w:pPr>
          </w:p>
        </w:tc>
      </w:tr>
      <w:tr w:rsidR="00952D1C" w:rsidRPr="0064752B" w14:paraId="1349EF7C" w14:textId="77777777" w:rsidTr="003458E4">
        <w:tc>
          <w:tcPr>
            <w:tcW w:w="533" w:type="dxa"/>
            <w:tcBorders>
              <w:top w:val="single" w:sz="4" w:space="0" w:color="auto"/>
              <w:left w:val="single" w:sz="4" w:space="0" w:color="auto"/>
              <w:bottom w:val="single" w:sz="4" w:space="0" w:color="auto"/>
              <w:right w:val="single" w:sz="4" w:space="0" w:color="auto"/>
            </w:tcBorders>
            <w:hideMark/>
          </w:tcPr>
          <w:p w14:paraId="0E5E8262"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2</w:t>
            </w:r>
          </w:p>
        </w:tc>
        <w:tc>
          <w:tcPr>
            <w:tcW w:w="3376" w:type="dxa"/>
            <w:tcBorders>
              <w:top w:val="single" w:sz="4" w:space="0" w:color="auto"/>
              <w:left w:val="single" w:sz="4" w:space="0" w:color="auto"/>
              <w:bottom w:val="single" w:sz="4" w:space="0" w:color="auto"/>
              <w:right w:val="single" w:sz="4" w:space="0" w:color="auto"/>
            </w:tcBorders>
          </w:tcPr>
          <w:p w14:paraId="5ABCAFBC" w14:textId="77777777" w:rsidR="00952D1C" w:rsidRPr="0064752B" w:rsidRDefault="00952D1C" w:rsidP="00B6403E">
            <w:pPr>
              <w:widowControl w:val="0"/>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13AE99BD" w14:textId="77777777" w:rsidR="00952D1C" w:rsidRPr="0064752B" w:rsidRDefault="00952D1C" w:rsidP="00B6403E">
            <w:pPr>
              <w:widowControl w:val="0"/>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2C4CA45B" w14:textId="77777777" w:rsidR="00952D1C" w:rsidRPr="0064752B" w:rsidRDefault="00952D1C" w:rsidP="00B6403E">
            <w:pPr>
              <w:widowControl w:val="0"/>
              <w:tabs>
                <w:tab w:val="left" w:pos="284"/>
              </w:tabs>
              <w:jc w:val="both"/>
              <w:rPr>
                <w:rFonts w:ascii="Tahoma" w:hAnsi="Tahoma" w:cs="Tahoma"/>
                <w:b/>
                <w:sz w:val="22"/>
                <w:szCs w:val="22"/>
              </w:rPr>
            </w:pPr>
          </w:p>
        </w:tc>
      </w:tr>
      <w:tr w:rsidR="00952D1C" w:rsidRPr="0064752B" w14:paraId="5D81F1A9" w14:textId="77777777" w:rsidTr="003458E4">
        <w:tc>
          <w:tcPr>
            <w:tcW w:w="533" w:type="dxa"/>
            <w:tcBorders>
              <w:top w:val="single" w:sz="4" w:space="0" w:color="auto"/>
              <w:left w:val="single" w:sz="4" w:space="0" w:color="auto"/>
              <w:bottom w:val="single" w:sz="4" w:space="0" w:color="auto"/>
              <w:right w:val="single" w:sz="4" w:space="0" w:color="auto"/>
            </w:tcBorders>
            <w:hideMark/>
          </w:tcPr>
          <w:p w14:paraId="167512E9"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3</w:t>
            </w:r>
          </w:p>
        </w:tc>
        <w:tc>
          <w:tcPr>
            <w:tcW w:w="3376" w:type="dxa"/>
            <w:tcBorders>
              <w:top w:val="single" w:sz="4" w:space="0" w:color="auto"/>
              <w:left w:val="single" w:sz="4" w:space="0" w:color="auto"/>
              <w:bottom w:val="single" w:sz="4" w:space="0" w:color="auto"/>
              <w:right w:val="single" w:sz="4" w:space="0" w:color="auto"/>
            </w:tcBorders>
          </w:tcPr>
          <w:p w14:paraId="2463243A" w14:textId="77777777" w:rsidR="00952D1C" w:rsidRPr="0064752B" w:rsidRDefault="00952D1C" w:rsidP="00B6403E">
            <w:pPr>
              <w:widowControl w:val="0"/>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0A7185A9" w14:textId="77777777" w:rsidR="00952D1C" w:rsidRPr="0064752B" w:rsidRDefault="00952D1C" w:rsidP="00B6403E">
            <w:pPr>
              <w:widowControl w:val="0"/>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40216DE6" w14:textId="77777777" w:rsidR="00952D1C" w:rsidRPr="0064752B" w:rsidRDefault="00952D1C" w:rsidP="00B6403E">
            <w:pPr>
              <w:widowControl w:val="0"/>
              <w:tabs>
                <w:tab w:val="left" w:pos="284"/>
              </w:tabs>
              <w:jc w:val="both"/>
              <w:rPr>
                <w:rFonts w:ascii="Tahoma" w:hAnsi="Tahoma" w:cs="Tahoma"/>
                <w:b/>
                <w:sz w:val="22"/>
                <w:szCs w:val="22"/>
              </w:rPr>
            </w:pPr>
          </w:p>
        </w:tc>
      </w:tr>
      <w:tr w:rsidR="00952D1C" w:rsidRPr="0064752B" w14:paraId="3B297A6F" w14:textId="77777777" w:rsidTr="003458E4">
        <w:tc>
          <w:tcPr>
            <w:tcW w:w="533" w:type="dxa"/>
            <w:tcBorders>
              <w:top w:val="single" w:sz="4" w:space="0" w:color="auto"/>
              <w:left w:val="single" w:sz="4" w:space="0" w:color="auto"/>
              <w:bottom w:val="single" w:sz="4" w:space="0" w:color="auto"/>
              <w:right w:val="single" w:sz="4" w:space="0" w:color="auto"/>
            </w:tcBorders>
            <w:hideMark/>
          </w:tcPr>
          <w:p w14:paraId="5D20C9D1"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4</w:t>
            </w:r>
          </w:p>
        </w:tc>
        <w:tc>
          <w:tcPr>
            <w:tcW w:w="3376" w:type="dxa"/>
            <w:tcBorders>
              <w:top w:val="single" w:sz="4" w:space="0" w:color="auto"/>
              <w:left w:val="single" w:sz="4" w:space="0" w:color="auto"/>
              <w:bottom w:val="single" w:sz="4" w:space="0" w:color="auto"/>
              <w:right w:val="single" w:sz="4" w:space="0" w:color="auto"/>
            </w:tcBorders>
          </w:tcPr>
          <w:p w14:paraId="4DEB4692" w14:textId="77777777" w:rsidR="00952D1C" w:rsidRPr="0064752B" w:rsidRDefault="00952D1C" w:rsidP="00B6403E">
            <w:pPr>
              <w:widowControl w:val="0"/>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55FF1B3D" w14:textId="77777777" w:rsidR="00952D1C" w:rsidRPr="0064752B" w:rsidRDefault="00952D1C" w:rsidP="00B6403E">
            <w:pPr>
              <w:widowControl w:val="0"/>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36C4E8F3" w14:textId="77777777" w:rsidR="00952D1C" w:rsidRPr="0064752B" w:rsidRDefault="00952D1C" w:rsidP="00B6403E">
            <w:pPr>
              <w:widowControl w:val="0"/>
              <w:tabs>
                <w:tab w:val="left" w:pos="284"/>
              </w:tabs>
              <w:jc w:val="both"/>
              <w:rPr>
                <w:rFonts w:ascii="Tahoma" w:hAnsi="Tahoma" w:cs="Tahoma"/>
                <w:b/>
                <w:sz w:val="22"/>
                <w:szCs w:val="22"/>
              </w:rPr>
            </w:pPr>
          </w:p>
        </w:tc>
      </w:tr>
      <w:tr w:rsidR="00952D1C" w:rsidRPr="0064752B" w14:paraId="41D706DC" w14:textId="77777777" w:rsidTr="003458E4">
        <w:tc>
          <w:tcPr>
            <w:tcW w:w="533" w:type="dxa"/>
            <w:tcBorders>
              <w:top w:val="single" w:sz="4" w:space="0" w:color="auto"/>
              <w:left w:val="single" w:sz="4" w:space="0" w:color="auto"/>
              <w:bottom w:val="single" w:sz="4" w:space="0" w:color="auto"/>
              <w:right w:val="single" w:sz="4" w:space="0" w:color="auto"/>
            </w:tcBorders>
            <w:hideMark/>
          </w:tcPr>
          <w:p w14:paraId="414ACB17"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5</w:t>
            </w:r>
          </w:p>
        </w:tc>
        <w:tc>
          <w:tcPr>
            <w:tcW w:w="3376" w:type="dxa"/>
            <w:tcBorders>
              <w:top w:val="single" w:sz="4" w:space="0" w:color="auto"/>
              <w:left w:val="single" w:sz="4" w:space="0" w:color="auto"/>
              <w:bottom w:val="single" w:sz="4" w:space="0" w:color="auto"/>
              <w:right w:val="single" w:sz="4" w:space="0" w:color="auto"/>
            </w:tcBorders>
          </w:tcPr>
          <w:p w14:paraId="6D5E183B" w14:textId="77777777" w:rsidR="00952D1C" w:rsidRPr="0064752B" w:rsidRDefault="00952D1C" w:rsidP="00B6403E">
            <w:pPr>
              <w:widowControl w:val="0"/>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4DD47855" w14:textId="77777777" w:rsidR="00952D1C" w:rsidRPr="0064752B" w:rsidRDefault="00952D1C" w:rsidP="00B6403E">
            <w:pPr>
              <w:widowControl w:val="0"/>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6B193A1B" w14:textId="77777777" w:rsidR="00952D1C" w:rsidRPr="0064752B" w:rsidRDefault="00952D1C" w:rsidP="00B6403E">
            <w:pPr>
              <w:widowControl w:val="0"/>
              <w:tabs>
                <w:tab w:val="left" w:pos="284"/>
              </w:tabs>
              <w:jc w:val="both"/>
              <w:rPr>
                <w:rFonts w:ascii="Tahoma" w:hAnsi="Tahoma" w:cs="Tahoma"/>
                <w:b/>
                <w:sz w:val="22"/>
                <w:szCs w:val="22"/>
              </w:rPr>
            </w:pPr>
          </w:p>
        </w:tc>
      </w:tr>
      <w:tr w:rsidR="00952D1C" w:rsidRPr="0064752B" w14:paraId="7AF6B25C" w14:textId="77777777" w:rsidTr="003458E4">
        <w:tc>
          <w:tcPr>
            <w:tcW w:w="533" w:type="dxa"/>
            <w:tcBorders>
              <w:top w:val="single" w:sz="4" w:space="0" w:color="auto"/>
              <w:left w:val="single" w:sz="4" w:space="0" w:color="auto"/>
              <w:bottom w:val="single" w:sz="4" w:space="0" w:color="auto"/>
              <w:right w:val="single" w:sz="4" w:space="0" w:color="auto"/>
            </w:tcBorders>
            <w:hideMark/>
          </w:tcPr>
          <w:p w14:paraId="712EF2DF" w14:textId="77777777" w:rsidR="00952D1C" w:rsidRPr="0064752B" w:rsidRDefault="00952D1C" w:rsidP="00B6403E">
            <w:pPr>
              <w:widowControl w:val="0"/>
              <w:tabs>
                <w:tab w:val="left" w:pos="284"/>
              </w:tabs>
              <w:jc w:val="center"/>
              <w:rPr>
                <w:rFonts w:ascii="Tahoma" w:hAnsi="Tahoma" w:cs="Tahoma"/>
                <w:b/>
                <w:sz w:val="22"/>
                <w:szCs w:val="22"/>
              </w:rPr>
            </w:pPr>
            <w:r w:rsidRPr="0064752B">
              <w:rPr>
                <w:rFonts w:ascii="Tahoma" w:hAnsi="Tahoma" w:cs="Tahoma"/>
                <w:b/>
                <w:sz w:val="22"/>
                <w:szCs w:val="22"/>
              </w:rPr>
              <w:t>….</w:t>
            </w:r>
          </w:p>
        </w:tc>
        <w:tc>
          <w:tcPr>
            <w:tcW w:w="3376" w:type="dxa"/>
            <w:tcBorders>
              <w:top w:val="single" w:sz="4" w:space="0" w:color="auto"/>
              <w:left w:val="single" w:sz="4" w:space="0" w:color="auto"/>
              <w:bottom w:val="single" w:sz="4" w:space="0" w:color="auto"/>
              <w:right w:val="single" w:sz="4" w:space="0" w:color="auto"/>
            </w:tcBorders>
          </w:tcPr>
          <w:p w14:paraId="312843C2" w14:textId="77777777" w:rsidR="00952D1C" w:rsidRPr="0064752B" w:rsidRDefault="00952D1C" w:rsidP="00B6403E">
            <w:pPr>
              <w:widowControl w:val="0"/>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70BC2EEF" w14:textId="77777777" w:rsidR="00952D1C" w:rsidRPr="0064752B" w:rsidRDefault="00952D1C" w:rsidP="00B6403E">
            <w:pPr>
              <w:widowControl w:val="0"/>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7E616F45" w14:textId="77777777" w:rsidR="00952D1C" w:rsidRPr="0064752B" w:rsidRDefault="00952D1C" w:rsidP="00B6403E">
            <w:pPr>
              <w:widowControl w:val="0"/>
              <w:tabs>
                <w:tab w:val="left" w:pos="284"/>
              </w:tabs>
              <w:jc w:val="both"/>
              <w:rPr>
                <w:rFonts w:ascii="Tahoma" w:hAnsi="Tahoma" w:cs="Tahoma"/>
                <w:b/>
                <w:sz w:val="22"/>
                <w:szCs w:val="22"/>
              </w:rPr>
            </w:pPr>
          </w:p>
        </w:tc>
      </w:tr>
    </w:tbl>
    <w:p w14:paraId="65255CD8" w14:textId="77777777" w:rsidR="00952D1C" w:rsidRPr="0064752B" w:rsidRDefault="00952D1C" w:rsidP="00B6403E">
      <w:pPr>
        <w:widowControl w:val="0"/>
        <w:tabs>
          <w:tab w:val="left" w:pos="284"/>
        </w:tabs>
        <w:jc w:val="both"/>
        <w:rPr>
          <w:rFonts w:ascii="Tahoma" w:hAnsi="Tahoma" w:cs="Tahoma"/>
          <w:b/>
          <w:sz w:val="22"/>
          <w:szCs w:val="22"/>
        </w:rPr>
      </w:pPr>
    </w:p>
    <w:p w14:paraId="6567BA2F" w14:textId="77777777" w:rsidR="00952D1C" w:rsidRPr="0064752B" w:rsidRDefault="00952D1C" w:rsidP="00B6403E">
      <w:pPr>
        <w:widowControl w:val="0"/>
        <w:tabs>
          <w:tab w:val="left" w:pos="284"/>
        </w:tabs>
        <w:jc w:val="both"/>
        <w:rPr>
          <w:rFonts w:ascii="Tahoma" w:hAnsi="Tahoma" w:cs="Tahoma"/>
          <w:sz w:val="22"/>
          <w:szCs w:val="22"/>
        </w:rPr>
      </w:pPr>
    </w:p>
    <w:p w14:paraId="575E969B" w14:textId="77777777" w:rsidR="00952D1C" w:rsidRPr="0064752B" w:rsidRDefault="00952D1C" w:rsidP="00B6403E">
      <w:pPr>
        <w:widowControl w:val="0"/>
        <w:tabs>
          <w:tab w:val="left" w:pos="284"/>
        </w:tabs>
        <w:jc w:val="both"/>
        <w:rPr>
          <w:rFonts w:ascii="Tahoma" w:hAnsi="Tahoma" w:cs="Tahoma"/>
          <w:sz w:val="22"/>
          <w:szCs w:val="22"/>
        </w:rPr>
      </w:pPr>
      <w:r w:rsidRPr="0064752B">
        <w:rPr>
          <w:rFonts w:ascii="Tahoma" w:hAnsi="Tahoma" w:cs="Tahoma"/>
          <w:sz w:val="22"/>
          <w:szCs w:val="22"/>
        </w:rPr>
        <w:t>S podpisom te izjave jamčimo, da v celotni lastniški strukturi ni udeleženih drugih fizičnih ter pravnih oseb in tihih družbenikov, ter gospodarskih subjektov, za katere se glede na določbe zakona, ki ureja gospodarske družbe, šteje, da so povezane družbe.</w:t>
      </w:r>
    </w:p>
    <w:p w14:paraId="62C4A9F9" w14:textId="77777777" w:rsidR="00952D1C" w:rsidRPr="0064752B" w:rsidRDefault="00952D1C" w:rsidP="00B6403E">
      <w:pPr>
        <w:widowControl w:val="0"/>
        <w:tabs>
          <w:tab w:val="left" w:pos="284"/>
        </w:tabs>
        <w:jc w:val="both"/>
        <w:rPr>
          <w:rFonts w:ascii="Tahoma" w:hAnsi="Tahoma" w:cs="Tahoma"/>
          <w:sz w:val="22"/>
          <w:szCs w:val="22"/>
        </w:rPr>
      </w:pPr>
    </w:p>
    <w:p w14:paraId="2DB9A45A" w14:textId="77777777" w:rsidR="00952D1C" w:rsidRPr="0064752B" w:rsidRDefault="00952D1C" w:rsidP="00B6403E">
      <w:pPr>
        <w:widowControl w:val="0"/>
        <w:tabs>
          <w:tab w:val="left" w:pos="284"/>
        </w:tabs>
        <w:jc w:val="both"/>
        <w:rPr>
          <w:rFonts w:ascii="Tahoma" w:hAnsi="Tahoma" w:cs="Tahoma"/>
          <w:sz w:val="22"/>
          <w:szCs w:val="22"/>
        </w:rPr>
      </w:pPr>
      <w:r w:rsidRPr="0064752B">
        <w:rPr>
          <w:rFonts w:ascii="Tahoma" w:hAnsi="Tahoma" w:cs="Tahoma"/>
          <w:sz w:val="22"/>
          <w:szCs w:val="22"/>
        </w:rPr>
        <w:t xml:space="preserve">S podpisom te izjave jamčimo za točnost in resničnost podatkov ter se zavedamo, da je </w:t>
      </w:r>
      <w:r w:rsidR="00C838C0">
        <w:rPr>
          <w:rFonts w:ascii="Tahoma" w:hAnsi="Tahoma" w:cs="Tahoma"/>
          <w:sz w:val="22"/>
          <w:szCs w:val="22"/>
        </w:rPr>
        <w:t>okvirni sporazum</w:t>
      </w:r>
      <w:r>
        <w:rPr>
          <w:rFonts w:ascii="Tahoma" w:hAnsi="Tahoma" w:cs="Tahoma"/>
          <w:sz w:val="22"/>
          <w:szCs w:val="22"/>
        </w:rPr>
        <w:t xml:space="preserve"> </w:t>
      </w:r>
      <w:r w:rsidRPr="0064752B">
        <w:rPr>
          <w:rFonts w:ascii="Tahoma" w:hAnsi="Tahoma" w:cs="Tahoma"/>
          <w:sz w:val="22"/>
          <w:szCs w:val="22"/>
        </w:rPr>
        <w:t xml:space="preserve">v primeru lažne izjave ali neresničnih podatkov o dejstvih v izjavi </w:t>
      </w:r>
      <w:r>
        <w:rPr>
          <w:rFonts w:ascii="Tahoma" w:hAnsi="Tahoma" w:cs="Tahoma"/>
          <w:sz w:val="22"/>
          <w:szCs w:val="22"/>
        </w:rPr>
        <w:t>ničen</w:t>
      </w:r>
      <w:r w:rsidRPr="0064752B">
        <w:rPr>
          <w:rFonts w:ascii="Tahoma" w:hAnsi="Tahoma" w:cs="Tahoma"/>
          <w:sz w:val="22"/>
          <w:szCs w:val="22"/>
        </w:rPr>
        <w:t>. Zavezujemo se, da bomo naročnika obvestili o vsaki spremembi posredovanih podatkov.</w:t>
      </w:r>
    </w:p>
    <w:p w14:paraId="45E2E3F1" w14:textId="77777777" w:rsidR="00952D1C" w:rsidRPr="0064752B" w:rsidRDefault="00952D1C" w:rsidP="00B6403E">
      <w:pPr>
        <w:widowControl w:val="0"/>
        <w:tabs>
          <w:tab w:val="left" w:pos="284"/>
        </w:tabs>
        <w:jc w:val="both"/>
        <w:rPr>
          <w:rFonts w:ascii="Tahoma" w:hAnsi="Tahoma" w:cs="Tahoma"/>
          <w:b/>
          <w:sz w:val="22"/>
          <w:szCs w:val="22"/>
        </w:rPr>
      </w:pPr>
    </w:p>
    <w:p w14:paraId="2C4F66D3" w14:textId="77777777" w:rsidR="00952D1C" w:rsidRPr="0064752B" w:rsidRDefault="00952D1C" w:rsidP="00B6403E">
      <w:pPr>
        <w:widowControl w:val="0"/>
        <w:tabs>
          <w:tab w:val="left" w:pos="284"/>
        </w:tabs>
        <w:jc w:val="both"/>
        <w:rPr>
          <w:rFonts w:ascii="Tahoma" w:hAnsi="Tahoma" w:cs="Tahoma"/>
          <w:sz w:val="22"/>
          <w:szCs w:val="22"/>
          <w:u w:val="single"/>
        </w:rPr>
      </w:pPr>
      <w:r w:rsidRPr="0064752B">
        <w:rPr>
          <w:rFonts w:ascii="Tahoma" w:hAnsi="Tahoma" w:cs="Tahoma"/>
          <w:sz w:val="22"/>
          <w:szCs w:val="22"/>
          <w:u w:val="single"/>
        </w:rPr>
        <w:t>Vse izjave podajamo pod kazensko in materialno odgovornostjo.</w:t>
      </w:r>
    </w:p>
    <w:p w14:paraId="7D28710F" w14:textId="77777777" w:rsidR="00952D1C" w:rsidRPr="0064752B" w:rsidRDefault="00952D1C" w:rsidP="00B6403E">
      <w:pPr>
        <w:widowControl w:val="0"/>
        <w:tabs>
          <w:tab w:val="left" w:pos="284"/>
        </w:tabs>
        <w:jc w:val="both"/>
        <w:rPr>
          <w:rFonts w:ascii="Tahoma" w:hAnsi="Tahoma" w:cs="Tahoma"/>
          <w:b/>
          <w:sz w:val="22"/>
          <w:szCs w:val="22"/>
        </w:rPr>
      </w:pPr>
    </w:p>
    <w:p w14:paraId="1386466F" w14:textId="77777777" w:rsidR="00952D1C" w:rsidRPr="0064752B" w:rsidRDefault="00952D1C" w:rsidP="00B6403E">
      <w:pPr>
        <w:widowControl w:val="0"/>
        <w:tabs>
          <w:tab w:val="left" w:pos="284"/>
        </w:tabs>
        <w:jc w:val="both"/>
        <w:rPr>
          <w:rFonts w:ascii="Tahoma" w:hAnsi="Tahoma" w:cs="Tahoma"/>
          <w:b/>
          <w:sz w:val="22"/>
          <w:szCs w:val="22"/>
        </w:rPr>
      </w:pPr>
    </w:p>
    <w:p w14:paraId="2148DF13" w14:textId="77777777" w:rsidR="00952D1C" w:rsidRPr="0064752B" w:rsidRDefault="00952D1C" w:rsidP="00B6403E">
      <w:pPr>
        <w:widowControl w:val="0"/>
        <w:tabs>
          <w:tab w:val="left" w:pos="284"/>
        </w:tabs>
        <w:jc w:val="both"/>
        <w:rPr>
          <w:rFonts w:ascii="Tahoma" w:hAnsi="Tahoma" w:cs="Tahoma"/>
          <w:b/>
          <w:sz w:val="22"/>
          <w:szCs w:val="22"/>
        </w:rPr>
      </w:pPr>
    </w:p>
    <w:p w14:paraId="03A2B213" w14:textId="77777777" w:rsidR="00952D1C" w:rsidRPr="0064752B" w:rsidRDefault="00952D1C" w:rsidP="00B6403E">
      <w:pPr>
        <w:widowControl w:val="0"/>
        <w:tabs>
          <w:tab w:val="left" w:pos="284"/>
        </w:tabs>
        <w:jc w:val="both"/>
        <w:rPr>
          <w:rFonts w:ascii="Tahoma" w:hAnsi="Tahoma" w:cs="Tahoma"/>
          <w:b/>
          <w:sz w:val="22"/>
          <w:szCs w:val="22"/>
        </w:rPr>
      </w:pPr>
    </w:p>
    <w:p w14:paraId="13963209" w14:textId="77777777" w:rsidR="00952D1C" w:rsidRPr="0064752B" w:rsidRDefault="00952D1C" w:rsidP="00B6403E">
      <w:pPr>
        <w:widowControl w:val="0"/>
        <w:tabs>
          <w:tab w:val="left" w:pos="284"/>
        </w:tabs>
        <w:jc w:val="both"/>
        <w:rPr>
          <w:rFonts w:ascii="Tahoma" w:hAnsi="Tahoma" w:cs="Tahoma"/>
          <w:b/>
          <w:sz w:val="22"/>
          <w:szCs w:val="22"/>
        </w:rPr>
      </w:pPr>
    </w:p>
    <w:p w14:paraId="040A406A" w14:textId="77777777" w:rsidR="00952D1C" w:rsidRPr="0064752B" w:rsidRDefault="00952D1C" w:rsidP="00B6403E">
      <w:pPr>
        <w:widowControl w:val="0"/>
        <w:tabs>
          <w:tab w:val="left" w:pos="284"/>
        </w:tabs>
        <w:jc w:val="both"/>
        <w:rPr>
          <w:rFonts w:ascii="Tahoma" w:hAnsi="Tahoma" w:cs="Tahoma"/>
          <w:b/>
          <w:sz w:val="22"/>
          <w:szCs w:val="22"/>
        </w:rPr>
      </w:pPr>
    </w:p>
    <w:p w14:paraId="1855DE61" w14:textId="77777777" w:rsidR="00952D1C" w:rsidRPr="0064752B" w:rsidRDefault="00952D1C" w:rsidP="00B6403E">
      <w:pPr>
        <w:widowControl w:val="0"/>
        <w:tabs>
          <w:tab w:val="left" w:pos="284"/>
        </w:tabs>
        <w:jc w:val="both"/>
        <w:rPr>
          <w:rFonts w:ascii="Tahoma" w:hAnsi="Tahoma" w:cs="Tahoma"/>
          <w:b/>
          <w:sz w:val="22"/>
          <w:szCs w:val="22"/>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952D1C" w:rsidRPr="0064752B" w14:paraId="4B5E9EC2" w14:textId="77777777" w:rsidTr="003458E4">
        <w:trPr>
          <w:trHeight w:val="235"/>
        </w:trPr>
        <w:tc>
          <w:tcPr>
            <w:tcW w:w="3402" w:type="dxa"/>
            <w:tcBorders>
              <w:bottom w:val="single" w:sz="4" w:space="0" w:color="auto"/>
            </w:tcBorders>
          </w:tcPr>
          <w:p w14:paraId="3140E7BC" w14:textId="77777777" w:rsidR="00952D1C" w:rsidRPr="0064752B" w:rsidRDefault="00952D1C" w:rsidP="00B6403E">
            <w:pPr>
              <w:widowControl w:val="0"/>
              <w:jc w:val="both"/>
              <w:rPr>
                <w:rFonts w:ascii="Tahoma" w:hAnsi="Tahoma" w:cs="Tahoma"/>
                <w:snapToGrid w:val="0"/>
                <w:color w:val="000000"/>
                <w:sz w:val="22"/>
                <w:szCs w:val="22"/>
              </w:rPr>
            </w:pPr>
          </w:p>
        </w:tc>
        <w:tc>
          <w:tcPr>
            <w:tcW w:w="2977" w:type="dxa"/>
          </w:tcPr>
          <w:p w14:paraId="2206EF7D" w14:textId="77777777" w:rsidR="00952D1C" w:rsidRPr="0064752B" w:rsidRDefault="00952D1C" w:rsidP="00B6403E">
            <w:pPr>
              <w:widowControl w:val="0"/>
              <w:jc w:val="both"/>
              <w:rPr>
                <w:rFonts w:ascii="Tahoma" w:hAnsi="Tahoma" w:cs="Tahoma"/>
                <w:snapToGrid w:val="0"/>
                <w:color w:val="000000"/>
                <w:sz w:val="22"/>
                <w:szCs w:val="22"/>
              </w:rPr>
            </w:pPr>
          </w:p>
        </w:tc>
        <w:tc>
          <w:tcPr>
            <w:tcW w:w="3119" w:type="dxa"/>
            <w:tcBorders>
              <w:bottom w:val="single" w:sz="4" w:space="0" w:color="auto"/>
            </w:tcBorders>
          </w:tcPr>
          <w:p w14:paraId="7F1E603A" w14:textId="77777777" w:rsidR="00952D1C" w:rsidRPr="0064752B" w:rsidRDefault="00952D1C" w:rsidP="00B6403E">
            <w:pPr>
              <w:widowControl w:val="0"/>
              <w:tabs>
                <w:tab w:val="left" w:pos="567"/>
                <w:tab w:val="num" w:pos="851"/>
                <w:tab w:val="left" w:pos="993"/>
              </w:tabs>
              <w:jc w:val="both"/>
              <w:rPr>
                <w:rFonts w:ascii="Tahoma" w:hAnsi="Tahoma" w:cs="Tahoma"/>
                <w:snapToGrid w:val="0"/>
                <w:color w:val="000000"/>
                <w:sz w:val="22"/>
                <w:szCs w:val="22"/>
              </w:rPr>
            </w:pPr>
          </w:p>
        </w:tc>
      </w:tr>
      <w:tr w:rsidR="00952D1C" w:rsidRPr="0064752B" w14:paraId="3D1FD178" w14:textId="77777777" w:rsidTr="003458E4">
        <w:trPr>
          <w:trHeight w:val="235"/>
        </w:trPr>
        <w:tc>
          <w:tcPr>
            <w:tcW w:w="3402" w:type="dxa"/>
            <w:tcBorders>
              <w:top w:val="single" w:sz="4" w:space="0" w:color="auto"/>
            </w:tcBorders>
          </w:tcPr>
          <w:p w14:paraId="07FD64E7" w14:textId="77777777" w:rsidR="00952D1C" w:rsidRPr="0064752B" w:rsidRDefault="00952D1C" w:rsidP="00B6403E">
            <w:pPr>
              <w:widowControl w:val="0"/>
              <w:jc w:val="center"/>
              <w:rPr>
                <w:rFonts w:ascii="Tahoma" w:hAnsi="Tahoma" w:cs="Tahoma"/>
                <w:snapToGrid w:val="0"/>
                <w:color w:val="000000"/>
                <w:sz w:val="22"/>
                <w:szCs w:val="22"/>
              </w:rPr>
            </w:pPr>
            <w:r w:rsidRPr="0064752B">
              <w:rPr>
                <w:rFonts w:ascii="Tahoma" w:hAnsi="Tahoma" w:cs="Tahoma"/>
                <w:snapToGrid w:val="0"/>
                <w:color w:val="000000"/>
                <w:sz w:val="22"/>
                <w:szCs w:val="22"/>
              </w:rPr>
              <w:t>kraj, datum</w:t>
            </w:r>
          </w:p>
        </w:tc>
        <w:tc>
          <w:tcPr>
            <w:tcW w:w="2977" w:type="dxa"/>
          </w:tcPr>
          <w:p w14:paraId="1F149F07" w14:textId="77777777" w:rsidR="00952D1C" w:rsidRPr="0064752B" w:rsidRDefault="00952D1C" w:rsidP="00B6403E">
            <w:pPr>
              <w:widowControl w:val="0"/>
              <w:jc w:val="center"/>
              <w:rPr>
                <w:rFonts w:ascii="Tahoma" w:hAnsi="Tahoma" w:cs="Tahoma"/>
                <w:snapToGrid w:val="0"/>
                <w:color w:val="000000"/>
                <w:sz w:val="22"/>
                <w:szCs w:val="22"/>
              </w:rPr>
            </w:pPr>
            <w:r w:rsidRPr="0064752B">
              <w:rPr>
                <w:rFonts w:ascii="Tahoma" w:hAnsi="Tahoma" w:cs="Tahoma"/>
                <w:snapToGrid w:val="0"/>
                <w:color w:val="000000"/>
                <w:sz w:val="22"/>
                <w:szCs w:val="22"/>
              </w:rPr>
              <w:t>žig</w:t>
            </w:r>
          </w:p>
        </w:tc>
        <w:tc>
          <w:tcPr>
            <w:tcW w:w="3119" w:type="dxa"/>
            <w:tcBorders>
              <w:top w:val="single" w:sz="4" w:space="0" w:color="auto"/>
            </w:tcBorders>
          </w:tcPr>
          <w:p w14:paraId="7525905A" w14:textId="77777777" w:rsidR="00952D1C" w:rsidRPr="0064752B" w:rsidRDefault="00952D1C" w:rsidP="00B6403E">
            <w:pPr>
              <w:widowControl w:val="0"/>
              <w:jc w:val="center"/>
              <w:rPr>
                <w:rFonts w:ascii="Tahoma" w:hAnsi="Tahoma" w:cs="Tahoma"/>
                <w:snapToGrid w:val="0"/>
                <w:color w:val="000000"/>
                <w:sz w:val="22"/>
                <w:szCs w:val="22"/>
              </w:rPr>
            </w:pPr>
            <w:r w:rsidRPr="0064752B">
              <w:rPr>
                <w:rFonts w:ascii="Tahoma" w:hAnsi="Tahoma" w:cs="Tahoma"/>
                <w:snapToGrid w:val="0"/>
                <w:color w:val="000000"/>
                <w:sz w:val="22"/>
                <w:szCs w:val="22"/>
              </w:rPr>
              <w:t>podpis odgovorne osebe</w:t>
            </w:r>
          </w:p>
        </w:tc>
      </w:tr>
    </w:tbl>
    <w:p w14:paraId="08B3BD57" w14:textId="77777777" w:rsidR="00952D1C" w:rsidRPr="0064752B" w:rsidRDefault="00952D1C" w:rsidP="00B6403E">
      <w:pPr>
        <w:widowControl w:val="0"/>
        <w:tabs>
          <w:tab w:val="left" w:pos="284"/>
        </w:tabs>
        <w:jc w:val="both"/>
        <w:rPr>
          <w:rFonts w:ascii="Tahoma" w:hAnsi="Tahoma" w:cs="Tahoma"/>
          <w:sz w:val="22"/>
        </w:rPr>
      </w:pPr>
    </w:p>
    <w:p w14:paraId="727376CA" w14:textId="77777777" w:rsidR="00952D1C" w:rsidRPr="0064752B" w:rsidRDefault="00952D1C" w:rsidP="00B6403E">
      <w:pPr>
        <w:widowControl w:val="0"/>
        <w:tabs>
          <w:tab w:val="left" w:pos="284"/>
        </w:tabs>
        <w:jc w:val="both"/>
        <w:rPr>
          <w:rFonts w:ascii="Tahoma" w:hAnsi="Tahoma" w:cs="Tahoma"/>
          <w:sz w:val="22"/>
        </w:rPr>
      </w:pPr>
    </w:p>
    <w:p w14:paraId="52A10876" w14:textId="77777777" w:rsidR="00233D4D" w:rsidRPr="009A73A4" w:rsidRDefault="00233D4D" w:rsidP="00B6403E">
      <w:pPr>
        <w:widowControl w:val="0"/>
        <w:tabs>
          <w:tab w:val="left" w:pos="284"/>
        </w:tabs>
        <w:jc w:val="both"/>
        <w:rPr>
          <w:rFonts w:ascii="Tahoma" w:hAnsi="Tahoma" w:cs="Tahoma"/>
        </w:rPr>
      </w:pPr>
    </w:p>
    <w:p w14:paraId="06CE720F" w14:textId="77777777" w:rsidR="00233D4D" w:rsidRDefault="00233D4D" w:rsidP="00B6403E">
      <w:pPr>
        <w:widowControl w:val="0"/>
        <w:tabs>
          <w:tab w:val="left" w:pos="284"/>
        </w:tabs>
        <w:jc w:val="both"/>
        <w:rPr>
          <w:rFonts w:ascii="Tahoma" w:hAnsi="Tahoma" w:cs="Tahoma"/>
        </w:rPr>
      </w:pPr>
    </w:p>
    <w:p w14:paraId="38FA5F19" w14:textId="77777777" w:rsidR="00F87329" w:rsidRDefault="00F87329" w:rsidP="00B6403E">
      <w:pPr>
        <w:widowControl w:val="0"/>
        <w:tabs>
          <w:tab w:val="left" w:pos="284"/>
        </w:tabs>
        <w:jc w:val="both"/>
        <w:rPr>
          <w:rFonts w:ascii="Tahoma" w:hAnsi="Tahoma" w:cs="Tahoma"/>
        </w:rPr>
      </w:pPr>
    </w:p>
    <w:p w14:paraId="781F1E04" w14:textId="77777777" w:rsidR="00233D4D" w:rsidRPr="009A73A4" w:rsidRDefault="00233D4D" w:rsidP="00B6403E">
      <w:pPr>
        <w:widowControl w:val="0"/>
        <w:tabs>
          <w:tab w:val="left" w:pos="284"/>
        </w:tabs>
        <w:jc w:val="both"/>
        <w:rPr>
          <w:rFonts w:ascii="Tahoma" w:hAnsi="Tahoma" w:cs="Tahoma"/>
          <w:i/>
          <w:sz w:val="18"/>
        </w:rPr>
      </w:pPr>
    </w:p>
    <w:p w14:paraId="5CCF7AC9" w14:textId="77777777" w:rsidR="00233D4D" w:rsidRPr="009A73A4" w:rsidRDefault="00233D4D" w:rsidP="00B6403E">
      <w:pPr>
        <w:widowControl w:val="0"/>
        <w:tabs>
          <w:tab w:val="left" w:pos="284"/>
        </w:tabs>
        <w:jc w:val="both"/>
        <w:rPr>
          <w:rFonts w:ascii="Tahoma" w:hAnsi="Tahoma" w:cs="Tahoma"/>
          <w:i/>
          <w:sz w:val="18"/>
        </w:rPr>
      </w:pPr>
    </w:p>
    <w:p w14:paraId="1EA64A43" w14:textId="77777777" w:rsidR="00233D4D" w:rsidRPr="009A73A4" w:rsidRDefault="00233D4D" w:rsidP="00B6403E">
      <w:pPr>
        <w:widowControl w:val="0"/>
        <w:tabs>
          <w:tab w:val="left" w:pos="284"/>
        </w:tabs>
        <w:jc w:val="both"/>
        <w:rPr>
          <w:rFonts w:ascii="Tahoma" w:hAnsi="Tahoma" w:cs="Tahoma"/>
          <w:i/>
          <w:iCs/>
          <w:sz w:val="18"/>
        </w:rPr>
      </w:pPr>
      <w:r w:rsidRPr="009A73A4">
        <w:rPr>
          <w:rFonts w:ascii="Tahoma" w:hAnsi="Tahoma" w:cs="Tahoma"/>
          <w:b/>
          <w:i/>
          <w:sz w:val="18"/>
        </w:rPr>
        <w:t>Navodilo:</w:t>
      </w:r>
      <w:r w:rsidRPr="009A73A4">
        <w:rPr>
          <w:rFonts w:ascii="Tahoma" w:hAnsi="Tahoma" w:cs="Tahoma"/>
          <w:i/>
          <w:sz w:val="18"/>
        </w:rPr>
        <w:t xml:space="preserve"> </w:t>
      </w:r>
      <w:r w:rsidRPr="009A73A4">
        <w:rPr>
          <w:rFonts w:ascii="Tahoma" w:hAnsi="Tahoma" w:cs="Tahoma"/>
          <w:i/>
          <w:iCs/>
          <w:sz w:val="18"/>
        </w:rPr>
        <w:t xml:space="preserve">Izjavo izpolni in podpiše </w:t>
      </w:r>
      <w:r w:rsidRPr="009A73A4">
        <w:rPr>
          <w:rFonts w:ascii="Tahoma" w:hAnsi="Tahoma" w:cs="Tahoma"/>
          <w:i/>
          <w:iCs/>
          <w:sz w:val="18"/>
          <w:u w:val="single"/>
        </w:rPr>
        <w:t>ponudnik</w:t>
      </w:r>
      <w:r w:rsidRPr="009A73A4">
        <w:rPr>
          <w:rFonts w:ascii="Tahoma" w:hAnsi="Tahoma" w:cs="Tahoma"/>
          <w:i/>
          <w:iCs/>
          <w:sz w:val="18"/>
        </w:rPr>
        <w:t xml:space="preserve">, kot tudi vsi </w:t>
      </w:r>
      <w:r w:rsidRPr="009A73A4">
        <w:rPr>
          <w:rFonts w:ascii="Tahoma" w:hAnsi="Tahoma" w:cs="Tahoma"/>
          <w:i/>
          <w:iCs/>
          <w:sz w:val="18"/>
          <w:u w:val="single"/>
        </w:rPr>
        <w:t>posamezni člani skupine ponudnikov</w:t>
      </w:r>
      <w:r w:rsidRPr="009A73A4">
        <w:rPr>
          <w:rFonts w:ascii="Tahoma" w:hAnsi="Tahoma" w:cs="Tahoma"/>
          <w:i/>
          <w:iCs/>
          <w:sz w:val="18"/>
        </w:rPr>
        <w:t xml:space="preserve"> (partnerji) v primeru skupne ponudbe, vsi </w:t>
      </w:r>
      <w:r w:rsidRPr="009A73A4">
        <w:rPr>
          <w:rFonts w:ascii="Tahoma" w:hAnsi="Tahoma" w:cs="Tahoma"/>
          <w:i/>
          <w:iCs/>
          <w:sz w:val="18"/>
          <w:u w:val="single"/>
        </w:rPr>
        <w:t>podizvajalci</w:t>
      </w:r>
      <w:r w:rsidRPr="009A73A4">
        <w:rPr>
          <w:rFonts w:ascii="Tahoma" w:hAnsi="Tahoma" w:cs="Tahoma"/>
          <w:i/>
          <w:iCs/>
          <w:sz w:val="18"/>
        </w:rPr>
        <w:t xml:space="preserve"> ter vsi </w:t>
      </w:r>
      <w:r w:rsidRPr="009A73A4">
        <w:rPr>
          <w:rFonts w:ascii="Tahoma" w:hAnsi="Tahoma" w:cs="Tahoma"/>
          <w:bCs/>
          <w:i/>
          <w:iCs/>
          <w:sz w:val="18"/>
          <w:u w:val="single"/>
        </w:rPr>
        <w:t>gospodarski subjekti katerih zmogljivosti uporablja ponudnik</w:t>
      </w:r>
      <w:r w:rsidRPr="009A73A4">
        <w:rPr>
          <w:rFonts w:ascii="Tahoma" w:hAnsi="Tahoma" w:cs="Tahoma"/>
          <w:i/>
          <w:iCs/>
          <w:sz w:val="18"/>
        </w:rPr>
        <w:t>.</w:t>
      </w:r>
    </w:p>
    <w:p w14:paraId="6C7BACA0" w14:textId="77777777" w:rsidR="00233D4D" w:rsidRPr="009A73A4" w:rsidRDefault="00233D4D" w:rsidP="00B6403E">
      <w:pPr>
        <w:widowControl w:val="0"/>
        <w:tabs>
          <w:tab w:val="left" w:pos="284"/>
        </w:tabs>
        <w:jc w:val="both"/>
        <w:rPr>
          <w:rFonts w:ascii="Tahoma" w:hAnsi="Tahoma" w:cs="Tahoma"/>
          <w:i/>
          <w:sz w:val="18"/>
        </w:rPr>
      </w:pPr>
    </w:p>
    <w:p w14:paraId="5F9A707B" w14:textId="77777777" w:rsidR="00233D4D" w:rsidRPr="009A73A4" w:rsidRDefault="00233D4D" w:rsidP="00B6403E">
      <w:pPr>
        <w:widowControl w:val="0"/>
        <w:tabs>
          <w:tab w:val="left" w:pos="567"/>
          <w:tab w:val="num" w:pos="851"/>
          <w:tab w:val="left" w:pos="993"/>
        </w:tabs>
        <w:jc w:val="both"/>
        <w:rPr>
          <w:rFonts w:ascii="Tahoma" w:hAnsi="Tahoma" w:cs="Tahoma"/>
          <w:i/>
          <w:sz w:val="18"/>
          <w:szCs w:val="18"/>
        </w:rPr>
      </w:pPr>
      <w:r w:rsidRPr="009A73A4">
        <w:rPr>
          <w:rFonts w:ascii="Tahoma" w:hAnsi="Tahoma" w:cs="Tahoma"/>
          <w:b/>
          <w:i/>
          <w:sz w:val="18"/>
          <w:szCs w:val="18"/>
        </w:rPr>
        <w:t xml:space="preserve">Navodilo: </w:t>
      </w:r>
      <w:r w:rsidRPr="009A73A4">
        <w:rPr>
          <w:rFonts w:ascii="Tahoma" w:hAnsi="Tahoma" w:cs="Tahoma"/>
          <w:i/>
          <w:sz w:val="18"/>
          <w:szCs w:val="18"/>
        </w:rPr>
        <w:t>Obrazec se po potrebi kopira!</w:t>
      </w:r>
    </w:p>
    <w:p w14:paraId="42DA105A" w14:textId="77777777" w:rsidR="00233D4D" w:rsidRPr="009A73A4" w:rsidRDefault="00233D4D" w:rsidP="00B6403E">
      <w:pPr>
        <w:widowControl w:val="0"/>
        <w:tabs>
          <w:tab w:val="left" w:pos="284"/>
        </w:tabs>
        <w:jc w:val="both"/>
        <w:rPr>
          <w:rFonts w:ascii="Tahoma" w:hAnsi="Tahoma" w:cs="Tahoma"/>
          <w:i/>
          <w:sz w:val="18"/>
        </w:rPr>
      </w:pPr>
    </w:p>
    <w:p w14:paraId="42B2153A" w14:textId="77777777" w:rsidR="00F10CC4" w:rsidRPr="00F10CC4" w:rsidRDefault="00233D4D" w:rsidP="00F10CC4">
      <w:pPr>
        <w:widowControl w:val="0"/>
        <w:tabs>
          <w:tab w:val="left" w:pos="284"/>
        </w:tabs>
        <w:jc w:val="both"/>
        <w:rPr>
          <w:rFonts w:ascii="Tahoma" w:hAnsi="Tahoma" w:cs="Tahoma"/>
          <w:i/>
          <w:iCs/>
          <w:sz w:val="18"/>
        </w:rPr>
      </w:pPr>
      <w:r w:rsidRPr="009A73A4">
        <w:rPr>
          <w:rFonts w:ascii="Tahoma" w:hAnsi="Tahoma" w:cs="Tahoma"/>
          <w:b/>
          <w:bCs/>
          <w:i/>
          <w:sz w:val="18"/>
        </w:rPr>
        <w:t>Opomba:</w:t>
      </w:r>
      <w:r w:rsidRPr="009A73A4">
        <w:rPr>
          <w:rFonts w:ascii="Tahoma" w:hAnsi="Tahoma" w:cs="Tahoma"/>
          <w:bCs/>
          <w:i/>
          <w:sz w:val="18"/>
        </w:rPr>
        <w:t xml:space="preserve"> </w:t>
      </w:r>
      <w:r w:rsidRPr="009A73A4">
        <w:rPr>
          <w:rFonts w:ascii="Tahoma" w:hAnsi="Tahoma" w:cs="Tahoma"/>
          <w:i/>
          <w:iCs/>
          <w:sz w:val="18"/>
        </w:rPr>
        <w:t xml:space="preserve">V skladu z odgovorom Komisije za preprečevanje korupcije na vprašanje št. 214 z dne 23.2.2012 v zadevi pod št. 0672-1/2012-39 (objavljeno na spletni strani </w:t>
      </w:r>
      <w:hyperlink r:id="rId12" w:history="1">
        <w:r w:rsidRPr="009A73A4">
          <w:rPr>
            <w:rStyle w:val="Hiperpovezava"/>
            <w:rFonts w:ascii="Tahoma" w:hAnsi="Tahoma" w:cs="Tahoma"/>
            <w:i/>
            <w:iCs/>
            <w:sz w:val="18"/>
          </w:rPr>
          <w:t>https://www.kpk-rs.si/sl/pogosta-vprasanja</w:t>
        </w:r>
      </w:hyperlink>
      <w:r w:rsidRPr="009A73A4">
        <w:rPr>
          <w:rFonts w:ascii="Tahoma" w:hAnsi="Tahoma" w:cs="Tahoma"/>
          <w:i/>
          <w:iCs/>
          <w:sz w:val="18"/>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4E52551" w14:textId="77777777" w:rsidR="00F10CC4" w:rsidRPr="00F10CC4" w:rsidRDefault="00F10CC4" w:rsidP="00F10CC4">
      <w:pPr>
        <w:widowControl w:val="0"/>
        <w:numPr>
          <w:ilvl w:val="0"/>
          <w:numId w:val="45"/>
        </w:numPr>
        <w:ind w:left="284" w:hanging="284"/>
        <w:jc w:val="both"/>
        <w:rPr>
          <w:rFonts w:ascii="Tahoma" w:hAnsi="Tahoma" w:cs="Tahoma"/>
        </w:rPr>
      </w:pPr>
      <w:r w:rsidRPr="00F10CC4">
        <w:rPr>
          <w:rFonts w:ascii="Tahoma" w:hAnsi="Tahoma" w:cs="Tahoma"/>
          <w:i/>
          <w:sz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F10CC4">
        <w:rPr>
          <w:rFonts w:ascii="Tahoma" w:hAnsi="Tahoma" w:cs="Tahoma"/>
          <w:i/>
          <w:sz w:val="18"/>
        </w:rPr>
        <w:t>ZIntPK</w:t>
      </w:r>
      <w:proofErr w:type="spellEnd"/>
      <w:r w:rsidRPr="00F10CC4">
        <w:rPr>
          <w:rFonts w:ascii="Tahoma" w:hAnsi="Tahoma" w:cs="Tahoma"/>
          <w:i/>
          <w:sz w:val="18"/>
        </w:rPr>
        <w:t>, ki določa kot obvezno sestavino izjave o lastniški strukturi tudi navedbo o tihih družbenikih, ne pride več v poštev. Določba še vedno nespremenjeno velja za tuje družbe, če po tujem pravu institut tihe družbe obstaja.</w:t>
      </w:r>
      <w:r w:rsidRPr="00F10CC4">
        <w:rPr>
          <w:rFonts w:ascii="Tahoma" w:hAnsi="Tahoma" w:cs="Tahoma"/>
        </w:rPr>
        <w:t xml:space="preserve"> </w:t>
      </w:r>
    </w:p>
    <w:p w14:paraId="25D566B3" w14:textId="77777777" w:rsidR="00F10CC4" w:rsidRDefault="00F10CC4" w:rsidP="00B6403E">
      <w:pPr>
        <w:widowControl w:val="0"/>
        <w:tabs>
          <w:tab w:val="left" w:pos="284"/>
        </w:tabs>
        <w:jc w:val="both"/>
        <w:rPr>
          <w:rFonts w:ascii="Tahoma" w:hAnsi="Tahoma" w:cs="Tahoma"/>
          <w:i/>
          <w:iCs/>
          <w:sz w:val="18"/>
        </w:rPr>
      </w:pPr>
    </w:p>
    <w:p w14:paraId="06D1A571" w14:textId="77777777" w:rsidR="006A3796" w:rsidRDefault="006A3796" w:rsidP="00B6403E">
      <w:pPr>
        <w:widowControl w:val="0"/>
        <w:tabs>
          <w:tab w:val="left" w:pos="284"/>
        </w:tabs>
        <w:jc w:val="both"/>
        <w:rPr>
          <w:rFonts w:ascii="Tahoma" w:hAnsi="Tahoma" w:cs="Tahoma"/>
          <w:b/>
        </w:rPr>
      </w:pP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233D4D" w:rsidRPr="009A73A4" w14:paraId="0FFBB7F3" w14:textId="77777777" w:rsidTr="00845FF6">
        <w:tc>
          <w:tcPr>
            <w:tcW w:w="7740" w:type="dxa"/>
            <w:tcBorders>
              <w:top w:val="single" w:sz="4" w:space="0" w:color="000000"/>
              <w:left w:val="single" w:sz="4" w:space="0" w:color="000000"/>
              <w:bottom w:val="single" w:sz="4" w:space="0" w:color="000000"/>
            </w:tcBorders>
          </w:tcPr>
          <w:p w14:paraId="33C48D4F" w14:textId="77777777" w:rsidR="00233D4D" w:rsidRPr="009A73A4" w:rsidRDefault="00233D4D" w:rsidP="00B6403E">
            <w:pPr>
              <w:widowControl w:val="0"/>
              <w:snapToGrid w:val="0"/>
              <w:jc w:val="both"/>
              <w:rPr>
                <w:rFonts w:ascii="Tahoma" w:hAnsi="Tahoma" w:cs="Tahoma"/>
                <w:sz w:val="22"/>
                <w:szCs w:val="22"/>
              </w:rPr>
            </w:pPr>
            <w:r w:rsidRPr="009A73A4">
              <w:rPr>
                <w:sz w:val="22"/>
                <w:szCs w:val="22"/>
              </w:rPr>
              <w:lastRenderedPageBreak/>
              <w:br w:type="page"/>
            </w:r>
            <w:r w:rsidRPr="009A73A4">
              <w:rPr>
                <w:rFonts w:ascii="Tahoma" w:hAnsi="Tahoma" w:cs="Tahoma"/>
                <w:b/>
                <w:sz w:val="22"/>
                <w:szCs w:val="22"/>
              </w:rPr>
              <w:br w:type="page"/>
            </w:r>
            <w:r w:rsidRPr="009A73A4">
              <w:rPr>
                <w:rFonts w:ascii="Tahoma" w:hAnsi="Tahoma" w:cs="Tahoma"/>
                <w:b/>
                <w:sz w:val="22"/>
                <w:szCs w:val="22"/>
              </w:rPr>
              <w:br w:type="page"/>
            </w:r>
            <w:r w:rsidRPr="009A73A4">
              <w:rPr>
                <w:rFonts w:ascii="Tahoma" w:hAnsi="Tahoma" w:cs="Tahoma"/>
                <w:sz w:val="22"/>
                <w:szCs w:val="22"/>
              </w:rPr>
              <w:t>IZJAVA O SODELOVANJU S PODIZVAJALCEM IN POOBLASTILO PONUDNIKA</w:t>
            </w:r>
          </w:p>
        </w:tc>
        <w:tc>
          <w:tcPr>
            <w:tcW w:w="1684" w:type="dxa"/>
            <w:tcBorders>
              <w:top w:val="single" w:sz="4" w:space="0" w:color="000000"/>
              <w:left w:val="single" w:sz="4" w:space="0" w:color="808080"/>
              <w:bottom w:val="single" w:sz="4" w:space="0" w:color="000000"/>
              <w:right w:val="single" w:sz="4" w:space="0" w:color="000000"/>
            </w:tcBorders>
          </w:tcPr>
          <w:p w14:paraId="166DDE74" w14:textId="77777777" w:rsidR="00233D4D" w:rsidRPr="009A73A4" w:rsidRDefault="00233D4D" w:rsidP="00B6403E">
            <w:pPr>
              <w:widowControl w:val="0"/>
              <w:ind w:left="72" w:hanging="72"/>
              <w:jc w:val="both"/>
              <w:rPr>
                <w:rFonts w:ascii="Tahoma" w:hAnsi="Tahoma" w:cs="Tahoma"/>
                <w:i/>
                <w:sz w:val="22"/>
                <w:szCs w:val="22"/>
              </w:rPr>
            </w:pPr>
            <w:r w:rsidRPr="009A73A4">
              <w:rPr>
                <w:rFonts w:ascii="Tahoma" w:hAnsi="Tahoma" w:cs="Tahoma"/>
                <w:b/>
                <w:bCs/>
                <w:i/>
                <w:sz w:val="22"/>
                <w:szCs w:val="22"/>
              </w:rPr>
              <w:t xml:space="preserve">Priloga </w:t>
            </w:r>
            <w:r w:rsidR="00BF6C27">
              <w:rPr>
                <w:rFonts w:ascii="Tahoma" w:hAnsi="Tahoma" w:cs="Tahoma"/>
                <w:b/>
                <w:bCs/>
                <w:i/>
                <w:sz w:val="22"/>
                <w:szCs w:val="22"/>
              </w:rPr>
              <w:t>4</w:t>
            </w:r>
          </w:p>
        </w:tc>
      </w:tr>
    </w:tbl>
    <w:p w14:paraId="46CC9468" w14:textId="77777777" w:rsidR="00233D4D" w:rsidRPr="009A73A4" w:rsidRDefault="00233D4D" w:rsidP="00B6403E">
      <w:pPr>
        <w:widowControl w:val="0"/>
        <w:jc w:val="both"/>
        <w:rPr>
          <w:rFonts w:ascii="Tahoma" w:hAnsi="Tahoma" w:cs="Tahoma"/>
          <w:sz w:val="22"/>
          <w:szCs w:val="22"/>
        </w:rPr>
      </w:pPr>
    </w:p>
    <w:p w14:paraId="31663D4A" w14:textId="77777777" w:rsidR="00233D4D" w:rsidRPr="009A73A4" w:rsidRDefault="00233D4D" w:rsidP="00B6403E">
      <w:pPr>
        <w:widowControl w:val="0"/>
        <w:jc w:val="both"/>
        <w:rPr>
          <w:rFonts w:ascii="Tahoma" w:hAnsi="Tahoma" w:cs="Tahoma"/>
          <w:sz w:val="22"/>
          <w:szCs w:val="22"/>
        </w:rPr>
      </w:pPr>
      <w:r w:rsidRPr="009A73A4">
        <w:rPr>
          <w:rFonts w:ascii="Tahoma" w:hAnsi="Tahoma" w:cs="Tahoma"/>
          <w:sz w:val="22"/>
          <w:szCs w:val="22"/>
        </w:rPr>
        <w:t>Ponudnik: __________________________________________________________________,</w:t>
      </w:r>
    </w:p>
    <w:p w14:paraId="3A49FBC0" w14:textId="32145BA9" w:rsidR="00233D4D" w:rsidRPr="009A73A4" w:rsidRDefault="00233D4D" w:rsidP="00B6403E">
      <w:pPr>
        <w:widowControl w:val="0"/>
        <w:tabs>
          <w:tab w:val="left" w:pos="284"/>
        </w:tabs>
        <w:jc w:val="both"/>
        <w:rPr>
          <w:rFonts w:ascii="Tahoma" w:hAnsi="Tahoma" w:cs="Tahoma"/>
          <w:sz w:val="22"/>
          <w:szCs w:val="22"/>
        </w:rPr>
      </w:pPr>
      <w:r w:rsidRPr="009A73A4">
        <w:rPr>
          <w:rFonts w:ascii="Tahoma" w:hAnsi="Tahoma" w:cs="Tahoma"/>
          <w:color w:val="000000"/>
          <w:sz w:val="22"/>
          <w:szCs w:val="22"/>
        </w:rPr>
        <w:t>izjavljamo, da bomo pri izvedbi</w:t>
      </w:r>
      <w:r w:rsidRPr="009A73A4">
        <w:rPr>
          <w:rFonts w:ascii="Tahoma" w:hAnsi="Tahoma" w:cs="Tahoma"/>
          <w:sz w:val="22"/>
          <w:szCs w:val="22"/>
        </w:rPr>
        <w:t xml:space="preserve"> javnega naročila </w:t>
      </w:r>
      <w:r w:rsidR="00F46FDF">
        <w:rPr>
          <w:rFonts w:ascii="Tahoma" w:hAnsi="Tahoma" w:cs="Tahoma"/>
          <w:b/>
          <w:noProof/>
          <w:sz w:val="22"/>
          <w:szCs w:val="22"/>
        </w:rPr>
        <w:t>JPE-</w:t>
      </w:r>
      <w:r w:rsidR="00CA6C87">
        <w:rPr>
          <w:rFonts w:ascii="Tahoma" w:hAnsi="Tahoma" w:cs="Tahoma"/>
          <w:b/>
          <w:noProof/>
          <w:sz w:val="22"/>
          <w:szCs w:val="22"/>
        </w:rPr>
        <w:t>SOT-482</w:t>
      </w:r>
      <w:r w:rsidR="00F46FDF">
        <w:rPr>
          <w:rFonts w:ascii="Tahoma" w:hAnsi="Tahoma" w:cs="Tahoma"/>
          <w:b/>
          <w:noProof/>
          <w:sz w:val="22"/>
          <w:szCs w:val="22"/>
        </w:rPr>
        <w:t>/24</w:t>
      </w:r>
      <w:r w:rsidR="00A27C41">
        <w:rPr>
          <w:rFonts w:ascii="Tahoma" w:hAnsi="Tahoma" w:cs="Tahoma"/>
          <w:b/>
          <w:noProof/>
          <w:sz w:val="22"/>
          <w:szCs w:val="22"/>
        </w:rPr>
        <w:t xml:space="preserve"> </w:t>
      </w:r>
      <w:r w:rsidRPr="009A73A4">
        <w:rPr>
          <w:rFonts w:ascii="Tahoma" w:hAnsi="Tahoma" w:cs="Tahoma"/>
          <w:b/>
          <w:color w:val="000000"/>
          <w:sz w:val="22"/>
          <w:szCs w:val="22"/>
        </w:rPr>
        <w:t xml:space="preserve">– </w:t>
      </w:r>
      <w:r w:rsidR="00CA6C87">
        <w:rPr>
          <w:rFonts w:ascii="Tahoma" w:hAnsi="Tahoma" w:cs="Tahoma"/>
          <w:b/>
          <w:sz w:val="22"/>
          <w:szCs w:val="22"/>
        </w:rPr>
        <w:t>DOBAVA OBTOČNIH ČRPALK ZA TOPLOTNE POSTAJE PROIZVAJALCA GRUNDFOS</w:t>
      </w:r>
      <w:r w:rsidR="00C84D31">
        <w:rPr>
          <w:rFonts w:ascii="Tahoma" w:hAnsi="Tahoma" w:cs="Tahoma"/>
          <w:b/>
          <w:sz w:val="22"/>
          <w:szCs w:val="22"/>
        </w:rPr>
        <w:t xml:space="preserve"> </w:t>
      </w:r>
      <w:r w:rsidRPr="009A73A4">
        <w:rPr>
          <w:rFonts w:ascii="Tahoma" w:hAnsi="Tahoma" w:cs="Tahoma"/>
          <w:sz w:val="22"/>
          <w:szCs w:val="22"/>
        </w:rPr>
        <w:t>sodeloval</w:t>
      </w:r>
      <w:r w:rsidR="002943F3">
        <w:rPr>
          <w:rFonts w:ascii="Tahoma" w:hAnsi="Tahoma" w:cs="Tahoma"/>
          <w:sz w:val="22"/>
          <w:szCs w:val="22"/>
        </w:rPr>
        <w:t>i</w:t>
      </w:r>
      <w:r w:rsidRPr="009A73A4">
        <w:rPr>
          <w:rFonts w:ascii="Tahoma" w:hAnsi="Tahoma" w:cs="Tahoma"/>
          <w:sz w:val="22"/>
          <w:szCs w:val="22"/>
        </w:rPr>
        <w:t xml:space="preserve"> z naslednjim podizvajalcem:</w:t>
      </w:r>
    </w:p>
    <w:p w14:paraId="434BD39C" w14:textId="77777777" w:rsidR="00233D4D" w:rsidRPr="009A73A4" w:rsidRDefault="00233D4D" w:rsidP="00B6403E">
      <w:pPr>
        <w:widowControl w:val="0"/>
        <w:jc w:val="both"/>
        <w:rPr>
          <w:rFonts w:ascii="Tahoma" w:hAnsi="Tahoma" w:cs="Tahoma"/>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233D4D" w:rsidRPr="009A73A4" w14:paraId="177C3A23" w14:textId="77777777" w:rsidTr="00845FF6">
        <w:trPr>
          <w:trHeight w:val="460"/>
        </w:trPr>
        <w:tc>
          <w:tcPr>
            <w:tcW w:w="6062" w:type="dxa"/>
            <w:shd w:val="clear" w:color="auto" w:fill="auto"/>
            <w:vAlign w:val="center"/>
          </w:tcPr>
          <w:p w14:paraId="4F01DFDD" w14:textId="77777777" w:rsidR="00233D4D" w:rsidRPr="009A73A4" w:rsidRDefault="00233D4D" w:rsidP="00B6403E">
            <w:pPr>
              <w:widowControl w:val="0"/>
              <w:jc w:val="center"/>
              <w:rPr>
                <w:rFonts w:ascii="Tahoma" w:hAnsi="Tahoma" w:cs="Tahoma"/>
                <w:color w:val="000000"/>
                <w:sz w:val="22"/>
                <w:szCs w:val="22"/>
              </w:rPr>
            </w:pPr>
            <w:r w:rsidRPr="009A73A4">
              <w:rPr>
                <w:rFonts w:ascii="Tahoma" w:hAnsi="Tahoma" w:cs="Tahoma"/>
                <w:b/>
                <w:bCs/>
                <w:color w:val="000000"/>
                <w:sz w:val="22"/>
                <w:szCs w:val="22"/>
              </w:rPr>
              <w:t>NAZIV IN NASLOV PODIZVAJALCA</w:t>
            </w:r>
          </w:p>
        </w:tc>
        <w:tc>
          <w:tcPr>
            <w:tcW w:w="3402" w:type="dxa"/>
            <w:shd w:val="clear" w:color="auto" w:fill="auto"/>
          </w:tcPr>
          <w:p w14:paraId="15F5F31C" w14:textId="77777777" w:rsidR="00233D4D" w:rsidRPr="009A73A4" w:rsidRDefault="00233D4D" w:rsidP="00B6403E">
            <w:pPr>
              <w:widowControl w:val="0"/>
              <w:jc w:val="center"/>
              <w:rPr>
                <w:rFonts w:ascii="Tahoma" w:hAnsi="Tahoma" w:cs="Tahoma"/>
                <w:color w:val="000000"/>
                <w:sz w:val="22"/>
                <w:szCs w:val="22"/>
              </w:rPr>
            </w:pPr>
            <w:r w:rsidRPr="009A73A4">
              <w:rPr>
                <w:rFonts w:ascii="Tahoma" w:hAnsi="Tahoma" w:cs="Tahoma"/>
                <w:color w:val="000000"/>
                <w:sz w:val="22"/>
                <w:szCs w:val="22"/>
              </w:rPr>
              <w:t xml:space="preserve">Zahteva za neposredno plačilo od podizvajalca </w:t>
            </w:r>
            <w:r w:rsidRPr="009A73A4">
              <w:rPr>
                <w:rFonts w:ascii="Tahoma" w:hAnsi="Tahoma" w:cs="Tahoma"/>
                <w:b/>
                <w:color w:val="000000"/>
                <w:sz w:val="22"/>
                <w:szCs w:val="22"/>
              </w:rPr>
              <w:t xml:space="preserve">DA </w:t>
            </w:r>
            <w:r w:rsidRPr="009A73A4">
              <w:rPr>
                <w:rFonts w:ascii="Tahoma" w:hAnsi="Tahoma" w:cs="Tahoma"/>
                <w:color w:val="000000"/>
                <w:sz w:val="22"/>
                <w:szCs w:val="22"/>
              </w:rPr>
              <w:t xml:space="preserve">ali </w:t>
            </w:r>
            <w:r w:rsidRPr="009A73A4">
              <w:rPr>
                <w:rFonts w:ascii="Tahoma" w:hAnsi="Tahoma" w:cs="Tahoma"/>
                <w:b/>
                <w:color w:val="000000"/>
                <w:sz w:val="22"/>
                <w:szCs w:val="22"/>
              </w:rPr>
              <w:t>NE</w:t>
            </w:r>
          </w:p>
        </w:tc>
      </w:tr>
      <w:tr w:rsidR="00233D4D" w:rsidRPr="009A73A4" w14:paraId="34F62F57" w14:textId="77777777" w:rsidTr="00845FF6">
        <w:trPr>
          <w:trHeight w:val="460"/>
        </w:trPr>
        <w:tc>
          <w:tcPr>
            <w:tcW w:w="6062" w:type="dxa"/>
            <w:shd w:val="clear" w:color="auto" w:fill="auto"/>
          </w:tcPr>
          <w:p w14:paraId="13CF16B3" w14:textId="77777777" w:rsidR="00233D4D" w:rsidRPr="009A73A4" w:rsidRDefault="00233D4D" w:rsidP="00B6403E">
            <w:pPr>
              <w:widowControl w:val="0"/>
              <w:jc w:val="both"/>
              <w:rPr>
                <w:rFonts w:ascii="Tahoma" w:hAnsi="Tahoma" w:cs="Tahoma"/>
                <w:color w:val="000000"/>
                <w:sz w:val="22"/>
                <w:szCs w:val="22"/>
              </w:rPr>
            </w:pPr>
          </w:p>
        </w:tc>
        <w:tc>
          <w:tcPr>
            <w:tcW w:w="3402" w:type="dxa"/>
            <w:shd w:val="clear" w:color="auto" w:fill="auto"/>
          </w:tcPr>
          <w:p w14:paraId="0AA69D88" w14:textId="77777777" w:rsidR="00233D4D" w:rsidRPr="009A73A4" w:rsidRDefault="00233D4D" w:rsidP="00B6403E">
            <w:pPr>
              <w:widowControl w:val="0"/>
              <w:jc w:val="both"/>
              <w:rPr>
                <w:rFonts w:ascii="Tahoma" w:hAnsi="Tahoma" w:cs="Tahoma"/>
                <w:color w:val="000000"/>
                <w:sz w:val="22"/>
                <w:szCs w:val="22"/>
              </w:rPr>
            </w:pPr>
          </w:p>
        </w:tc>
      </w:tr>
    </w:tbl>
    <w:p w14:paraId="6382FAA3" w14:textId="77777777" w:rsidR="00233D4D" w:rsidRPr="009A73A4" w:rsidRDefault="00233D4D" w:rsidP="00B6403E">
      <w:pPr>
        <w:widowControl w:val="0"/>
        <w:jc w:val="both"/>
        <w:rPr>
          <w:rFonts w:ascii="Tahoma" w:hAnsi="Tahoma" w:cs="Tahoma"/>
          <w:b/>
          <w:bCs/>
          <w:sz w:val="22"/>
          <w:szCs w:val="22"/>
        </w:rPr>
      </w:pPr>
    </w:p>
    <w:p w14:paraId="32D63DD8" w14:textId="77777777" w:rsidR="00233D4D" w:rsidRPr="009A73A4" w:rsidRDefault="00233D4D" w:rsidP="00B6403E">
      <w:pPr>
        <w:widowControl w:val="0"/>
        <w:jc w:val="center"/>
        <w:rPr>
          <w:rFonts w:ascii="Tahoma" w:hAnsi="Tahoma" w:cs="Tahoma"/>
          <w:b/>
          <w:bCs/>
          <w:sz w:val="22"/>
          <w:szCs w:val="22"/>
        </w:rPr>
      </w:pPr>
      <w:r w:rsidRPr="009A73A4">
        <w:rPr>
          <w:rFonts w:ascii="Tahoma" w:hAnsi="Tahoma" w:cs="Tahoma"/>
          <w:b/>
          <w:bCs/>
          <w:sz w:val="22"/>
          <w:szCs w:val="22"/>
        </w:rPr>
        <w:t>Pooblastilo A: v primeru, da je pri podizvajalcu označeno z "DA" - dajemo</w:t>
      </w:r>
    </w:p>
    <w:p w14:paraId="600F6042" w14:textId="77777777" w:rsidR="00233D4D" w:rsidRPr="009A73A4" w:rsidRDefault="00233D4D" w:rsidP="00B6403E">
      <w:pPr>
        <w:widowControl w:val="0"/>
        <w:jc w:val="center"/>
        <w:rPr>
          <w:rFonts w:ascii="Tahoma" w:hAnsi="Tahoma" w:cs="Tahoma"/>
          <w:b/>
          <w:bCs/>
          <w:sz w:val="22"/>
          <w:szCs w:val="22"/>
        </w:rPr>
      </w:pPr>
      <w:r w:rsidRPr="009A73A4">
        <w:rPr>
          <w:rFonts w:ascii="Tahoma" w:hAnsi="Tahoma" w:cs="Tahoma"/>
          <w:b/>
          <w:bCs/>
          <w:sz w:val="22"/>
          <w:szCs w:val="22"/>
        </w:rPr>
        <w:t>POOBLASTILO ZA NEPOSREDNO PLAČEVANJE PODIZVAJALCU</w:t>
      </w:r>
    </w:p>
    <w:p w14:paraId="48ECA72E" w14:textId="77777777" w:rsidR="00233D4D" w:rsidRPr="009A73A4" w:rsidRDefault="00233D4D" w:rsidP="00B6403E">
      <w:pPr>
        <w:widowControl w:val="0"/>
        <w:jc w:val="both"/>
        <w:rPr>
          <w:rFonts w:ascii="Tahoma" w:hAnsi="Tahoma" w:cs="Tahoma"/>
          <w:sz w:val="22"/>
          <w:szCs w:val="22"/>
        </w:rPr>
      </w:pPr>
    </w:p>
    <w:p w14:paraId="39D67C6F" w14:textId="77777777" w:rsidR="00233D4D" w:rsidRPr="009A73A4" w:rsidRDefault="00233D4D" w:rsidP="00B6403E">
      <w:pPr>
        <w:widowControl w:val="0"/>
        <w:jc w:val="both"/>
        <w:rPr>
          <w:rFonts w:ascii="Tahoma" w:hAnsi="Tahoma" w:cs="Tahoma"/>
          <w:sz w:val="22"/>
          <w:szCs w:val="22"/>
        </w:rPr>
      </w:pPr>
      <w:r w:rsidRPr="009A73A4">
        <w:rPr>
          <w:rFonts w:ascii="Tahoma" w:hAnsi="Tahoma" w:cs="Tahoma"/>
          <w:sz w:val="22"/>
          <w:szCs w:val="22"/>
        </w:rPr>
        <w:t>Pooblaščamo naročnika, da na podlagi potrjenega računa</w:t>
      </w:r>
      <w:r w:rsidR="000877DE">
        <w:rPr>
          <w:rFonts w:ascii="Tahoma" w:hAnsi="Tahoma" w:cs="Tahoma"/>
          <w:sz w:val="22"/>
          <w:szCs w:val="22"/>
        </w:rPr>
        <w:t>/situacije</w:t>
      </w:r>
      <w:r w:rsidRPr="009A73A4">
        <w:rPr>
          <w:rFonts w:ascii="Tahoma" w:hAnsi="Tahoma" w:cs="Tahoma"/>
          <w:sz w:val="22"/>
          <w:szCs w:val="22"/>
        </w:rPr>
        <w:t xml:space="preserve"> neposredno plačuje ponudnikove obveznosti do podizvajalca podizvajalcu, ki smo ga kot ponudnik navedli v zgornji tabeli in je označen z "DA". </w:t>
      </w:r>
    </w:p>
    <w:p w14:paraId="7470774D" w14:textId="77777777" w:rsidR="00233D4D" w:rsidRPr="009A73A4" w:rsidRDefault="00233D4D" w:rsidP="00B6403E">
      <w:pPr>
        <w:widowControl w:val="0"/>
        <w:jc w:val="both"/>
        <w:rPr>
          <w:rFonts w:ascii="Tahoma" w:hAnsi="Tahoma" w:cs="Tahoma"/>
          <w:sz w:val="22"/>
          <w:szCs w:val="22"/>
        </w:rPr>
      </w:pPr>
    </w:p>
    <w:p w14:paraId="199DC208" w14:textId="77777777" w:rsidR="00233D4D" w:rsidRPr="009A73A4" w:rsidRDefault="00233D4D" w:rsidP="00B6403E">
      <w:pPr>
        <w:widowControl w:val="0"/>
        <w:jc w:val="both"/>
        <w:rPr>
          <w:rFonts w:ascii="Tahoma" w:hAnsi="Tahoma" w:cs="Tahoma"/>
          <w:sz w:val="22"/>
          <w:szCs w:val="22"/>
        </w:rPr>
      </w:pPr>
      <w:r w:rsidRPr="009A73A4">
        <w:rPr>
          <w:rFonts w:ascii="Tahoma" w:hAnsi="Tahoma" w:cs="Tahoma"/>
          <w:sz w:val="22"/>
          <w:szCs w:val="22"/>
        </w:rPr>
        <w:t>S plačilom posameznega zneska podizvajalcu obveznost naročnika za plačilo ponudniku ugasne do višine tako plačanega zneska podizvajalcu.</w:t>
      </w:r>
    </w:p>
    <w:p w14:paraId="54296686" w14:textId="77777777" w:rsidR="00233D4D" w:rsidRPr="009A73A4" w:rsidRDefault="00233D4D" w:rsidP="00B6403E">
      <w:pPr>
        <w:widowControl w:val="0"/>
        <w:jc w:val="both"/>
        <w:rPr>
          <w:rFonts w:ascii="Tahoma" w:hAnsi="Tahoma" w:cs="Tahoma"/>
          <w:sz w:val="22"/>
          <w:szCs w:val="22"/>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233D4D" w:rsidRPr="009A73A4" w14:paraId="08A868F8" w14:textId="77777777" w:rsidTr="00845FF6">
        <w:trPr>
          <w:trHeight w:val="235"/>
        </w:trPr>
        <w:tc>
          <w:tcPr>
            <w:tcW w:w="3374" w:type="dxa"/>
            <w:tcBorders>
              <w:bottom w:val="single" w:sz="4" w:space="0" w:color="auto"/>
            </w:tcBorders>
          </w:tcPr>
          <w:p w14:paraId="534F16AB" w14:textId="77777777" w:rsidR="00233D4D" w:rsidRPr="009A73A4" w:rsidRDefault="00233D4D" w:rsidP="00B6403E">
            <w:pPr>
              <w:widowControl w:val="0"/>
              <w:jc w:val="both"/>
              <w:rPr>
                <w:rFonts w:ascii="Tahoma" w:hAnsi="Tahoma" w:cs="Tahoma"/>
                <w:snapToGrid w:val="0"/>
                <w:sz w:val="22"/>
                <w:szCs w:val="22"/>
              </w:rPr>
            </w:pPr>
          </w:p>
        </w:tc>
        <w:tc>
          <w:tcPr>
            <w:tcW w:w="2977" w:type="dxa"/>
          </w:tcPr>
          <w:p w14:paraId="1C257EDB" w14:textId="77777777" w:rsidR="00233D4D" w:rsidRPr="009A73A4" w:rsidRDefault="00233D4D" w:rsidP="00B6403E">
            <w:pPr>
              <w:widowControl w:val="0"/>
              <w:jc w:val="both"/>
              <w:rPr>
                <w:rFonts w:ascii="Tahoma" w:hAnsi="Tahoma" w:cs="Tahoma"/>
                <w:snapToGrid w:val="0"/>
                <w:sz w:val="22"/>
                <w:szCs w:val="22"/>
              </w:rPr>
            </w:pPr>
          </w:p>
        </w:tc>
        <w:tc>
          <w:tcPr>
            <w:tcW w:w="3119" w:type="dxa"/>
            <w:tcBorders>
              <w:bottom w:val="single" w:sz="4" w:space="0" w:color="auto"/>
            </w:tcBorders>
          </w:tcPr>
          <w:p w14:paraId="65805E24" w14:textId="77777777" w:rsidR="00233D4D" w:rsidRPr="009A73A4" w:rsidRDefault="00233D4D" w:rsidP="00B6403E">
            <w:pPr>
              <w:widowControl w:val="0"/>
              <w:jc w:val="both"/>
              <w:rPr>
                <w:rFonts w:ascii="Tahoma" w:hAnsi="Tahoma" w:cs="Tahoma"/>
                <w:snapToGrid w:val="0"/>
                <w:sz w:val="22"/>
                <w:szCs w:val="22"/>
              </w:rPr>
            </w:pPr>
          </w:p>
        </w:tc>
      </w:tr>
      <w:tr w:rsidR="00233D4D" w:rsidRPr="009A73A4" w14:paraId="7336AD7A" w14:textId="77777777" w:rsidTr="00845FF6">
        <w:trPr>
          <w:trHeight w:val="235"/>
        </w:trPr>
        <w:tc>
          <w:tcPr>
            <w:tcW w:w="3374" w:type="dxa"/>
            <w:tcBorders>
              <w:top w:val="single" w:sz="4" w:space="0" w:color="auto"/>
            </w:tcBorders>
          </w:tcPr>
          <w:p w14:paraId="3FCF960F" w14:textId="77777777" w:rsidR="00233D4D" w:rsidRPr="009A73A4" w:rsidRDefault="00233D4D" w:rsidP="00B6403E">
            <w:pPr>
              <w:widowControl w:val="0"/>
              <w:jc w:val="center"/>
              <w:rPr>
                <w:rFonts w:ascii="Tahoma" w:hAnsi="Tahoma" w:cs="Tahoma"/>
                <w:snapToGrid w:val="0"/>
                <w:sz w:val="22"/>
                <w:szCs w:val="22"/>
              </w:rPr>
            </w:pPr>
            <w:r w:rsidRPr="009A73A4">
              <w:rPr>
                <w:rFonts w:ascii="Tahoma" w:hAnsi="Tahoma" w:cs="Tahoma"/>
                <w:snapToGrid w:val="0"/>
                <w:sz w:val="22"/>
                <w:szCs w:val="22"/>
              </w:rPr>
              <w:t>kraj, datum</w:t>
            </w:r>
          </w:p>
        </w:tc>
        <w:tc>
          <w:tcPr>
            <w:tcW w:w="2977" w:type="dxa"/>
          </w:tcPr>
          <w:p w14:paraId="19BC9E7C" w14:textId="77777777" w:rsidR="00233D4D" w:rsidRPr="009A73A4" w:rsidRDefault="00233D4D" w:rsidP="00B6403E">
            <w:pPr>
              <w:widowControl w:val="0"/>
              <w:jc w:val="center"/>
              <w:rPr>
                <w:rFonts w:ascii="Tahoma" w:hAnsi="Tahoma" w:cs="Tahoma"/>
                <w:snapToGrid w:val="0"/>
                <w:sz w:val="22"/>
                <w:szCs w:val="22"/>
              </w:rPr>
            </w:pPr>
            <w:r w:rsidRPr="009A73A4">
              <w:rPr>
                <w:rFonts w:ascii="Tahoma" w:hAnsi="Tahoma" w:cs="Tahoma"/>
                <w:snapToGrid w:val="0"/>
                <w:sz w:val="22"/>
                <w:szCs w:val="22"/>
              </w:rPr>
              <w:t>žig</w:t>
            </w:r>
          </w:p>
        </w:tc>
        <w:tc>
          <w:tcPr>
            <w:tcW w:w="3119" w:type="dxa"/>
            <w:tcBorders>
              <w:top w:val="single" w:sz="4" w:space="0" w:color="auto"/>
            </w:tcBorders>
          </w:tcPr>
          <w:p w14:paraId="7418B723" w14:textId="77777777" w:rsidR="00233D4D" w:rsidRPr="009A73A4" w:rsidRDefault="00233D4D" w:rsidP="00B6403E">
            <w:pPr>
              <w:widowControl w:val="0"/>
              <w:jc w:val="center"/>
              <w:rPr>
                <w:rFonts w:ascii="Tahoma" w:hAnsi="Tahoma" w:cs="Tahoma"/>
                <w:snapToGrid w:val="0"/>
                <w:sz w:val="22"/>
                <w:szCs w:val="22"/>
              </w:rPr>
            </w:pPr>
            <w:r w:rsidRPr="009A73A4">
              <w:rPr>
                <w:rFonts w:ascii="Tahoma" w:hAnsi="Tahoma" w:cs="Tahoma"/>
                <w:sz w:val="22"/>
                <w:szCs w:val="22"/>
              </w:rPr>
              <w:t xml:space="preserve">ime in priimek ter </w:t>
            </w:r>
            <w:r w:rsidRPr="009A73A4">
              <w:rPr>
                <w:rFonts w:ascii="Tahoma" w:hAnsi="Tahoma" w:cs="Tahoma"/>
                <w:snapToGrid w:val="0"/>
                <w:color w:val="000000"/>
                <w:sz w:val="22"/>
                <w:szCs w:val="22"/>
              </w:rPr>
              <w:t>podpis odgovorne osebe ponudnika</w:t>
            </w:r>
          </w:p>
        </w:tc>
      </w:tr>
    </w:tbl>
    <w:p w14:paraId="13AA1397" w14:textId="77777777" w:rsidR="00233D4D" w:rsidRPr="009A73A4" w:rsidRDefault="00233D4D" w:rsidP="00B6403E">
      <w:pPr>
        <w:widowControl w:val="0"/>
        <w:jc w:val="both"/>
        <w:rPr>
          <w:rFonts w:ascii="Tahoma" w:hAnsi="Tahoma" w:cs="Tahoma"/>
          <w:b/>
          <w:sz w:val="22"/>
          <w:szCs w:val="22"/>
        </w:rPr>
      </w:pPr>
    </w:p>
    <w:p w14:paraId="7EBE3B7A" w14:textId="77777777" w:rsidR="00233D4D" w:rsidRPr="009A73A4" w:rsidRDefault="00233D4D" w:rsidP="00B6403E">
      <w:pPr>
        <w:widowControl w:val="0"/>
        <w:jc w:val="center"/>
        <w:rPr>
          <w:rFonts w:ascii="Tahoma" w:hAnsi="Tahoma" w:cs="Tahoma"/>
          <w:b/>
          <w:bCs/>
          <w:sz w:val="22"/>
          <w:szCs w:val="22"/>
        </w:rPr>
      </w:pPr>
      <w:r w:rsidRPr="009A73A4">
        <w:rPr>
          <w:rFonts w:ascii="Tahoma" w:hAnsi="Tahoma" w:cs="Tahoma"/>
          <w:b/>
          <w:bCs/>
          <w:sz w:val="22"/>
          <w:szCs w:val="22"/>
        </w:rPr>
        <w:t>Pooblastilo B: v primeru, da je pri podizvajalcu označeno z "NE" – ne dajemo</w:t>
      </w:r>
    </w:p>
    <w:p w14:paraId="62FCBD4A" w14:textId="77777777" w:rsidR="00233D4D" w:rsidRPr="009A73A4" w:rsidRDefault="00233D4D" w:rsidP="00B6403E">
      <w:pPr>
        <w:widowControl w:val="0"/>
        <w:jc w:val="center"/>
        <w:rPr>
          <w:rFonts w:ascii="Tahoma" w:hAnsi="Tahoma" w:cs="Tahoma"/>
          <w:b/>
          <w:bCs/>
          <w:sz w:val="22"/>
          <w:szCs w:val="22"/>
        </w:rPr>
      </w:pPr>
      <w:r w:rsidRPr="009A73A4">
        <w:rPr>
          <w:rFonts w:ascii="Tahoma" w:hAnsi="Tahoma" w:cs="Tahoma"/>
          <w:b/>
          <w:bCs/>
          <w:sz w:val="22"/>
          <w:szCs w:val="22"/>
        </w:rPr>
        <w:t>POOBLASTILA ZA NEPOSREDNO PLAČEVANJE PODIZVAJALCU</w:t>
      </w:r>
    </w:p>
    <w:p w14:paraId="14F6B765" w14:textId="77777777" w:rsidR="00233D4D" w:rsidRPr="009A73A4" w:rsidRDefault="00233D4D" w:rsidP="00B6403E">
      <w:pPr>
        <w:widowControl w:val="0"/>
        <w:jc w:val="both"/>
        <w:rPr>
          <w:rFonts w:ascii="Tahoma" w:hAnsi="Tahoma" w:cs="Tahoma"/>
          <w:b/>
          <w:sz w:val="22"/>
          <w:szCs w:val="22"/>
        </w:rPr>
      </w:pPr>
    </w:p>
    <w:p w14:paraId="57E66CAA" w14:textId="77777777" w:rsidR="00233D4D" w:rsidRPr="009A73A4" w:rsidRDefault="00233D4D" w:rsidP="00B6403E">
      <w:pPr>
        <w:widowControl w:val="0"/>
        <w:jc w:val="both"/>
        <w:rPr>
          <w:rFonts w:ascii="Tahoma" w:hAnsi="Tahoma" w:cs="Tahoma"/>
          <w:sz w:val="22"/>
          <w:szCs w:val="22"/>
        </w:rPr>
      </w:pPr>
      <w:r w:rsidRPr="009A73A4">
        <w:rPr>
          <w:rFonts w:ascii="Tahoma" w:hAnsi="Tahoma" w:cs="Tahoma"/>
          <w:sz w:val="22"/>
          <w:szCs w:val="22"/>
        </w:rPr>
        <w:t>Nastopamo s podizvajalcem, ki ne zahteva neposredno plačilo, kar pomeni, da s tem ni podana zahteva za neposredno plačilo podizvajalcu in naročnik plačuje ponudnikove obveznosti do podizvajalca ponudniku.</w:t>
      </w:r>
    </w:p>
    <w:p w14:paraId="3DE3A0D5" w14:textId="77777777" w:rsidR="00233D4D" w:rsidRPr="009A73A4" w:rsidRDefault="00233D4D" w:rsidP="00B6403E">
      <w:pPr>
        <w:widowControl w:val="0"/>
        <w:jc w:val="both"/>
        <w:rPr>
          <w:rFonts w:ascii="Tahoma" w:hAnsi="Tahoma" w:cs="Tahoma"/>
          <w:sz w:val="22"/>
          <w:szCs w:val="22"/>
        </w:rPr>
      </w:pPr>
    </w:p>
    <w:p w14:paraId="609DD482" w14:textId="7E587469" w:rsidR="00233D4D" w:rsidRPr="009A73A4" w:rsidRDefault="00233D4D" w:rsidP="00B6403E">
      <w:pPr>
        <w:widowControl w:val="0"/>
        <w:jc w:val="both"/>
        <w:rPr>
          <w:rFonts w:ascii="Tahoma" w:hAnsi="Tahoma" w:cs="Tahoma"/>
          <w:sz w:val="22"/>
          <w:szCs w:val="22"/>
        </w:rPr>
      </w:pPr>
      <w:r w:rsidRPr="009A73A4">
        <w:rPr>
          <w:rFonts w:ascii="Tahoma" w:hAnsi="Tahoma" w:cs="Tahoma"/>
          <w:sz w:val="22"/>
          <w:szCs w:val="22"/>
        </w:rPr>
        <w:t>V tem primeru bo naročnik od ponudnika zahteval, da mu najpozneje v 60</w:t>
      </w:r>
      <w:r w:rsidR="00F87329">
        <w:rPr>
          <w:rFonts w:ascii="Tahoma" w:hAnsi="Tahoma" w:cs="Tahoma"/>
          <w:sz w:val="22"/>
          <w:szCs w:val="22"/>
        </w:rPr>
        <w:t xml:space="preserve"> </w:t>
      </w:r>
      <w:r w:rsidR="00B50D15">
        <w:rPr>
          <w:rFonts w:ascii="Tahoma" w:hAnsi="Tahoma" w:cs="Tahoma"/>
          <w:sz w:val="22"/>
          <w:szCs w:val="22"/>
        </w:rPr>
        <w:t>(šestdesetih)</w:t>
      </w:r>
      <w:r w:rsidRPr="009A73A4">
        <w:rPr>
          <w:rFonts w:ascii="Tahoma" w:hAnsi="Tahoma" w:cs="Tahoma"/>
          <w:sz w:val="22"/>
          <w:szCs w:val="22"/>
        </w:rPr>
        <w:t xml:space="preserve"> dneh od plačila računa</w:t>
      </w:r>
      <w:r w:rsidR="00ED7169">
        <w:rPr>
          <w:rFonts w:ascii="Tahoma" w:hAnsi="Tahoma" w:cs="Tahoma"/>
          <w:sz w:val="22"/>
          <w:szCs w:val="22"/>
        </w:rPr>
        <w:t>/situacije</w:t>
      </w:r>
      <w:r w:rsidRPr="009A73A4">
        <w:rPr>
          <w:rFonts w:ascii="Tahoma" w:hAnsi="Tahoma" w:cs="Tahoma"/>
          <w:sz w:val="22"/>
          <w:szCs w:val="22"/>
        </w:rPr>
        <w:t xml:space="preserve"> pošlje svojo pisno izjavo in pisno izjavo podizvajalca, da je podizvajalec prejel plačilo za izveden</w:t>
      </w:r>
      <w:r w:rsidR="00ED7169">
        <w:rPr>
          <w:rFonts w:ascii="Tahoma" w:hAnsi="Tahoma" w:cs="Tahoma"/>
          <w:sz w:val="22"/>
          <w:szCs w:val="22"/>
        </w:rPr>
        <w:t>o dobavljeno blago</w:t>
      </w:r>
      <w:r w:rsidRPr="009A73A4">
        <w:rPr>
          <w:rFonts w:ascii="Tahoma" w:hAnsi="Tahoma" w:cs="Tahoma"/>
          <w:sz w:val="22"/>
          <w:szCs w:val="22"/>
        </w:rPr>
        <w:t xml:space="preserve">, ki so neposredno povezana s predmetom </w:t>
      </w:r>
      <w:r w:rsidR="003E3955">
        <w:rPr>
          <w:rFonts w:ascii="Tahoma" w:hAnsi="Tahoma" w:cs="Tahoma"/>
          <w:sz w:val="22"/>
          <w:szCs w:val="22"/>
        </w:rPr>
        <w:t>okvirnega sporazuma</w:t>
      </w:r>
      <w:r w:rsidRPr="009A73A4">
        <w:rPr>
          <w:rFonts w:ascii="Tahoma" w:hAnsi="Tahoma" w:cs="Tahoma"/>
          <w:sz w:val="22"/>
          <w:szCs w:val="22"/>
        </w:rPr>
        <w:t>. Če ponudnik naročniku na njegov poziv ne posreduje teh izjav, naročnik Državni revizijski komisiji poda predlog za uvedbo postopka o prekršku iz 2. točke prvega odstavka 112. člena ZJN-3.</w:t>
      </w:r>
    </w:p>
    <w:p w14:paraId="21EE63DB" w14:textId="77777777" w:rsidR="00233D4D" w:rsidRPr="009A73A4" w:rsidRDefault="00233D4D" w:rsidP="00B6403E">
      <w:pPr>
        <w:widowControl w:val="0"/>
        <w:jc w:val="both"/>
        <w:rPr>
          <w:rFonts w:ascii="Tahoma" w:hAnsi="Tahoma" w:cs="Tahoma"/>
          <w:sz w:val="22"/>
          <w:szCs w:val="22"/>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233D4D" w:rsidRPr="009A73A4" w14:paraId="64808845" w14:textId="77777777" w:rsidTr="00845FF6">
        <w:trPr>
          <w:trHeight w:val="235"/>
        </w:trPr>
        <w:tc>
          <w:tcPr>
            <w:tcW w:w="3374" w:type="dxa"/>
            <w:tcBorders>
              <w:bottom w:val="single" w:sz="4" w:space="0" w:color="auto"/>
            </w:tcBorders>
          </w:tcPr>
          <w:p w14:paraId="5179A039" w14:textId="77777777" w:rsidR="00233D4D" w:rsidRDefault="00233D4D" w:rsidP="00B6403E">
            <w:pPr>
              <w:widowControl w:val="0"/>
              <w:jc w:val="both"/>
              <w:rPr>
                <w:rFonts w:ascii="Tahoma" w:hAnsi="Tahoma" w:cs="Tahoma"/>
                <w:snapToGrid w:val="0"/>
                <w:sz w:val="22"/>
                <w:szCs w:val="22"/>
              </w:rPr>
            </w:pPr>
          </w:p>
          <w:p w14:paraId="4204987A" w14:textId="77777777" w:rsidR="003E2ED0" w:rsidRPr="009A73A4" w:rsidRDefault="003E2ED0" w:rsidP="00B6403E">
            <w:pPr>
              <w:widowControl w:val="0"/>
              <w:jc w:val="both"/>
              <w:rPr>
                <w:rFonts w:ascii="Tahoma" w:hAnsi="Tahoma" w:cs="Tahoma"/>
                <w:snapToGrid w:val="0"/>
                <w:sz w:val="22"/>
                <w:szCs w:val="22"/>
              </w:rPr>
            </w:pPr>
          </w:p>
        </w:tc>
        <w:tc>
          <w:tcPr>
            <w:tcW w:w="2977" w:type="dxa"/>
          </w:tcPr>
          <w:p w14:paraId="455A5E21" w14:textId="77777777" w:rsidR="00233D4D" w:rsidRPr="009A73A4" w:rsidRDefault="00233D4D" w:rsidP="00B6403E">
            <w:pPr>
              <w:widowControl w:val="0"/>
              <w:jc w:val="both"/>
              <w:rPr>
                <w:rFonts w:ascii="Tahoma" w:hAnsi="Tahoma" w:cs="Tahoma"/>
                <w:snapToGrid w:val="0"/>
                <w:sz w:val="22"/>
                <w:szCs w:val="22"/>
              </w:rPr>
            </w:pPr>
          </w:p>
        </w:tc>
        <w:tc>
          <w:tcPr>
            <w:tcW w:w="3119" w:type="dxa"/>
            <w:tcBorders>
              <w:bottom w:val="single" w:sz="4" w:space="0" w:color="auto"/>
            </w:tcBorders>
          </w:tcPr>
          <w:p w14:paraId="36DA01B7" w14:textId="77777777" w:rsidR="00233D4D" w:rsidRPr="009A73A4" w:rsidRDefault="00233D4D" w:rsidP="00B6403E">
            <w:pPr>
              <w:widowControl w:val="0"/>
              <w:jc w:val="both"/>
              <w:rPr>
                <w:rFonts w:ascii="Tahoma" w:hAnsi="Tahoma" w:cs="Tahoma"/>
                <w:snapToGrid w:val="0"/>
                <w:sz w:val="22"/>
                <w:szCs w:val="22"/>
              </w:rPr>
            </w:pPr>
          </w:p>
        </w:tc>
      </w:tr>
      <w:tr w:rsidR="00233D4D" w:rsidRPr="009A73A4" w14:paraId="597FEE6F" w14:textId="77777777" w:rsidTr="00845FF6">
        <w:trPr>
          <w:trHeight w:val="235"/>
        </w:trPr>
        <w:tc>
          <w:tcPr>
            <w:tcW w:w="3374" w:type="dxa"/>
            <w:tcBorders>
              <w:top w:val="single" w:sz="4" w:space="0" w:color="auto"/>
            </w:tcBorders>
          </w:tcPr>
          <w:p w14:paraId="31F8A126" w14:textId="77777777" w:rsidR="00233D4D" w:rsidRPr="009A73A4" w:rsidRDefault="00233D4D" w:rsidP="00B6403E">
            <w:pPr>
              <w:widowControl w:val="0"/>
              <w:jc w:val="center"/>
              <w:rPr>
                <w:rFonts w:ascii="Tahoma" w:hAnsi="Tahoma" w:cs="Tahoma"/>
                <w:snapToGrid w:val="0"/>
                <w:sz w:val="22"/>
                <w:szCs w:val="22"/>
              </w:rPr>
            </w:pPr>
            <w:r w:rsidRPr="009A73A4">
              <w:rPr>
                <w:rFonts w:ascii="Tahoma" w:hAnsi="Tahoma" w:cs="Tahoma"/>
                <w:snapToGrid w:val="0"/>
                <w:sz w:val="22"/>
                <w:szCs w:val="22"/>
              </w:rPr>
              <w:t>kraj, datum</w:t>
            </w:r>
          </w:p>
        </w:tc>
        <w:tc>
          <w:tcPr>
            <w:tcW w:w="2977" w:type="dxa"/>
          </w:tcPr>
          <w:p w14:paraId="2A4AFFBB" w14:textId="77777777" w:rsidR="00233D4D" w:rsidRPr="009A73A4" w:rsidRDefault="00233D4D" w:rsidP="00B6403E">
            <w:pPr>
              <w:widowControl w:val="0"/>
              <w:jc w:val="center"/>
              <w:rPr>
                <w:rFonts w:ascii="Tahoma" w:hAnsi="Tahoma" w:cs="Tahoma"/>
                <w:snapToGrid w:val="0"/>
                <w:sz w:val="22"/>
                <w:szCs w:val="22"/>
              </w:rPr>
            </w:pPr>
            <w:r w:rsidRPr="009A73A4">
              <w:rPr>
                <w:rFonts w:ascii="Tahoma" w:hAnsi="Tahoma" w:cs="Tahoma"/>
                <w:snapToGrid w:val="0"/>
                <w:sz w:val="22"/>
                <w:szCs w:val="22"/>
              </w:rPr>
              <w:t>žig</w:t>
            </w:r>
          </w:p>
        </w:tc>
        <w:tc>
          <w:tcPr>
            <w:tcW w:w="3119" w:type="dxa"/>
            <w:tcBorders>
              <w:top w:val="single" w:sz="4" w:space="0" w:color="auto"/>
            </w:tcBorders>
          </w:tcPr>
          <w:p w14:paraId="1A416301" w14:textId="77777777" w:rsidR="00233D4D" w:rsidRPr="009A73A4" w:rsidRDefault="00233D4D" w:rsidP="00B6403E">
            <w:pPr>
              <w:widowControl w:val="0"/>
              <w:jc w:val="center"/>
              <w:rPr>
                <w:rFonts w:ascii="Tahoma" w:hAnsi="Tahoma" w:cs="Tahoma"/>
                <w:snapToGrid w:val="0"/>
                <w:sz w:val="22"/>
                <w:szCs w:val="22"/>
              </w:rPr>
            </w:pPr>
            <w:r w:rsidRPr="009A73A4">
              <w:rPr>
                <w:rFonts w:ascii="Tahoma" w:hAnsi="Tahoma" w:cs="Tahoma"/>
                <w:sz w:val="22"/>
                <w:szCs w:val="22"/>
              </w:rPr>
              <w:t xml:space="preserve">ime in priimek ter </w:t>
            </w:r>
            <w:r w:rsidRPr="009A73A4">
              <w:rPr>
                <w:rFonts w:ascii="Tahoma" w:hAnsi="Tahoma" w:cs="Tahoma"/>
                <w:snapToGrid w:val="0"/>
                <w:color w:val="000000"/>
                <w:sz w:val="22"/>
                <w:szCs w:val="22"/>
              </w:rPr>
              <w:t>podpis odgovorne osebe ponudnika</w:t>
            </w:r>
          </w:p>
        </w:tc>
      </w:tr>
    </w:tbl>
    <w:p w14:paraId="226CA37F" w14:textId="556FCED1" w:rsidR="00B50D15" w:rsidRDefault="00B50D15" w:rsidP="00B6403E">
      <w:pPr>
        <w:widowControl w:val="0"/>
        <w:tabs>
          <w:tab w:val="left" w:pos="284"/>
        </w:tabs>
        <w:jc w:val="both"/>
        <w:rPr>
          <w:rFonts w:ascii="Tahoma" w:hAnsi="Tahoma" w:cs="Tahoma"/>
          <w:b/>
          <w:i/>
          <w:sz w:val="18"/>
          <w:szCs w:val="18"/>
        </w:rPr>
      </w:pPr>
    </w:p>
    <w:p w14:paraId="3CC907E5" w14:textId="77777777" w:rsidR="00233D4D" w:rsidRPr="009A73A4" w:rsidRDefault="00233D4D" w:rsidP="00B6403E">
      <w:pPr>
        <w:widowControl w:val="0"/>
        <w:tabs>
          <w:tab w:val="left" w:pos="284"/>
        </w:tabs>
        <w:jc w:val="both"/>
        <w:rPr>
          <w:rFonts w:ascii="Tahoma" w:hAnsi="Tahoma" w:cs="Tahoma"/>
          <w:i/>
          <w:sz w:val="18"/>
          <w:szCs w:val="18"/>
        </w:rPr>
      </w:pPr>
      <w:r w:rsidRPr="009A73A4">
        <w:rPr>
          <w:rFonts w:ascii="Tahoma" w:hAnsi="Tahoma" w:cs="Tahoma"/>
          <w:b/>
          <w:i/>
          <w:sz w:val="18"/>
          <w:szCs w:val="18"/>
        </w:rPr>
        <w:t>Opomba:</w:t>
      </w:r>
      <w:r w:rsidRPr="009A73A4">
        <w:rPr>
          <w:rFonts w:ascii="Tahoma" w:hAnsi="Tahoma" w:cs="Tahoma"/>
          <w:i/>
          <w:sz w:val="18"/>
          <w:szCs w:val="18"/>
        </w:rPr>
        <w:t xml:space="preserve"> </w:t>
      </w:r>
    </w:p>
    <w:p w14:paraId="07409DFB" w14:textId="77777777" w:rsidR="00233D4D" w:rsidRPr="009A73A4" w:rsidRDefault="00233D4D" w:rsidP="00AA0E69">
      <w:pPr>
        <w:widowControl w:val="0"/>
        <w:numPr>
          <w:ilvl w:val="0"/>
          <w:numId w:val="3"/>
        </w:numPr>
        <w:tabs>
          <w:tab w:val="clear" w:pos="1070"/>
        </w:tabs>
        <w:ind w:left="284" w:hanging="218"/>
        <w:jc w:val="both"/>
        <w:rPr>
          <w:rFonts w:ascii="Tahoma" w:hAnsi="Tahoma" w:cs="Tahoma"/>
          <w:i/>
          <w:iCs/>
          <w:sz w:val="18"/>
          <w:szCs w:val="18"/>
        </w:rPr>
      </w:pPr>
      <w:r w:rsidRPr="009A73A4">
        <w:rPr>
          <w:rFonts w:ascii="Tahoma" w:hAnsi="Tahoma" w:cs="Tahoma"/>
          <w:i/>
          <w:iCs/>
          <w:sz w:val="18"/>
          <w:szCs w:val="18"/>
        </w:rPr>
        <w:t>Obrazec se izpolni in podpiše, kadar namerava ponudnik izvesti javno naročilo s podizvajalcem, in sicer: če je podizvajalec označen z »DA« - se podpiše Pooblastilo A, če je podizvajalec označen z »NE« - se podpiše Pooblastilo B.</w:t>
      </w:r>
    </w:p>
    <w:p w14:paraId="54F96C17" w14:textId="77777777" w:rsidR="00233D4D" w:rsidRPr="009A73A4" w:rsidRDefault="00233D4D" w:rsidP="00AA0E69">
      <w:pPr>
        <w:widowControl w:val="0"/>
        <w:numPr>
          <w:ilvl w:val="0"/>
          <w:numId w:val="3"/>
        </w:numPr>
        <w:tabs>
          <w:tab w:val="clear" w:pos="1070"/>
        </w:tabs>
        <w:ind w:left="284" w:hanging="218"/>
        <w:jc w:val="both"/>
        <w:rPr>
          <w:rFonts w:ascii="Tahoma" w:hAnsi="Tahoma" w:cs="Tahoma"/>
          <w:i/>
          <w:iCs/>
          <w:sz w:val="18"/>
          <w:szCs w:val="18"/>
        </w:rPr>
      </w:pPr>
      <w:r w:rsidRPr="009A73A4">
        <w:rPr>
          <w:rFonts w:ascii="Tahoma" w:hAnsi="Tahoma" w:cs="Tahoma"/>
          <w:i/>
          <w:iCs/>
          <w:sz w:val="18"/>
          <w:szCs w:val="18"/>
        </w:rPr>
        <w:t>Obrazec se izpolni za vsakega podizvajalca posebej.</w:t>
      </w:r>
    </w:p>
    <w:p w14:paraId="7FB49A40" w14:textId="77777777" w:rsidR="00233D4D" w:rsidRPr="009A73A4" w:rsidRDefault="00233D4D" w:rsidP="00AA0E69">
      <w:pPr>
        <w:widowControl w:val="0"/>
        <w:numPr>
          <w:ilvl w:val="0"/>
          <w:numId w:val="3"/>
        </w:numPr>
        <w:tabs>
          <w:tab w:val="clear" w:pos="1070"/>
        </w:tabs>
        <w:ind w:left="284" w:hanging="218"/>
        <w:jc w:val="both"/>
        <w:rPr>
          <w:rFonts w:ascii="Tahoma" w:hAnsi="Tahoma" w:cs="Tahoma"/>
          <w:i/>
          <w:iCs/>
          <w:sz w:val="18"/>
          <w:szCs w:val="18"/>
        </w:rPr>
      </w:pPr>
      <w:r w:rsidRPr="009A73A4">
        <w:rPr>
          <w:rFonts w:ascii="Tahoma" w:hAnsi="Tahoma" w:cs="Tahoma"/>
          <w:i/>
          <w:iCs/>
          <w:sz w:val="18"/>
          <w:szCs w:val="18"/>
        </w:rPr>
        <w:t xml:space="preserve">V primeru, da ponudnik ne namerava izvesti javno naročilo s podizvajalcem, obrazca ni potrebno izpolniti ter predložiti.  </w:t>
      </w:r>
    </w:p>
    <w:p w14:paraId="4AB815DB" w14:textId="16456FD4" w:rsidR="00ED7169" w:rsidRDefault="00233D4D" w:rsidP="00B6403E">
      <w:pPr>
        <w:widowControl w:val="0"/>
        <w:tabs>
          <w:tab w:val="left" w:pos="567"/>
          <w:tab w:val="num" w:pos="851"/>
          <w:tab w:val="left" w:pos="993"/>
        </w:tabs>
        <w:jc w:val="both"/>
        <w:rPr>
          <w:rFonts w:ascii="Tahoma" w:hAnsi="Tahoma" w:cs="Tahoma"/>
          <w:i/>
          <w:sz w:val="18"/>
          <w:szCs w:val="18"/>
        </w:rPr>
      </w:pPr>
      <w:r w:rsidRPr="009A73A4">
        <w:rPr>
          <w:rFonts w:ascii="Tahoma" w:hAnsi="Tahoma" w:cs="Tahoma"/>
          <w:b/>
          <w:i/>
          <w:sz w:val="18"/>
          <w:szCs w:val="18"/>
        </w:rPr>
        <w:t xml:space="preserve">Navodilo: </w:t>
      </w:r>
      <w:r w:rsidRPr="009A73A4">
        <w:rPr>
          <w:rFonts w:ascii="Tahoma" w:hAnsi="Tahoma" w:cs="Tahoma"/>
          <w:i/>
          <w:sz w:val="18"/>
          <w:szCs w:val="18"/>
        </w:rPr>
        <w:t>Obrazec se po potrebi kopira!</w:t>
      </w:r>
    </w:p>
    <w:p w14:paraId="00DFDCBB" w14:textId="77777777" w:rsidR="00B924AD" w:rsidRDefault="00B924AD" w:rsidP="00B6403E">
      <w:pPr>
        <w:widowControl w:val="0"/>
        <w:tabs>
          <w:tab w:val="left" w:pos="567"/>
          <w:tab w:val="num" w:pos="851"/>
          <w:tab w:val="left" w:pos="993"/>
        </w:tabs>
        <w:jc w:val="both"/>
        <w:rPr>
          <w:rFonts w:ascii="Tahoma" w:hAnsi="Tahoma" w:cs="Tahoma"/>
          <w:i/>
          <w:sz w:val="18"/>
          <w:szCs w:val="18"/>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233D4D" w:rsidRPr="009A73A4" w14:paraId="1B100FF4" w14:textId="77777777" w:rsidTr="00845FF6">
        <w:tc>
          <w:tcPr>
            <w:tcW w:w="8008" w:type="dxa"/>
            <w:tcBorders>
              <w:top w:val="single" w:sz="4" w:space="0" w:color="auto"/>
              <w:bottom w:val="single" w:sz="4" w:space="0" w:color="auto"/>
            </w:tcBorders>
          </w:tcPr>
          <w:p w14:paraId="132B5551" w14:textId="77777777" w:rsidR="00233D4D" w:rsidRPr="009A73A4" w:rsidRDefault="00233D4D" w:rsidP="00B6403E">
            <w:pPr>
              <w:widowControl w:val="0"/>
              <w:jc w:val="both"/>
              <w:rPr>
                <w:rFonts w:ascii="Tahoma" w:hAnsi="Tahoma" w:cs="Tahoma"/>
                <w:sz w:val="22"/>
                <w:szCs w:val="22"/>
              </w:rPr>
            </w:pPr>
            <w:r w:rsidRPr="009A73A4">
              <w:rPr>
                <w:rFonts w:ascii="Tahoma" w:hAnsi="Tahoma" w:cs="Tahoma"/>
                <w:b/>
              </w:rPr>
              <w:lastRenderedPageBreak/>
              <w:br w:type="page"/>
            </w:r>
            <w:r w:rsidRPr="009A73A4">
              <w:rPr>
                <w:rFonts w:ascii="Tahoma" w:hAnsi="Tahoma" w:cs="Tahoma"/>
                <w:sz w:val="22"/>
                <w:szCs w:val="22"/>
              </w:rPr>
              <w:br w:type="page"/>
            </w:r>
            <w:r w:rsidRPr="009A73A4">
              <w:rPr>
                <w:rFonts w:ascii="Tahoma" w:hAnsi="Tahoma" w:cs="Tahoma"/>
                <w:sz w:val="22"/>
                <w:szCs w:val="22"/>
              </w:rPr>
              <w:br w:type="page"/>
            </w:r>
            <w:r w:rsidRPr="009A73A4">
              <w:rPr>
                <w:rFonts w:ascii="Tahoma" w:hAnsi="Tahoma" w:cs="Tahoma"/>
                <w:sz w:val="22"/>
                <w:szCs w:val="22"/>
              </w:rPr>
              <w:br w:type="page"/>
            </w:r>
            <w:r w:rsidRPr="009A73A4">
              <w:rPr>
                <w:rFonts w:ascii="Tahoma" w:hAnsi="Tahoma" w:cs="Tahoma"/>
                <w:sz w:val="22"/>
                <w:szCs w:val="22"/>
              </w:rPr>
              <w:br w:type="page"/>
              <w:t>PODATKI PODIZVAJALCA</w:t>
            </w:r>
          </w:p>
        </w:tc>
        <w:tc>
          <w:tcPr>
            <w:tcW w:w="1418" w:type="dxa"/>
            <w:tcBorders>
              <w:top w:val="single" w:sz="4" w:space="0" w:color="auto"/>
              <w:bottom w:val="single" w:sz="4" w:space="0" w:color="auto"/>
            </w:tcBorders>
          </w:tcPr>
          <w:p w14:paraId="0074C757" w14:textId="77777777" w:rsidR="00233D4D" w:rsidRPr="009A73A4" w:rsidRDefault="00233D4D" w:rsidP="00B6403E">
            <w:pPr>
              <w:widowControl w:val="0"/>
              <w:jc w:val="both"/>
              <w:rPr>
                <w:rFonts w:ascii="Tahoma" w:hAnsi="Tahoma" w:cs="Tahoma"/>
                <w:b/>
                <w:i/>
                <w:sz w:val="22"/>
                <w:szCs w:val="22"/>
              </w:rPr>
            </w:pPr>
            <w:r w:rsidRPr="009A73A4">
              <w:rPr>
                <w:rFonts w:ascii="Tahoma" w:hAnsi="Tahoma" w:cs="Tahoma"/>
                <w:b/>
                <w:i/>
                <w:sz w:val="22"/>
                <w:szCs w:val="22"/>
              </w:rPr>
              <w:t xml:space="preserve">Priloga </w:t>
            </w:r>
            <w:r w:rsidR="00BF6C27">
              <w:rPr>
                <w:rFonts w:ascii="Tahoma" w:hAnsi="Tahoma" w:cs="Tahoma"/>
                <w:b/>
                <w:i/>
                <w:sz w:val="22"/>
                <w:szCs w:val="22"/>
              </w:rPr>
              <w:t>4</w:t>
            </w:r>
            <w:r w:rsidRPr="009A73A4">
              <w:rPr>
                <w:rFonts w:ascii="Tahoma" w:hAnsi="Tahoma" w:cs="Tahoma"/>
                <w:b/>
                <w:i/>
                <w:sz w:val="22"/>
                <w:szCs w:val="22"/>
              </w:rPr>
              <w:t>/1</w:t>
            </w:r>
          </w:p>
        </w:tc>
      </w:tr>
    </w:tbl>
    <w:p w14:paraId="5240B1B9" w14:textId="77777777" w:rsidR="00233D4D" w:rsidRPr="009A73A4" w:rsidRDefault="00233D4D" w:rsidP="00B6403E">
      <w:pPr>
        <w:widowControl w:val="0"/>
        <w:jc w:val="both"/>
        <w:rPr>
          <w:rFonts w:ascii="Tahoma" w:hAnsi="Tahoma" w:cs="Tahoma"/>
          <w:sz w:val="22"/>
          <w:szCs w:val="22"/>
        </w:rPr>
      </w:pPr>
    </w:p>
    <w:p w14:paraId="16EEE063" w14:textId="01CEE89F" w:rsidR="00F25B12" w:rsidRDefault="00F46FDF" w:rsidP="00B6403E">
      <w:pPr>
        <w:widowControl w:val="0"/>
        <w:jc w:val="center"/>
        <w:rPr>
          <w:rFonts w:ascii="Tahoma" w:hAnsi="Tahoma" w:cs="Tahoma"/>
          <w:b/>
          <w:sz w:val="22"/>
          <w:szCs w:val="22"/>
        </w:rPr>
      </w:pPr>
      <w:r>
        <w:rPr>
          <w:rFonts w:ascii="Tahoma" w:hAnsi="Tahoma" w:cs="Tahoma"/>
          <w:b/>
          <w:noProof/>
          <w:sz w:val="22"/>
          <w:szCs w:val="22"/>
        </w:rPr>
        <w:t>JPE-</w:t>
      </w:r>
      <w:r w:rsidR="00CA6C87">
        <w:rPr>
          <w:rFonts w:ascii="Tahoma" w:hAnsi="Tahoma" w:cs="Tahoma"/>
          <w:b/>
          <w:noProof/>
          <w:sz w:val="22"/>
          <w:szCs w:val="22"/>
        </w:rPr>
        <w:t>SOT-482</w:t>
      </w:r>
      <w:r>
        <w:rPr>
          <w:rFonts w:ascii="Tahoma" w:hAnsi="Tahoma" w:cs="Tahoma"/>
          <w:b/>
          <w:noProof/>
          <w:sz w:val="22"/>
          <w:szCs w:val="22"/>
        </w:rPr>
        <w:t>/24</w:t>
      </w:r>
      <w:r w:rsidR="00A27C41">
        <w:rPr>
          <w:rFonts w:ascii="Tahoma" w:hAnsi="Tahoma" w:cs="Tahoma"/>
          <w:b/>
          <w:noProof/>
          <w:sz w:val="22"/>
          <w:szCs w:val="22"/>
        </w:rPr>
        <w:t xml:space="preserve"> </w:t>
      </w:r>
      <w:r w:rsidR="00233D4D" w:rsidRPr="009A73A4">
        <w:rPr>
          <w:rFonts w:ascii="Tahoma" w:hAnsi="Tahoma" w:cs="Tahoma"/>
          <w:b/>
          <w:color w:val="000000"/>
          <w:sz w:val="22"/>
          <w:szCs w:val="22"/>
        </w:rPr>
        <w:t xml:space="preserve">– </w:t>
      </w:r>
      <w:r w:rsidR="000A7244">
        <w:rPr>
          <w:rFonts w:ascii="Tahoma" w:hAnsi="Tahoma" w:cs="Tahoma"/>
          <w:b/>
          <w:sz w:val="22"/>
          <w:szCs w:val="22"/>
        </w:rPr>
        <w:t>SERVISIRANJE IN NABAVA REZERVNIH DELOV</w:t>
      </w:r>
    </w:p>
    <w:p w14:paraId="6522ED69" w14:textId="25803E41" w:rsidR="00233D4D" w:rsidRPr="009A73A4" w:rsidRDefault="000A7244" w:rsidP="00B6403E">
      <w:pPr>
        <w:widowControl w:val="0"/>
        <w:jc w:val="center"/>
        <w:rPr>
          <w:rFonts w:ascii="Tahoma" w:hAnsi="Tahoma" w:cs="Tahoma"/>
          <w:sz w:val="22"/>
          <w:szCs w:val="22"/>
        </w:rPr>
      </w:pPr>
      <w:r>
        <w:rPr>
          <w:rFonts w:ascii="Tahoma" w:hAnsi="Tahoma" w:cs="Tahoma"/>
          <w:b/>
          <w:sz w:val="22"/>
          <w:szCs w:val="22"/>
        </w:rPr>
        <w:t xml:space="preserve"> </w:t>
      </w:r>
      <w:r w:rsidR="00B41324">
        <w:rPr>
          <w:rFonts w:ascii="Tahoma" w:hAnsi="Tahoma" w:cs="Tahoma"/>
          <w:b/>
          <w:sz w:val="22"/>
          <w:szCs w:val="22"/>
        </w:rPr>
        <w:t>SERVIS GSM APARATOV</w:t>
      </w:r>
    </w:p>
    <w:p w14:paraId="07FABEDF" w14:textId="77777777" w:rsidR="00B21256" w:rsidRDefault="00B21256" w:rsidP="00B6403E">
      <w:pPr>
        <w:widowControl w:val="0"/>
        <w:kinsoku w:val="0"/>
        <w:overflowPunct w:val="0"/>
        <w:autoSpaceDE w:val="0"/>
        <w:autoSpaceDN w:val="0"/>
        <w:adjustRightInd w:val="0"/>
        <w:spacing w:before="1"/>
        <w:rPr>
          <w:rFonts w:ascii="Tahoma" w:eastAsiaTheme="minorEastAsia" w:hAnsi="Tahoma" w:cs="Tahoma"/>
          <w:b/>
          <w:bCs/>
          <w:sz w:val="22"/>
          <w:szCs w:val="22"/>
        </w:rPr>
      </w:pPr>
    </w:p>
    <w:tbl>
      <w:tblPr>
        <w:tblW w:w="9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879"/>
      </w:tblGrid>
      <w:tr w:rsidR="00F25B12" w:rsidRPr="00F25B12" w14:paraId="7B16E8A8" w14:textId="77777777" w:rsidTr="009A2329">
        <w:trPr>
          <w:trHeight w:val="385"/>
          <w:jc w:val="center"/>
        </w:trPr>
        <w:tc>
          <w:tcPr>
            <w:tcW w:w="3544" w:type="dxa"/>
          </w:tcPr>
          <w:p w14:paraId="39792FCD" w14:textId="77777777" w:rsidR="00F25B12" w:rsidRPr="00F25B12" w:rsidRDefault="00F25B12" w:rsidP="00F25B12">
            <w:pPr>
              <w:widowControl w:val="0"/>
              <w:jc w:val="both"/>
              <w:rPr>
                <w:rFonts w:ascii="Tahoma" w:hAnsi="Tahoma" w:cs="Tahoma"/>
                <w:sz w:val="22"/>
                <w:szCs w:val="22"/>
              </w:rPr>
            </w:pPr>
            <w:r w:rsidRPr="00F25B12">
              <w:rPr>
                <w:rFonts w:ascii="Tahoma" w:hAnsi="Tahoma" w:cs="Tahoma"/>
                <w:sz w:val="22"/>
                <w:szCs w:val="22"/>
              </w:rPr>
              <w:t>Naziv podizvajalca</w:t>
            </w:r>
          </w:p>
          <w:p w14:paraId="792BAD8D" w14:textId="77777777" w:rsidR="00F25B12" w:rsidRPr="00F25B12" w:rsidRDefault="00F25B12" w:rsidP="00F25B12">
            <w:pPr>
              <w:widowControl w:val="0"/>
              <w:jc w:val="both"/>
              <w:rPr>
                <w:rFonts w:ascii="Tahoma" w:hAnsi="Tahoma" w:cs="Tahoma"/>
                <w:sz w:val="22"/>
                <w:szCs w:val="22"/>
              </w:rPr>
            </w:pPr>
          </w:p>
        </w:tc>
        <w:tc>
          <w:tcPr>
            <w:tcW w:w="5879" w:type="dxa"/>
          </w:tcPr>
          <w:p w14:paraId="1BADF183" w14:textId="77777777" w:rsidR="00F25B12" w:rsidRPr="00F25B12" w:rsidRDefault="00F25B12" w:rsidP="00F25B12">
            <w:pPr>
              <w:widowControl w:val="0"/>
              <w:jc w:val="both"/>
              <w:rPr>
                <w:rFonts w:ascii="Tahoma" w:hAnsi="Tahoma" w:cs="Tahoma"/>
                <w:sz w:val="22"/>
                <w:szCs w:val="22"/>
              </w:rPr>
            </w:pPr>
          </w:p>
        </w:tc>
      </w:tr>
      <w:tr w:rsidR="00F25B12" w:rsidRPr="00F25B12" w14:paraId="596E91D4" w14:textId="77777777" w:rsidTr="009A2329">
        <w:trPr>
          <w:jc w:val="center"/>
        </w:trPr>
        <w:tc>
          <w:tcPr>
            <w:tcW w:w="3544" w:type="dxa"/>
          </w:tcPr>
          <w:p w14:paraId="38E86C78" w14:textId="77777777" w:rsidR="00F25B12" w:rsidRPr="00F25B12" w:rsidRDefault="00F25B12" w:rsidP="00F25B12">
            <w:pPr>
              <w:widowControl w:val="0"/>
              <w:jc w:val="both"/>
              <w:rPr>
                <w:rFonts w:ascii="Tahoma" w:hAnsi="Tahoma" w:cs="Tahoma"/>
                <w:sz w:val="22"/>
                <w:szCs w:val="22"/>
              </w:rPr>
            </w:pPr>
            <w:r w:rsidRPr="00F25B12">
              <w:rPr>
                <w:rFonts w:ascii="Tahoma" w:hAnsi="Tahoma" w:cs="Tahoma"/>
                <w:sz w:val="22"/>
                <w:szCs w:val="22"/>
              </w:rPr>
              <w:t>Polni naslov</w:t>
            </w:r>
          </w:p>
          <w:p w14:paraId="4795FFC0" w14:textId="77777777" w:rsidR="00F25B12" w:rsidRPr="00F25B12" w:rsidRDefault="00F25B12" w:rsidP="00F25B12">
            <w:pPr>
              <w:widowControl w:val="0"/>
              <w:jc w:val="both"/>
              <w:rPr>
                <w:rFonts w:ascii="Tahoma" w:hAnsi="Tahoma" w:cs="Tahoma"/>
                <w:sz w:val="22"/>
                <w:szCs w:val="22"/>
              </w:rPr>
            </w:pPr>
          </w:p>
        </w:tc>
        <w:tc>
          <w:tcPr>
            <w:tcW w:w="5879" w:type="dxa"/>
          </w:tcPr>
          <w:p w14:paraId="60813F84" w14:textId="77777777" w:rsidR="00F25B12" w:rsidRPr="00F25B12" w:rsidRDefault="00F25B12" w:rsidP="00F25B12">
            <w:pPr>
              <w:widowControl w:val="0"/>
              <w:jc w:val="both"/>
              <w:rPr>
                <w:rFonts w:ascii="Tahoma" w:hAnsi="Tahoma" w:cs="Tahoma"/>
                <w:sz w:val="22"/>
                <w:szCs w:val="22"/>
              </w:rPr>
            </w:pPr>
          </w:p>
        </w:tc>
      </w:tr>
      <w:tr w:rsidR="00F25B12" w:rsidRPr="00F25B12" w14:paraId="232EDEA3" w14:textId="77777777" w:rsidTr="009A2329">
        <w:trPr>
          <w:jc w:val="center"/>
        </w:trPr>
        <w:tc>
          <w:tcPr>
            <w:tcW w:w="3544" w:type="dxa"/>
          </w:tcPr>
          <w:p w14:paraId="01DD5AEB" w14:textId="77777777" w:rsidR="00F25B12" w:rsidRPr="00F25B12" w:rsidRDefault="00F25B12" w:rsidP="00F25B12">
            <w:pPr>
              <w:widowControl w:val="0"/>
              <w:jc w:val="both"/>
              <w:rPr>
                <w:rFonts w:ascii="Tahoma" w:hAnsi="Tahoma" w:cs="Tahoma"/>
                <w:sz w:val="22"/>
                <w:szCs w:val="22"/>
              </w:rPr>
            </w:pPr>
            <w:r w:rsidRPr="00F25B12">
              <w:rPr>
                <w:rFonts w:ascii="Tahoma" w:hAnsi="Tahoma" w:cs="Tahoma"/>
                <w:sz w:val="22"/>
                <w:szCs w:val="22"/>
              </w:rPr>
              <w:t xml:space="preserve">Kontaktna oseba </w:t>
            </w:r>
          </w:p>
          <w:p w14:paraId="23F5A83D" w14:textId="77777777" w:rsidR="00F25B12" w:rsidRPr="00F25B12" w:rsidRDefault="00F25B12" w:rsidP="00F25B12">
            <w:pPr>
              <w:widowControl w:val="0"/>
              <w:jc w:val="both"/>
              <w:rPr>
                <w:rFonts w:ascii="Tahoma" w:hAnsi="Tahoma" w:cs="Tahoma"/>
                <w:sz w:val="22"/>
                <w:szCs w:val="22"/>
              </w:rPr>
            </w:pPr>
          </w:p>
        </w:tc>
        <w:tc>
          <w:tcPr>
            <w:tcW w:w="5879" w:type="dxa"/>
          </w:tcPr>
          <w:p w14:paraId="2243EEDA" w14:textId="77777777" w:rsidR="00F25B12" w:rsidRPr="00F25B12" w:rsidRDefault="00F25B12" w:rsidP="00F25B12">
            <w:pPr>
              <w:widowControl w:val="0"/>
              <w:jc w:val="both"/>
              <w:rPr>
                <w:rFonts w:ascii="Tahoma" w:hAnsi="Tahoma" w:cs="Tahoma"/>
                <w:sz w:val="22"/>
                <w:szCs w:val="22"/>
              </w:rPr>
            </w:pPr>
          </w:p>
        </w:tc>
      </w:tr>
      <w:tr w:rsidR="00F25B12" w:rsidRPr="00F25B12" w14:paraId="2E310733" w14:textId="77777777" w:rsidTr="009A2329">
        <w:trPr>
          <w:jc w:val="center"/>
        </w:trPr>
        <w:tc>
          <w:tcPr>
            <w:tcW w:w="3544" w:type="dxa"/>
            <w:tcBorders>
              <w:top w:val="single" w:sz="4" w:space="0" w:color="auto"/>
              <w:left w:val="single" w:sz="4" w:space="0" w:color="auto"/>
              <w:bottom w:val="single" w:sz="4" w:space="0" w:color="auto"/>
              <w:right w:val="single" w:sz="4" w:space="0" w:color="auto"/>
            </w:tcBorders>
          </w:tcPr>
          <w:p w14:paraId="581FEAF4" w14:textId="77777777" w:rsidR="00F25B12" w:rsidRPr="00F25B12" w:rsidRDefault="00F25B12" w:rsidP="00F25B12">
            <w:pPr>
              <w:widowControl w:val="0"/>
              <w:jc w:val="both"/>
              <w:rPr>
                <w:rFonts w:ascii="Tahoma" w:hAnsi="Tahoma" w:cs="Tahoma"/>
                <w:sz w:val="22"/>
                <w:szCs w:val="22"/>
              </w:rPr>
            </w:pPr>
            <w:r w:rsidRPr="00F25B12">
              <w:rPr>
                <w:rFonts w:ascii="Tahoma" w:hAnsi="Tahoma" w:cs="Tahoma"/>
                <w:sz w:val="22"/>
                <w:szCs w:val="22"/>
              </w:rPr>
              <w:t>Telefonska številka</w:t>
            </w:r>
          </w:p>
          <w:p w14:paraId="5B858761" w14:textId="77777777" w:rsidR="00F25B12" w:rsidRPr="00F25B12" w:rsidRDefault="00F25B12" w:rsidP="00F25B12">
            <w:pPr>
              <w:widowControl w:val="0"/>
              <w:jc w:val="both"/>
              <w:rPr>
                <w:rFonts w:ascii="Tahoma" w:hAnsi="Tahoma" w:cs="Tahoma"/>
                <w:sz w:val="22"/>
                <w:szCs w:val="22"/>
              </w:rPr>
            </w:pPr>
          </w:p>
        </w:tc>
        <w:tc>
          <w:tcPr>
            <w:tcW w:w="5879" w:type="dxa"/>
            <w:tcBorders>
              <w:top w:val="single" w:sz="4" w:space="0" w:color="auto"/>
              <w:left w:val="single" w:sz="4" w:space="0" w:color="auto"/>
              <w:bottom w:val="single" w:sz="4" w:space="0" w:color="auto"/>
              <w:right w:val="single" w:sz="4" w:space="0" w:color="auto"/>
            </w:tcBorders>
          </w:tcPr>
          <w:p w14:paraId="2CA76DEE" w14:textId="77777777" w:rsidR="00F25B12" w:rsidRPr="00F25B12" w:rsidRDefault="00F25B12" w:rsidP="00F25B12">
            <w:pPr>
              <w:widowControl w:val="0"/>
              <w:jc w:val="both"/>
              <w:rPr>
                <w:rFonts w:ascii="Tahoma" w:hAnsi="Tahoma" w:cs="Tahoma"/>
                <w:sz w:val="22"/>
                <w:szCs w:val="22"/>
              </w:rPr>
            </w:pPr>
          </w:p>
        </w:tc>
      </w:tr>
      <w:tr w:rsidR="00F25B12" w:rsidRPr="00F25B12" w14:paraId="118D8A4B" w14:textId="77777777" w:rsidTr="009A2329">
        <w:trPr>
          <w:jc w:val="center"/>
        </w:trPr>
        <w:tc>
          <w:tcPr>
            <w:tcW w:w="3544" w:type="dxa"/>
            <w:tcBorders>
              <w:top w:val="single" w:sz="4" w:space="0" w:color="auto"/>
              <w:left w:val="single" w:sz="4" w:space="0" w:color="auto"/>
              <w:bottom w:val="single" w:sz="4" w:space="0" w:color="auto"/>
              <w:right w:val="single" w:sz="4" w:space="0" w:color="auto"/>
            </w:tcBorders>
            <w:vAlign w:val="center"/>
          </w:tcPr>
          <w:p w14:paraId="29EDEACC" w14:textId="77777777" w:rsidR="00F25B12" w:rsidRPr="00F25B12" w:rsidRDefault="00F25B12" w:rsidP="00F25B12">
            <w:pPr>
              <w:widowControl w:val="0"/>
              <w:rPr>
                <w:rFonts w:ascii="Tahoma" w:hAnsi="Tahoma" w:cs="Tahoma"/>
                <w:sz w:val="22"/>
                <w:szCs w:val="22"/>
              </w:rPr>
            </w:pPr>
            <w:r w:rsidRPr="00F25B12">
              <w:rPr>
                <w:rFonts w:ascii="Tahoma" w:hAnsi="Tahoma" w:cs="Tahoma"/>
                <w:sz w:val="22"/>
              </w:rPr>
              <w:t>Vse osebe, ki so člani upravnega, vodstvenega ali nadzornega organa tega gospodarskega subjekta ali ki imajo pooblastila za njegovo zastopanje ali odločanje ali nadzor v njem</w:t>
            </w:r>
          </w:p>
        </w:tc>
        <w:tc>
          <w:tcPr>
            <w:tcW w:w="5879" w:type="dxa"/>
            <w:tcBorders>
              <w:top w:val="single" w:sz="4" w:space="0" w:color="auto"/>
              <w:left w:val="single" w:sz="4" w:space="0" w:color="auto"/>
              <w:bottom w:val="single" w:sz="4" w:space="0" w:color="auto"/>
              <w:right w:val="single" w:sz="4" w:space="0" w:color="auto"/>
            </w:tcBorders>
          </w:tcPr>
          <w:p w14:paraId="27556196" w14:textId="77777777" w:rsidR="00F25B12" w:rsidRPr="00F25B12" w:rsidRDefault="00F25B12" w:rsidP="00F25B12">
            <w:pPr>
              <w:widowControl w:val="0"/>
              <w:jc w:val="both"/>
              <w:rPr>
                <w:rFonts w:ascii="Tahoma" w:hAnsi="Tahoma" w:cs="Tahoma"/>
                <w:sz w:val="22"/>
                <w:szCs w:val="22"/>
              </w:rPr>
            </w:pPr>
          </w:p>
        </w:tc>
      </w:tr>
      <w:tr w:rsidR="00F25B12" w:rsidRPr="00F25B12" w14:paraId="56850746" w14:textId="77777777" w:rsidTr="009A2329">
        <w:trPr>
          <w:trHeight w:val="163"/>
          <w:jc w:val="center"/>
        </w:trPr>
        <w:tc>
          <w:tcPr>
            <w:tcW w:w="3544" w:type="dxa"/>
          </w:tcPr>
          <w:p w14:paraId="7DFF07B4" w14:textId="77777777" w:rsidR="00F25B12" w:rsidRPr="00F25B12" w:rsidRDefault="00F25B12" w:rsidP="00F25B12">
            <w:pPr>
              <w:widowControl w:val="0"/>
              <w:jc w:val="both"/>
              <w:rPr>
                <w:rFonts w:ascii="Tahoma" w:hAnsi="Tahoma" w:cs="Tahoma"/>
                <w:sz w:val="22"/>
                <w:szCs w:val="22"/>
              </w:rPr>
            </w:pPr>
            <w:r w:rsidRPr="00F25B12">
              <w:rPr>
                <w:rFonts w:ascii="Tahoma" w:hAnsi="Tahoma" w:cs="Tahoma"/>
                <w:sz w:val="22"/>
                <w:szCs w:val="22"/>
              </w:rPr>
              <w:t>Matična številka</w:t>
            </w:r>
          </w:p>
        </w:tc>
        <w:tc>
          <w:tcPr>
            <w:tcW w:w="5879" w:type="dxa"/>
          </w:tcPr>
          <w:p w14:paraId="3BD787E4" w14:textId="77777777" w:rsidR="00F25B12" w:rsidRPr="00F25B12" w:rsidRDefault="00F25B12" w:rsidP="00F25B12">
            <w:pPr>
              <w:widowControl w:val="0"/>
              <w:jc w:val="both"/>
              <w:rPr>
                <w:rFonts w:ascii="Tahoma" w:hAnsi="Tahoma" w:cs="Tahoma"/>
                <w:sz w:val="22"/>
                <w:szCs w:val="22"/>
              </w:rPr>
            </w:pPr>
          </w:p>
        </w:tc>
      </w:tr>
      <w:tr w:rsidR="00F25B12" w:rsidRPr="00F25B12" w14:paraId="77920B3A" w14:textId="77777777" w:rsidTr="009A2329">
        <w:trPr>
          <w:jc w:val="center"/>
        </w:trPr>
        <w:tc>
          <w:tcPr>
            <w:tcW w:w="3544" w:type="dxa"/>
          </w:tcPr>
          <w:p w14:paraId="4874F347" w14:textId="77777777" w:rsidR="00F25B12" w:rsidRPr="00F25B12" w:rsidRDefault="00F25B12" w:rsidP="00F25B12">
            <w:pPr>
              <w:widowControl w:val="0"/>
              <w:jc w:val="both"/>
              <w:rPr>
                <w:rFonts w:ascii="Tahoma" w:hAnsi="Tahoma" w:cs="Tahoma"/>
                <w:sz w:val="22"/>
                <w:szCs w:val="22"/>
              </w:rPr>
            </w:pPr>
            <w:r w:rsidRPr="00F25B12">
              <w:rPr>
                <w:rFonts w:ascii="Tahoma" w:hAnsi="Tahoma" w:cs="Tahoma"/>
                <w:sz w:val="22"/>
                <w:szCs w:val="22"/>
              </w:rPr>
              <w:t>Davčna številka</w:t>
            </w:r>
          </w:p>
        </w:tc>
        <w:tc>
          <w:tcPr>
            <w:tcW w:w="5879" w:type="dxa"/>
          </w:tcPr>
          <w:p w14:paraId="49A5C562" w14:textId="77777777" w:rsidR="00F25B12" w:rsidRPr="00F25B12" w:rsidRDefault="00F25B12" w:rsidP="00F25B12">
            <w:pPr>
              <w:widowControl w:val="0"/>
              <w:jc w:val="both"/>
              <w:rPr>
                <w:rFonts w:ascii="Tahoma" w:hAnsi="Tahoma" w:cs="Tahoma"/>
                <w:sz w:val="22"/>
                <w:szCs w:val="22"/>
              </w:rPr>
            </w:pPr>
          </w:p>
        </w:tc>
      </w:tr>
      <w:tr w:rsidR="00F25B12" w:rsidRPr="00F25B12" w14:paraId="4A524E84" w14:textId="77777777" w:rsidTr="009A2329">
        <w:trPr>
          <w:jc w:val="center"/>
        </w:trPr>
        <w:tc>
          <w:tcPr>
            <w:tcW w:w="3544" w:type="dxa"/>
          </w:tcPr>
          <w:p w14:paraId="38C5ACFA" w14:textId="77777777" w:rsidR="00F25B12" w:rsidRPr="00F25B12" w:rsidRDefault="00F25B12" w:rsidP="00F25B12">
            <w:pPr>
              <w:widowControl w:val="0"/>
              <w:jc w:val="both"/>
              <w:rPr>
                <w:rFonts w:ascii="Tahoma" w:hAnsi="Tahoma" w:cs="Tahoma"/>
                <w:sz w:val="22"/>
                <w:szCs w:val="22"/>
              </w:rPr>
            </w:pPr>
            <w:r w:rsidRPr="00F25B12">
              <w:rPr>
                <w:rFonts w:ascii="Tahoma" w:hAnsi="Tahoma" w:cs="Tahoma"/>
                <w:sz w:val="22"/>
                <w:szCs w:val="22"/>
              </w:rPr>
              <w:t>Transakcijski račun in navedba banke</w:t>
            </w:r>
          </w:p>
        </w:tc>
        <w:tc>
          <w:tcPr>
            <w:tcW w:w="5879" w:type="dxa"/>
          </w:tcPr>
          <w:p w14:paraId="1289C4DF" w14:textId="77777777" w:rsidR="00F25B12" w:rsidRPr="00F25B12" w:rsidRDefault="00F25B12" w:rsidP="00F25B12">
            <w:pPr>
              <w:widowControl w:val="0"/>
              <w:jc w:val="both"/>
              <w:rPr>
                <w:rFonts w:ascii="Tahoma" w:hAnsi="Tahoma" w:cs="Tahoma"/>
                <w:sz w:val="22"/>
                <w:szCs w:val="22"/>
              </w:rPr>
            </w:pPr>
          </w:p>
        </w:tc>
      </w:tr>
      <w:tr w:rsidR="00F25B12" w:rsidRPr="00F25B12" w14:paraId="4C87DE44" w14:textId="77777777" w:rsidTr="009A2329">
        <w:trPr>
          <w:trHeight w:val="1260"/>
          <w:jc w:val="center"/>
        </w:trPr>
        <w:tc>
          <w:tcPr>
            <w:tcW w:w="3544" w:type="dxa"/>
          </w:tcPr>
          <w:p w14:paraId="529AFDEF" w14:textId="77777777" w:rsidR="00F25B12" w:rsidRPr="00F25B12" w:rsidRDefault="00F25B12" w:rsidP="00F25B12">
            <w:pPr>
              <w:widowControl w:val="0"/>
              <w:rPr>
                <w:rFonts w:ascii="Tahoma" w:hAnsi="Tahoma" w:cs="Tahoma"/>
                <w:sz w:val="22"/>
                <w:szCs w:val="22"/>
              </w:rPr>
            </w:pPr>
            <w:r w:rsidRPr="00F25B12">
              <w:rPr>
                <w:rFonts w:ascii="Tahoma" w:hAnsi="Tahoma" w:cs="Tahoma"/>
                <w:sz w:val="22"/>
                <w:szCs w:val="22"/>
              </w:rPr>
              <w:t>Vsak del javnega naročila (storitev/gradnja/blago), ki se oddaja v podizvajanje (vrsta/opis storitev)</w:t>
            </w:r>
          </w:p>
        </w:tc>
        <w:tc>
          <w:tcPr>
            <w:tcW w:w="5879" w:type="dxa"/>
          </w:tcPr>
          <w:p w14:paraId="1F0CADD1" w14:textId="77777777" w:rsidR="00F25B12" w:rsidRPr="00F25B12" w:rsidRDefault="00F25B12" w:rsidP="00F25B12">
            <w:pPr>
              <w:widowControl w:val="0"/>
              <w:jc w:val="both"/>
              <w:rPr>
                <w:rFonts w:ascii="Tahoma" w:hAnsi="Tahoma" w:cs="Tahoma"/>
                <w:sz w:val="22"/>
                <w:szCs w:val="22"/>
              </w:rPr>
            </w:pPr>
          </w:p>
          <w:p w14:paraId="4474E54C" w14:textId="77777777" w:rsidR="00F25B12" w:rsidRPr="00F25B12" w:rsidRDefault="00F25B12" w:rsidP="00F25B12">
            <w:pPr>
              <w:widowControl w:val="0"/>
              <w:jc w:val="both"/>
              <w:rPr>
                <w:rFonts w:ascii="Tahoma" w:hAnsi="Tahoma" w:cs="Tahoma"/>
                <w:sz w:val="22"/>
                <w:szCs w:val="22"/>
              </w:rPr>
            </w:pPr>
          </w:p>
          <w:p w14:paraId="538D5B31" w14:textId="77777777" w:rsidR="00F25B12" w:rsidRPr="00F25B12" w:rsidRDefault="00F25B12" w:rsidP="00F25B12">
            <w:pPr>
              <w:widowControl w:val="0"/>
              <w:rPr>
                <w:rFonts w:ascii="Tahoma" w:hAnsi="Tahoma" w:cs="Tahoma"/>
                <w:sz w:val="22"/>
                <w:szCs w:val="22"/>
              </w:rPr>
            </w:pPr>
          </w:p>
          <w:p w14:paraId="70F044AF" w14:textId="77777777" w:rsidR="00F25B12" w:rsidRPr="00F25B12" w:rsidRDefault="00F25B12" w:rsidP="00F25B12">
            <w:pPr>
              <w:widowControl w:val="0"/>
              <w:rPr>
                <w:rFonts w:ascii="Tahoma" w:hAnsi="Tahoma" w:cs="Tahoma"/>
                <w:sz w:val="22"/>
                <w:szCs w:val="22"/>
              </w:rPr>
            </w:pPr>
          </w:p>
        </w:tc>
      </w:tr>
      <w:tr w:rsidR="00F25B12" w:rsidRPr="00F25B12" w14:paraId="2AE87E84" w14:textId="77777777" w:rsidTr="009A2329">
        <w:trPr>
          <w:trHeight w:val="208"/>
          <w:jc w:val="center"/>
        </w:trPr>
        <w:tc>
          <w:tcPr>
            <w:tcW w:w="3544" w:type="dxa"/>
          </w:tcPr>
          <w:p w14:paraId="1366B7BD" w14:textId="77777777" w:rsidR="00F25B12" w:rsidRPr="00F25B12" w:rsidRDefault="00F25B12" w:rsidP="00F25B12">
            <w:pPr>
              <w:widowControl w:val="0"/>
              <w:rPr>
                <w:rFonts w:ascii="Tahoma" w:hAnsi="Tahoma" w:cs="Tahoma"/>
                <w:sz w:val="22"/>
                <w:szCs w:val="22"/>
              </w:rPr>
            </w:pPr>
            <w:r w:rsidRPr="00F25B12">
              <w:rPr>
                <w:rFonts w:ascii="Tahoma" w:hAnsi="Tahoma" w:cs="Tahoma"/>
                <w:sz w:val="22"/>
                <w:szCs w:val="22"/>
              </w:rPr>
              <w:t>Količina/Delež (%) javnega naročila, ki se oddaja v podizvajanje</w:t>
            </w:r>
          </w:p>
        </w:tc>
        <w:tc>
          <w:tcPr>
            <w:tcW w:w="5879" w:type="dxa"/>
          </w:tcPr>
          <w:p w14:paraId="66A389C0" w14:textId="77777777" w:rsidR="00F25B12" w:rsidRPr="00F25B12" w:rsidRDefault="00F25B12" w:rsidP="00F25B12">
            <w:pPr>
              <w:widowControl w:val="0"/>
              <w:jc w:val="both"/>
              <w:rPr>
                <w:rFonts w:ascii="Tahoma" w:hAnsi="Tahoma" w:cs="Tahoma"/>
                <w:sz w:val="22"/>
                <w:szCs w:val="22"/>
              </w:rPr>
            </w:pPr>
          </w:p>
        </w:tc>
      </w:tr>
      <w:tr w:rsidR="00F25B12" w:rsidRPr="00F25B12" w14:paraId="2CE690B5" w14:textId="77777777" w:rsidTr="009A2329">
        <w:trPr>
          <w:jc w:val="center"/>
        </w:trPr>
        <w:tc>
          <w:tcPr>
            <w:tcW w:w="3544" w:type="dxa"/>
          </w:tcPr>
          <w:p w14:paraId="344A59C8" w14:textId="1B302E55" w:rsidR="00F25B12" w:rsidRPr="00F25B12" w:rsidRDefault="00F25B12" w:rsidP="006147D3">
            <w:pPr>
              <w:widowControl w:val="0"/>
              <w:rPr>
                <w:rFonts w:ascii="Tahoma" w:hAnsi="Tahoma" w:cs="Tahoma"/>
                <w:sz w:val="22"/>
                <w:szCs w:val="22"/>
              </w:rPr>
            </w:pPr>
            <w:r w:rsidRPr="00F25B12">
              <w:rPr>
                <w:rFonts w:ascii="Tahoma" w:hAnsi="Tahoma" w:cs="Tahoma"/>
                <w:sz w:val="22"/>
                <w:szCs w:val="22"/>
              </w:rPr>
              <w:t>Kraj dobave blaga</w:t>
            </w:r>
            <w:r>
              <w:rPr>
                <w:rFonts w:ascii="Tahoma" w:hAnsi="Tahoma" w:cs="Tahoma"/>
                <w:sz w:val="22"/>
                <w:szCs w:val="22"/>
              </w:rPr>
              <w:t xml:space="preserve"> </w:t>
            </w:r>
          </w:p>
        </w:tc>
        <w:tc>
          <w:tcPr>
            <w:tcW w:w="5879" w:type="dxa"/>
          </w:tcPr>
          <w:p w14:paraId="2363209B" w14:textId="77777777" w:rsidR="00F25B12" w:rsidRPr="00F25B12" w:rsidRDefault="00F25B12" w:rsidP="00F25B12">
            <w:pPr>
              <w:widowControl w:val="0"/>
              <w:jc w:val="both"/>
              <w:rPr>
                <w:rFonts w:ascii="Tahoma" w:hAnsi="Tahoma" w:cs="Tahoma"/>
                <w:sz w:val="22"/>
                <w:szCs w:val="22"/>
              </w:rPr>
            </w:pPr>
          </w:p>
        </w:tc>
      </w:tr>
      <w:tr w:rsidR="00F25B12" w:rsidRPr="00F25B12" w14:paraId="1EBE4070" w14:textId="77777777" w:rsidTr="009A2329">
        <w:trPr>
          <w:trHeight w:val="305"/>
          <w:jc w:val="center"/>
        </w:trPr>
        <w:tc>
          <w:tcPr>
            <w:tcW w:w="3544" w:type="dxa"/>
          </w:tcPr>
          <w:p w14:paraId="244A44A6" w14:textId="17A78603" w:rsidR="00F25B12" w:rsidRPr="00F25B12" w:rsidRDefault="00F25B12" w:rsidP="006147D3">
            <w:pPr>
              <w:widowControl w:val="0"/>
              <w:rPr>
                <w:rFonts w:ascii="Tahoma" w:hAnsi="Tahoma" w:cs="Tahoma"/>
                <w:sz w:val="22"/>
                <w:szCs w:val="22"/>
              </w:rPr>
            </w:pPr>
            <w:r w:rsidRPr="00F25B12">
              <w:rPr>
                <w:rFonts w:ascii="Tahoma" w:hAnsi="Tahoma" w:cs="Tahoma"/>
                <w:sz w:val="22"/>
                <w:szCs w:val="22"/>
              </w:rPr>
              <w:t>Rok dobave blaga</w:t>
            </w:r>
            <w:r>
              <w:rPr>
                <w:rFonts w:ascii="Tahoma" w:hAnsi="Tahoma" w:cs="Tahoma"/>
                <w:sz w:val="22"/>
                <w:szCs w:val="22"/>
              </w:rPr>
              <w:t xml:space="preserve"> </w:t>
            </w:r>
          </w:p>
        </w:tc>
        <w:tc>
          <w:tcPr>
            <w:tcW w:w="5879" w:type="dxa"/>
          </w:tcPr>
          <w:p w14:paraId="5038666D" w14:textId="77777777" w:rsidR="00F25B12" w:rsidRPr="00F25B12" w:rsidRDefault="00F25B12" w:rsidP="00F25B12">
            <w:pPr>
              <w:widowControl w:val="0"/>
              <w:jc w:val="both"/>
              <w:rPr>
                <w:rFonts w:ascii="Tahoma" w:hAnsi="Tahoma" w:cs="Tahoma"/>
                <w:sz w:val="22"/>
                <w:szCs w:val="22"/>
              </w:rPr>
            </w:pPr>
          </w:p>
        </w:tc>
      </w:tr>
    </w:tbl>
    <w:p w14:paraId="03BABE31" w14:textId="1F84D397" w:rsidR="00F25B12" w:rsidRDefault="00F25B12" w:rsidP="00B6403E">
      <w:pPr>
        <w:widowControl w:val="0"/>
        <w:kinsoku w:val="0"/>
        <w:overflowPunct w:val="0"/>
        <w:autoSpaceDE w:val="0"/>
        <w:autoSpaceDN w:val="0"/>
        <w:adjustRightInd w:val="0"/>
        <w:spacing w:before="1"/>
        <w:rPr>
          <w:rFonts w:ascii="Tahoma" w:eastAsiaTheme="minorEastAsia" w:hAnsi="Tahoma" w:cs="Tahoma"/>
          <w:b/>
          <w:bCs/>
          <w:sz w:val="22"/>
          <w:szCs w:val="22"/>
        </w:rPr>
      </w:pPr>
    </w:p>
    <w:p w14:paraId="45B61781" w14:textId="77777777" w:rsidR="00FC61AE" w:rsidRDefault="00FC61AE" w:rsidP="00B6403E">
      <w:pPr>
        <w:widowControl w:val="0"/>
        <w:kinsoku w:val="0"/>
        <w:overflowPunct w:val="0"/>
        <w:autoSpaceDE w:val="0"/>
        <w:autoSpaceDN w:val="0"/>
        <w:adjustRightInd w:val="0"/>
        <w:spacing w:before="1"/>
        <w:rPr>
          <w:rFonts w:ascii="Tahoma" w:eastAsiaTheme="minorEastAsia" w:hAnsi="Tahoma" w:cs="Tahoma"/>
          <w:b/>
          <w:bCs/>
          <w:sz w:val="22"/>
          <w:szCs w:val="22"/>
        </w:rPr>
      </w:pPr>
    </w:p>
    <w:p w14:paraId="2E1F0570" w14:textId="77777777" w:rsidR="00233D4D" w:rsidRPr="009A73A4" w:rsidRDefault="00233D4D" w:rsidP="00B6403E">
      <w:pPr>
        <w:widowControl w:val="0"/>
        <w:jc w:val="center"/>
        <w:rPr>
          <w:rFonts w:ascii="Tahoma" w:hAnsi="Tahoma" w:cs="Tahoma"/>
          <w:b/>
          <w:bCs/>
          <w:sz w:val="22"/>
          <w:szCs w:val="22"/>
        </w:rPr>
      </w:pPr>
      <w:r w:rsidRPr="009A73A4">
        <w:rPr>
          <w:rFonts w:ascii="Tahoma" w:hAnsi="Tahoma" w:cs="Tahoma"/>
          <w:b/>
          <w:bCs/>
          <w:sz w:val="22"/>
          <w:szCs w:val="22"/>
        </w:rPr>
        <w:t>SOGLASJE ZA NEPOSREDNO PLAČEVANJE PODIZVAJALCEM</w:t>
      </w:r>
    </w:p>
    <w:p w14:paraId="772076E5" w14:textId="77777777" w:rsidR="00233D4D" w:rsidRPr="009A73A4" w:rsidRDefault="00233D4D" w:rsidP="00B6403E">
      <w:pPr>
        <w:widowControl w:val="0"/>
        <w:jc w:val="both"/>
        <w:rPr>
          <w:rFonts w:ascii="Tahoma" w:hAnsi="Tahoma" w:cs="Tahoma"/>
          <w:sz w:val="22"/>
          <w:szCs w:val="22"/>
        </w:rPr>
      </w:pPr>
    </w:p>
    <w:p w14:paraId="337E2DE5" w14:textId="77777777" w:rsidR="00233D4D" w:rsidRPr="009A73A4" w:rsidRDefault="00233D4D" w:rsidP="00B6403E">
      <w:pPr>
        <w:widowControl w:val="0"/>
        <w:jc w:val="both"/>
        <w:rPr>
          <w:rFonts w:ascii="Tahoma" w:hAnsi="Tahoma" w:cs="Tahoma"/>
          <w:sz w:val="22"/>
          <w:szCs w:val="22"/>
        </w:rPr>
      </w:pPr>
      <w:r w:rsidRPr="009A73A4">
        <w:rPr>
          <w:rFonts w:ascii="Tahoma" w:hAnsi="Tahoma" w:cs="Tahoma"/>
          <w:sz w:val="22"/>
          <w:szCs w:val="22"/>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233D4D" w:rsidRPr="009A73A4" w14:paraId="653A3668" w14:textId="77777777" w:rsidTr="00845FF6">
        <w:tc>
          <w:tcPr>
            <w:tcW w:w="4820" w:type="dxa"/>
          </w:tcPr>
          <w:p w14:paraId="0AB38A07" w14:textId="77777777" w:rsidR="00233D4D" w:rsidRPr="009A73A4" w:rsidRDefault="00A46D2D" w:rsidP="00AA0E69">
            <w:pPr>
              <w:widowControl w:val="0"/>
              <w:numPr>
                <w:ilvl w:val="0"/>
                <w:numId w:val="4"/>
              </w:numPr>
              <w:ind w:left="318" w:hanging="426"/>
              <w:jc w:val="both"/>
              <w:rPr>
                <w:rFonts w:ascii="Tahoma" w:hAnsi="Tahoma" w:cs="Tahoma"/>
                <w:b/>
                <w:sz w:val="22"/>
                <w:szCs w:val="22"/>
              </w:rPr>
            </w:pPr>
            <w:r>
              <w:rPr>
                <w:rFonts w:ascii="Tahoma" w:hAnsi="Tahoma" w:cs="Tahoma"/>
                <w:sz w:val="22"/>
                <w:szCs w:val="22"/>
              </w:rPr>
              <w:t xml:space="preserve">zahtevam in </w:t>
            </w:r>
            <w:r w:rsidR="00233D4D" w:rsidRPr="009A73A4">
              <w:rPr>
                <w:rFonts w:ascii="Tahoma" w:hAnsi="Tahoma" w:cs="Tahoma"/>
                <w:sz w:val="22"/>
                <w:szCs w:val="22"/>
              </w:rPr>
              <w:t>soglašam,</w:t>
            </w:r>
          </w:p>
        </w:tc>
        <w:tc>
          <w:tcPr>
            <w:tcW w:w="4394" w:type="dxa"/>
          </w:tcPr>
          <w:p w14:paraId="24C2EE3C" w14:textId="77777777" w:rsidR="00233D4D" w:rsidRPr="009A73A4" w:rsidRDefault="00233D4D" w:rsidP="00AA0E69">
            <w:pPr>
              <w:widowControl w:val="0"/>
              <w:numPr>
                <w:ilvl w:val="0"/>
                <w:numId w:val="4"/>
              </w:numPr>
              <w:ind w:left="459"/>
              <w:jc w:val="both"/>
              <w:rPr>
                <w:rFonts w:ascii="Tahoma" w:hAnsi="Tahoma" w:cs="Tahoma"/>
                <w:b/>
                <w:sz w:val="22"/>
                <w:szCs w:val="22"/>
              </w:rPr>
            </w:pPr>
            <w:r w:rsidRPr="009A73A4">
              <w:rPr>
                <w:rFonts w:ascii="Tahoma" w:hAnsi="Tahoma" w:cs="Tahoma"/>
                <w:sz w:val="22"/>
                <w:szCs w:val="22"/>
              </w:rPr>
              <w:t>ne soglašam,</w:t>
            </w:r>
          </w:p>
        </w:tc>
      </w:tr>
    </w:tbl>
    <w:p w14:paraId="05461FFB" w14:textId="77777777" w:rsidR="00EF645B" w:rsidRDefault="00EF645B" w:rsidP="00B6403E">
      <w:pPr>
        <w:widowControl w:val="0"/>
        <w:jc w:val="both"/>
        <w:rPr>
          <w:rFonts w:ascii="Tahoma" w:hAnsi="Tahoma" w:cs="Tahoma"/>
          <w:sz w:val="22"/>
          <w:szCs w:val="22"/>
        </w:rPr>
      </w:pPr>
    </w:p>
    <w:p w14:paraId="6E459EBF" w14:textId="77777777" w:rsidR="00233D4D" w:rsidRPr="009A73A4" w:rsidRDefault="00233D4D" w:rsidP="00B6403E">
      <w:pPr>
        <w:widowControl w:val="0"/>
        <w:jc w:val="both"/>
        <w:rPr>
          <w:rFonts w:ascii="Tahoma" w:hAnsi="Tahoma" w:cs="Tahoma"/>
          <w:sz w:val="22"/>
          <w:szCs w:val="22"/>
        </w:rPr>
      </w:pPr>
      <w:r w:rsidRPr="009A73A4">
        <w:rPr>
          <w:rFonts w:ascii="Tahoma" w:hAnsi="Tahoma" w:cs="Tahoma"/>
          <w:sz w:val="22"/>
          <w:szCs w:val="22"/>
        </w:rPr>
        <w:t>da naročnik naše terjatve do ponudnika, v zvezi z izvedbo predmeta javnega naročila, plačuje neposredno na naš transakcijski račun, in sicer na podlagi izstavljenega računa</w:t>
      </w:r>
      <w:r w:rsidR="00A46D2D">
        <w:rPr>
          <w:rFonts w:ascii="Tahoma" w:hAnsi="Tahoma" w:cs="Tahoma"/>
          <w:sz w:val="22"/>
          <w:szCs w:val="22"/>
        </w:rPr>
        <w:t>/situacije</w:t>
      </w:r>
      <w:r w:rsidRPr="009A73A4">
        <w:rPr>
          <w:rFonts w:ascii="Tahoma" w:hAnsi="Tahoma" w:cs="Tahoma"/>
          <w:sz w:val="22"/>
          <w:szCs w:val="22"/>
        </w:rPr>
        <w:t>, ki ga bo predhodno potrdil ponudnik, in bo priloga računu</w:t>
      </w:r>
      <w:r w:rsidR="00EF645B">
        <w:rPr>
          <w:rFonts w:ascii="Tahoma" w:hAnsi="Tahoma" w:cs="Tahoma"/>
          <w:sz w:val="22"/>
          <w:szCs w:val="22"/>
        </w:rPr>
        <w:t>/situaciji</w:t>
      </w:r>
      <w:r w:rsidRPr="009A73A4">
        <w:rPr>
          <w:rFonts w:ascii="Tahoma" w:hAnsi="Tahoma" w:cs="Tahoma"/>
          <w:sz w:val="22"/>
          <w:szCs w:val="22"/>
        </w:rPr>
        <w:t>, ki ga bo naročniku izstavil ponudnik.</w:t>
      </w:r>
    </w:p>
    <w:p w14:paraId="7FE7F8EC" w14:textId="495BD518" w:rsidR="00233D4D" w:rsidRDefault="00233D4D" w:rsidP="00B6403E">
      <w:pPr>
        <w:widowControl w:val="0"/>
        <w:tabs>
          <w:tab w:val="left" w:pos="5400"/>
        </w:tabs>
        <w:jc w:val="both"/>
        <w:rPr>
          <w:rFonts w:ascii="Tahoma" w:hAnsi="Tahoma" w:cs="Tahoma"/>
          <w:sz w:val="22"/>
          <w:szCs w:val="22"/>
        </w:rPr>
      </w:pPr>
    </w:p>
    <w:p w14:paraId="630ADD26" w14:textId="77777777" w:rsidR="00B924AD" w:rsidRPr="009A73A4" w:rsidRDefault="00B924AD" w:rsidP="00B6403E">
      <w:pPr>
        <w:widowControl w:val="0"/>
        <w:tabs>
          <w:tab w:val="left" w:pos="5400"/>
        </w:tabs>
        <w:jc w:val="both"/>
        <w:rPr>
          <w:rFonts w:ascii="Tahoma" w:hAnsi="Tahoma" w:cs="Tahoma"/>
          <w:sz w:val="22"/>
          <w:szCs w:val="22"/>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233D4D" w:rsidRPr="009A73A4" w14:paraId="22118861" w14:textId="77777777" w:rsidTr="00845FF6">
        <w:trPr>
          <w:trHeight w:val="235"/>
        </w:trPr>
        <w:tc>
          <w:tcPr>
            <w:tcW w:w="3374" w:type="dxa"/>
            <w:tcBorders>
              <w:bottom w:val="single" w:sz="4" w:space="0" w:color="auto"/>
            </w:tcBorders>
          </w:tcPr>
          <w:p w14:paraId="0145798A" w14:textId="77777777" w:rsidR="00233D4D" w:rsidRPr="009A73A4" w:rsidRDefault="00233D4D" w:rsidP="00B6403E">
            <w:pPr>
              <w:widowControl w:val="0"/>
              <w:jc w:val="both"/>
              <w:rPr>
                <w:rFonts w:ascii="Tahoma" w:hAnsi="Tahoma" w:cs="Tahoma"/>
                <w:snapToGrid w:val="0"/>
                <w:sz w:val="22"/>
                <w:szCs w:val="22"/>
              </w:rPr>
            </w:pPr>
          </w:p>
        </w:tc>
        <w:tc>
          <w:tcPr>
            <w:tcW w:w="2977" w:type="dxa"/>
          </w:tcPr>
          <w:p w14:paraId="615443BA" w14:textId="77777777" w:rsidR="00233D4D" w:rsidRPr="009A73A4" w:rsidRDefault="00233D4D" w:rsidP="00B6403E">
            <w:pPr>
              <w:widowControl w:val="0"/>
              <w:jc w:val="both"/>
              <w:rPr>
                <w:rFonts w:ascii="Tahoma" w:hAnsi="Tahoma" w:cs="Tahoma"/>
                <w:snapToGrid w:val="0"/>
                <w:sz w:val="22"/>
                <w:szCs w:val="22"/>
              </w:rPr>
            </w:pPr>
          </w:p>
        </w:tc>
        <w:tc>
          <w:tcPr>
            <w:tcW w:w="3119" w:type="dxa"/>
            <w:tcBorders>
              <w:bottom w:val="single" w:sz="4" w:space="0" w:color="auto"/>
            </w:tcBorders>
          </w:tcPr>
          <w:p w14:paraId="78B710EF" w14:textId="77777777" w:rsidR="00233D4D" w:rsidRPr="009A73A4" w:rsidRDefault="00233D4D" w:rsidP="00B6403E">
            <w:pPr>
              <w:widowControl w:val="0"/>
              <w:jc w:val="both"/>
              <w:rPr>
                <w:rFonts w:ascii="Tahoma" w:hAnsi="Tahoma" w:cs="Tahoma"/>
                <w:snapToGrid w:val="0"/>
                <w:sz w:val="22"/>
                <w:szCs w:val="22"/>
              </w:rPr>
            </w:pPr>
          </w:p>
        </w:tc>
      </w:tr>
      <w:tr w:rsidR="00233D4D" w:rsidRPr="009A73A4" w14:paraId="56C66E6B" w14:textId="77777777" w:rsidTr="00845FF6">
        <w:trPr>
          <w:trHeight w:val="235"/>
        </w:trPr>
        <w:tc>
          <w:tcPr>
            <w:tcW w:w="3374" w:type="dxa"/>
            <w:tcBorders>
              <w:top w:val="single" w:sz="4" w:space="0" w:color="auto"/>
            </w:tcBorders>
          </w:tcPr>
          <w:p w14:paraId="15A9A5EA" w14:textId="77777777" w:rsidR="00233D4D" w:rsidRPr="009A73A4" w:rsidRDefault="00233D4D" w:rsidP="00B6403E">
            <w:pPr>
              <w:widowControl w:val="0"/>
              <w:jc w:val="center"/>
              <w:rPr>
                <w:rFonts w:ascii="Tahoma" w:hAnsi="Tahoma" w:cs="Tahoma"/>
                <w:snapToGrid w:val="0"/>
                <w:sz w:val="22"/>
                <w:szCs w:val="22"/>
              </w:rPr>
            </w:pPr>
            <w:r w:rsidRPr="009A73A4">
              <w:rPr>
                <w:rFonts w:ascii="Tahoma" w:hAnsi="Tahoma" w:cs="Tahoma"/>
                <w:snapToGrid w:val="0"/>
                <w:sz w:val="22"/>
                <w:szCs w:val="22"/>
              </w:rPr>
              <w:t>kraj, datum</w:t>
            </w:r>
          </w:p>
        </w:tc>
        <w:tc>
          <w:tcPr>
            <w:tcW w:w="2977" w:type="dxa"/>
          </w:tcPr>
          <w:p w14:paraId="284ED016" w14:textId="77777777" w:rsidR="00233D4D" w:rsidRPr="009A73A4" w:rsidRDefault="00233D4D" w:rsidP="00B6403E">
            <w:pPr>
              <w:widowControl w:val="0"/>
              <w:jc w:val="center"/>
              <w:rPr>
                <w:rFonts w:ascii="Tahoma" w:hAnsi="Tahoma" w:cs="Tahoma"/>
                <w:snapToGrid w:val="0"/>
                <w:sz w:val="22"/>
                <w:szCs w:val="22"/>
              </w:rPr>
            </w:pPr>
            <w:r w:rsidRPr="009A73A4">
              <w:rPr>
                <w:rFonts w:ascii="Tahoma" w:hAnsi="Tahoma" w:cs="Tahoma"/>
                <w:snapToGrid w:val="0"/>
                <w:sz w:val="22"/>
                <w:szCs w:val="22"/>
              </w:rPr>
              <w:t>žig</w:t>
            </w:r>
          </w:p>
        </w:tc>
        <w:tc>
          <w:tcPr>
            <w:tcW w:w="3119" w:type="dxa"/>
            <w:tcBorders>
              <w:top w:val="single" w:sz="4" w:space="0" w:color="auto"/>
            </w:tcBorders>
          </w:tcPr>
          <w:p w14:paraId="729199CE" w14:textId="77777777" w:rsidR="00233D4D" w:rsidRPr="009A73A4" w:rsidRDefault="00233D4D" w:rsidP="00B6403E">
            <w:pPr>
              <w:widowControl w:val="0"/>
              <w:jc w:val="center"/>
              <w:rPr>
                <w:rFonts w:ascii="Tahoma" w:hAnsi="Tahoma" w:cs="Tahoma"/>
                <w:snapToGrid w:val="0"/>
                <w:sz w:val="22"/>
                <w:szCs w:val="22"/>
              </w:rPr>
            </w:pPr>
            <w:r w:rsidRPr="009A73A4">
              <w:rPr>
                <w:rFonts w:ascii="Tahoma" w:hAnsi="Tahoma" w:cs="Tahoma"/>
                <w:sz w:val="22"/>
                <w:szCs w:val="22"/>
              </w:rPr>
              <w:t xml:space="preserve">ime in priimek ter </w:t>
            </w:r>
            <w:r w:rsidRPr="009A73A4">
              <w:rPr>
                <w:rFonts w:ascii="Tahoma" w:hAnsi="Tahoma" w:cs="Tahoma"/>
                <w:snapToGrid w:val="0"/>
                <w:color w:val="000000"/>
                <w:sz w:val="22"/>
                <w:szCs w:val="22"/>
              </w:rPr>
              <w:t>podpis odgovorne osebe podizvajalca</w:t>
            </w:r>
          </w:p>
        </w:tc>
      </w:tr>
    </w:tbl>
    <w:p w14:paraId="1586DF02" w14:textId="75B08CEC" w:rsidR="00233D4D" w:rsidRDefault="00233D4D" w:rsidP="00B6403E">
      <w:pPr>
        <w:widowControl w:val="0"/>
        <w:tabs>
          <w:tab w:val="left" w:pos="567"/>
          <w:tab w:val="left" w:pos="851"/>
          <w:tab w:val="left" w:pos="993"/>
        </w:tabs>
        <w:suppressAutoHyphens/>
        <w:jc w:val="both"/>
        <w:rPr>
          <w:rFonts w:ascii="Tahoma" w:hAnsi="Tahoma" w:cs="Tahoma"/>
          <w:sz w:val="22"/>
          <w:szCs w:val="22"/>
          <w:lang w:eastAsia="ar-SA"/>
        </w:rPr>
      </w:pPr>
    </w:p>
    <w:p w14:paraId="722604EC" w14:textId="77777777" w:rsidR="00233D4D" w:rsidRPr="00B21256" w:rsidRDefault="00233D4D" w:rsidP="00B6403E">
      <w:pPr>
        <w:widowControl w:val="0"/>
        <w:tabs>
          <w:tab w:val="left" w:pos="284"/>
        </w:tabs>
        <w:jc w:val="both"/>
        <w:rPr>
          <w:rFonts w:ascii="Tahoma" w:hAnsi="Tahoma" w:cs="Tahoma"/>
          <w:i/>
          <w:iCs/>
          <w:sz w:val="18"/>
          <w:szCs w:val="18"/>
        </w:rPr>
      </w:pPr>
      <w:r w:rsidRPr="009A73A4">
        <w:rPr>
          <w:rFonts w:ascii="Tahoma" w:hAnsi="Tahoma" w:cs="Tahoma"/>
          <w:b/>
          <w:i/>
          <w:sz w:val="18"/>
          <w:szCs w:val="18"/>
        </w:rPr>
        <w:t>Opomba:</w:t>
      </w:r>
      <w:r w:rsidRPr="009A73A4">
        <w:rPr>
          <w:rFonts w:ascii="Tahoma" w:hAnsi="Tahoma" w:cs="Tahoma"/>
          <w:i/>
          <w:sz w:val="18"/>
          <w:szCs w:val="18"/>
        </w:rPr>
        <w:t xml:space="preserve"> </w:t>
      </w:r>
      <w:r w:rsidRPr="009A73A4">
        <w:rPr>
          <w:rFonts w:ascii="Tahoma" w:hAnsi="Tahoma" w:cs="Tahoma"/>
          <w:i/>
          <w:iCs/>
          <w:sz w:val="18"/>
          <w:szCs w:val="18"/>
        </w:rPr>
        <w:t>Obrazec se izpolni za vsakega podizvajalca posebej.</w:t>
      </w:r>
    </w:p>
    <w:p w14:paraId="3797D097" w14:textId="77777777" w:rsidR="000A33FE" w:rsidRDefault="00233D4D" w:rsidP="00B6403E">
      <w:pPr>
        <w:widowControl w:val="0"/>
        <w:tabs>
          <w:tab w:val="left" w:pos="567"/>
          <w:tab w:val="num" w:pos="851"/>
          <w:tab w:val="left" w:pos="993"/>
        </w:tabs>
        <w:jc w:val="both"/>
        <w:rPr>
          <w:rFonts w:ascii="Tahoma" w:hAnsi="Tahoma" w:cs="Tahoma"/>
          <w:i/>
          <w:sz w:val="18"/>
          <w:szCs w:val="18"/>
        </w:rPr>
      </w:pPr>
      <w:r w:rsidRPr="009A73A4">
        <w:rPr>
          <w:rFonts w:ascii="Tahoma" w:hAnsi="Tahoma" w:cs="Tahoma"/>
          <w:b/>
          <w:i/>
          <w:sz w:val="18"/>
          <w:szCs w:val="18"/>
        </w:rPr>
        <w:t xml:space="preserve">Navodilo: </w:t>
      </w:r>
      <w:r w:rsidRPr="009A73A4">
        <w:rPr>
          <w:rFonts w:ascii="Tahoma" w:hAnsi="Tahoma" w:cs="Tahoma"/>
          <w:i/>
          <w:sz w:val="18"/>
          <w:szCs w:val="18"/>
        </w:rPr>
        <w:t>Obrazec se po potrebi kopira!</w:t>
      </w:r>
    </w:p>
    <w:tbl>
      <w:tblPr>
        <w:tblW w:w="946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59"/>
        <w:gridCol w:w="1505"/>
      </w:tblGrid>
      <w:tr w:rsidR="00511088" w:rsidRPr="003A2A50" w14:paraId="03E09B88" w14:textId="77777777" w:rsidTr="00FD0058">
        <w:tc>
          <w:tcPr>
            <w:tcW w:w="7959" w:type="dxa"/>
            <w:tcBorders>
              <w:top w:val="single" w:sz="4" w:space="0" w:color="auto"/>
              <w:bottom w:val="single" w:sz="4" w:space="0" w:color="auto"/>
              <w:right w:val="single" w:sz="4" w:space="0" w:color="auto"/>
            </w:tcBorders>
          </w:tcPr>
          <w:p w14:paraId="5629F843" w14:textId="77777777" w:rsidR="00511088" w:rsidRPr="003A2A50" w:rsidRDefault="00511088" w:rsidP="00B6403E">
            <w:pPr>
              <w:widowControl w:val="0"/>
              <w:jc w:val="both"/>
              <w:rPr>
                <w:rFonts w:ascii="Tahoma" w:hAnsi="Tahoma" w:cs="Tahoma"/>
                <w:sz w:val="22"/>
                <w:szCs w:val="22"/>
              </w:rPr>
            </w:pPr>
            <w:r w:rsidRPr="003A2A50">
              <w:rPr>
                <w:rFonts w:ascii="Tahoma" w:hAnsi="Tahoma" w:cs="Tahoma"/>
                <w:sz w:val="22"/>
                <w:szCs w:val="22"/>
              </w:rPr>
              <w:lastRenderedPageBreak/>
              <w:t xml:space="preserve">VZOREC OKVIRNEGA SPORAZUMA </w:t>
            </w:r>
            <w:r w:rsidRPr="003A2A50">
              <w:rPr>
                <w:rFonts w:ascii="Tahoma" w:hAnsi="Tahoma" w:cs="Tahoma"/>
                <w:color w:val="FF0000"/>
                <w:sz w:val="22"/>
                <w:szCs w:val="22"/>
              </w:rPr>
              <w:t>– ni potrebno prilagati k ponudbi</w:t>
            </w:r>
          </w:p>
        </w:tc>
        <w:tc>
          <w:tcPr>
            <w:tcW w:w="1505" w:type="dxa"/>
            <w:tcBorders>
              <w:top w:val="single" w:sz="4" w:space="0" w:color="auto"/>
              <w:left w:val="single" w:sz="4" w:space="0" w:color="auto"/>
              <w:bottom w:val="single" w:sz="4" w:space="0" w:color="auto"/>
            </w:tcBorders>
          </w:tcPr>
          <w:p w14:paraId="23260027" w14:textId="77777777" w:rsidR="00511088" w:rsidRPr="003A2A50" w:rsidRDefault="00511088" w:rsidP="00B6403E">
            <w:pPr>
              <w:widowControl w:val="0"/>
              <w:jc w:val="both"/>
              <w:rPr>
                <w:rFonts w:ascii="Tahoma" w:hAnsi="Tahoma" w:cs="Tahoma"/>
                <w:b/>
                <w:i/>
                <w:sz w:val="22"/>
                <w:szCs w:val="22"/>
              </w:rPr>
            </w:pPr>
            <w:r w:rsidRPr="003A2A50">
              <w:rPr>
                <w:rFonts w:ascii="Tahoma" w:hAnsi="Tahoma" w:cs="Tahoma"/>
                <w:b/>
                <w:i/>
                <w:sz w:val="22"/>
                <w:szCs w:val="22"/>
              </w:rPr>
              <w:t xml:space="preserve">Priloga </w:t>
            </w:r>
            <w:r w:rsidR="00BF6C27">
              <w:rPr>
                <w:rFonts w:ascii="Tahoma" w:hAnsi="Tahoma" w:cs="Tahoma"/>
                <w:b/>
                <w:i/>
                <w:sz w:val="22"/>
                <w:szCs w:val="22"/>
              </w:rPr>
              <w:t>5</w:t>
            </w:r>
          </w:p>
        </w:tc>
      </w:tr>
    </w:tbl>
    <w:p w14:paraId="5ABB6F32" w14:textId="77777777" w:rsidR="00511088" w:rsidRPr="00390E03" w:rsidRDefault="00511088" w:rsidP="00B6403E">
      <w:pPr>
        <w:widowControl w:val="0"/>
        <w:jc w:val="center"/>
        <w:rPr>
          <w:rFonts w:ascii="Tahoma" w:hAnsi="Tahoma" w:cs="Tahoma"/>
          <w:b/>
          <w:sz w:val="22"/>
          <w:szCs w:val="22"/>
        </w:rPr>
      </w:pPr>
    </w:p>
    <w:p w14:paraId="63A5B33E" w14:textId="77777777" w:rsidR="00511088" w:rsidRPr="00067D5D" w:rsidRDefault="00511088" w:rsidP="00B6403E">
      <w:pPr>
        <w:widowControl w:val="0"/>
        <w:rPr>
          <w:rFonts w:ascii="Tahoma" w:hAnsi="Tahoma" w:cs="Tahoma"/>
          <w:b/>
          <w:sz w:val="22"/>
          <w:szCs w:val="22"/>
        </w:rPr>
      </w:pPr>
    </w:p>
    <w:p w14:paraId="66DA48CF" w14:textId="77777777" w:rsidR="00511088" w:rsidRPr="0080191C" w:rsidRDefault="00511088" w:rsidP="00B6403E">
      <w:pPr>
        <w:widowControl w:val="0"/>
        <w:jc w:val="center"/>
        <w:rPr>
          <w:rFonts w:ascii="Tahoma" w:hAnsi="Tahoma" w:cs="Tahoma"/>
          <w:b/>
          <w:sz w:val="28"/>
          <w:szCs w:val="28"/>
        </w:rPr>
      </w:pPr>
      <w:r w:rsidRPr="0080191C">
        <w:rPr>
          <w:rFonts w:ascii="Tahoma" w:hAnsi="Tahoma" w:cs="Tahoma"/>
          <w:b/>
          <w:sz w:val="28"/>
          <w:szCs w:val="28"/>
        </w:rPr>
        <w:t>OKVIRNI SPORAZUM</w:t>
      </w:r>
    </w:p>
    <w:p w14:paraId="5F280DA1" w14:textId="77777777" w:rsidR="00DD0D4C" w:rsidRPr="0080191C" w:rsidRDefault="00DD0D4C" w:rsidP="00B6403E">
      <w:pPr>
        <w:widowControl w:val="0"/>
        <w:jc w:val="center"/>
        <w:rPr>
          <w:rFonts w:ascii="Tahoma" w:hAnsi="Tahoma" w:cs="Tahoma"/>
          <w:b/>
          <w:sz w:val="28"/>
          <w:szCs w:val="28"/>
        </w:rPr>
      </w:pPr>
    </w:p>
    <w:p w14:paraId="741EDC1A" w14:textId="4006E0F9" w:rsidR="00A26017" w:rsidRPr="009A73A4" w:rsidRDefault="00DD0D4C" w:rsidP="00CA6C87">
      <w:pPr>
        <w:widowControl w:val="0"/>
        <w:jc w:val="center"/>
        <w:rPr>
          <w:rFonts w:ascii="Tahoma" w:hAnsi="Tahoma" w:cs="Tahoma"/>
          <w:sz w:val="22"/>
          <w:szCs w:val="22"/>
        </w:rPr>
      </w:pPr>
      <w:r w:rsidRPr="0080191C">
        <w:rPr>
          <w:rFonts w:ascii="Tahoma" w:hAnsi="Tahoma" w:cs="Tahoma"/>
          <w:b/>
          <w:sz w:val="28"/>
          <w:szCs w:val="28"/>
        </w:rPr>
        <w:t xml:space="preserve">ZA </w:t>
      </w:r>
      <w:r w:rsidR="00CA6C87">
        <w:rPr>
          <w:rFonts w:ascii="Tahoma" w:hAnsi="Tahoma" w:cs="Tahoma"/>
          <w:b/>
          <w:noProof/>
          <w:sz w:val="28"/>
          <w:szCs w:val="28"/>
        </w:rPr>
        <w:t>DOBAVO</w:t>
      </w:r>
      <w:r w:rsidR="00CA6C87" w:rsidRPr="00CA6C87">
        <w:rPr>
          <w:rFonts w:ascii="Tahoma" w:hAnsi="Tahoma" w:cs="Tahoma"/>
          <w:b/>
          <w:noProof/>
          <w:sz w:val="28"/>
          <w:szCs w:val="28"/>
        </w:rPr>
        <w:t xml:space="preserve"> OBTOČNIH ČRPALK ZA TOPLOTNE POSTAJE PROIZVAJALCA GRUNDFOS</w:t>
      </w:r>
    </w:p>
    <w:p w14:paraId="5EEEC0A3" w14:textId="77777777" w:rsidR="00D67AC3" w:rsidRDefault="00D67AC3" w:rsidP="00B6403E">
      <w:pPr>
        <w:widowControl w:val="0"/>
        <w:jc w:val="center"/>
        <w:rPr>
          <w:rFonts w:ascii="Tahoma" w:hAnsi="Tahoma" w:cs="Tahoma"/>
          <w:sz w:val="22"/>
          <w:szCs w:val="22"/>
        </w:rPr>
      </w:pPr>
    </w:p>
    <w:p w14:paraId="08611C56" w14:textId="77777777" w:rsidR="00DD3173" w:rsidRPr="00067D5D" w:rsidRDefault="00DD3173" w:rsidP="00B6403E">
      <w:pPr>
        <w:widowControl w:val="0"/>
        <w:rPr>
          <w:rFonts w:ascii="Tahoma" w:hAnsi="Tahoma" w:cs="Tahoma"/>
          <w:sz w:val="22"/>
          <w:szCs w:val="22"/>
        </w:rPr>
      </w:pPr>
    </w:p>
    <w:p w14:paraId="1088D108" w14:textId="259D45CE" w:rsidR="00511088" w:rsidRPr="00067D5D" w:rsidRDefault="00501F3B" w:rsidP="00B6403E">
      <w:pPr>
        <w:widowControl w:val="0"/>
        <w:ind w:left="4956" w:firstLine="708"/>
        <w:jc w:val="both"/>
        <w:rPr>
          <w:rFonts w:ascii="Tahoma" w:hAnsi="Tahoma" w:cs="Tahoma"/>
          <w:sz w:val="22"/>
          <w:szCs w:val="22"/>
          <w:lang w:eastAsia="x-none"/>
        </w:rPr>
      </w:pPr>
      <w:r>
        <w:rPr>
          <w:rFonts w:ascii="Tahoma" w:hAnsi="Tahoma" w:cs="Tahoma"/>
          <w:sz w:val="22"/>
          <w:szCs w:val="22"/>
          <w:lang w:eastAsia="x-none"/>
        </w:rPr>
        <w:t>š</w:t>
      </w:r>
      <w:r w:rsidR="00511088" w:rsidRPr="00067D5D">
        <w:rPr>
          <w:rFonts w:ascii="Tahoma" w:hAnsi="Tahoma" w:cs="Tahoma"/>
          <w:sz w:val="22"/>
          <w:szCs w:val="22"/>
          <w:lang w:eastAsia="x-none"/>
        </w:rPr>
        <w:t>t</w:t>
      </w:r>
      <w:r>
        <w:rPr>
          <w:rFonts w:ascii="Tahoma" w:hAnsi="Tahoma" w:cs="Tahoma"/>
          <w:sz w:val="22"/>
          <w:szCs w:val="22"/>
          <w:lang w:eastAsia="x-none"/>
        </w:rPr>
        <w:t>.</w:t>
      </w:r>
      <w:r w:rsidR="00511088" w:rsidRPr="00067D5D">
        <w:rPr>
          <w:rFonts w:ascii="Tahoma" w:hAnsi="Tahoma" w:cs="Tahoma"/>
          <w:sz w:val="22"/>
          <w:szCs w:val="22"/>
          <w:lang w:eastAsia="x-none"/>
        </w:rPr>
        <w:t xml:space="preserve"> naročnika: </w:t>
      </w:r>
      <w:r w:rsidR="00F46FDF">
        <w:rPr>
          <w:rFonts w:ascii="Tahoma" w:hAnsi="Tahoma" w:cs="Tahoma"/>
          <w:sz w:val="22"/>
          <w:szCs w:val="22"/>
          <w:lang w:eastAsia="x-none"/>
        </w:rPr>
        <w:t>JPE-</w:t>
      </w:r>
      <w:r w:rsidR="00CA6C87">
        <w:rPr>
          <w:rFonts w:ascii="Tahoma" w:hAnsi="Tahoma" w:cs="Tahoma"/>
          <w:sz w:val="22"/>
          <w:szCs w:val="22"/>
          <w:lang w:eastAsia="x-none"/>
        </w:rPr>
        <w:t>SOT-482</w:t>
      </w:r>
      <w:r w:rsidR="00F46FDF">
        <w:rPr>
          <w:rFonts w:ascii="Tahoma" w:hAnsi="Tahoma" w:cs="Tahoma"/>
          <w:sz w:val="22"/>
          <w:szCs w:val="22"/>
          <w:lang w:eastAsia="x-none"/>
        </w:rPr>
        <w:t>/24</w:t>
      </w:r>
    </w:p>
    <w:p w14:paraId="6BC7E5D0" w14:textId="77777777" w:rsidR="00511088" w:rsidRPr="00067D5D" w:rsidRDefault="00501F3B" w:rsidP="00B6403E">
      <w:pPr>
        <w:widowControl w:val="0"/>
        <w:ind w:left="4956" w:firstLine="708"/>
        <w:jc w:val="both"/>
        <w:rPr>
          <w:rFonts w:ascii="Tahoma" w:hAnsi="Tahoma" w:cs="Tahoma"/>
          <w:sz w:val="22"/>
          <w:szCs w:val="22"/>
          <w:lang w:eastAsia="x-none"/>
        </w:rPr>
      </w:pPr>
      <w:r>
        <w:rPr>
          <w:rFonts w:ascii="Tahoma" w:hAnsi="Tahoma" w:cs="Tahoma"/>
          <w:sz w:val="22"/>
          <w:szCs w:val="22"/>
          <w:lang w:eastAsia="x-none"/>
        </w:rPr>
        <w:t>š</w:t>
      </w:r>
      <w:r w:rsidR="00511088">
        <w:rPr>
          <w:rFonts w:ascii="Tahoma" w:hAnsi="Tahoma" w:cs="Tahoma"/>
          <w:sz w:val="22"/>
          <w:szCs w:val="22"/>
          <w:lang w:eastAsia="x-none"/>
        </w:rPr>
        <w:t>t</w:t>
      </w:r>
      <w:r>
        <w:rPr>
          <w:rFonts w:ascii="Tahoma" w:hAnsi="Tahoma" w:cs="Tahoma"/>
          <w:sz w:val="22"/>
          <w:szCs w:val="22"/>
          <w:lang w:eastAsia="x-none"/>
        </w:rPr>
        <w:t>.</w:t>
      </w:r>
      <w:r w:rsidR="00511088">
        <w:rPr>
          <w:rFonts w:ascii="Tahoma" w:hAnsi="Tahoma" w:cs="Tahoma"/>
          <w:sz w:val="22"/>
          <w:szCs w:val="22"/>
          <w:lang w:eastAsia="x-none"/>
        </w:rPr>
        <w:t xml:space="preserve"> </w:t>
      </w:r>
      <w:r w:rsidR="00511088">
        <w:rPr>
          <w:rFonts w:ascii="Tahoma" w:eastAsia="Calibri" w:hAnsi="Tahoma"/>
          <w:sz w:val="22"/>
        </w:rPr>
        <w:t>dobavitelja</w:t>
      </w:r>
      <w:r w:rsidR="00511088">
        <w:rPr>
          <w:rFonts w:ascii="Tahoma" w:hAnsi="Tahoma" w:cs="Tahoma"/>
          <w:sz w:val="22"/>
          <w:szCs w:val="22"/>
          <w:lang w:eastAsia="x-none"/>
        </w:rPr>
        <w:t>:__________</w:t>
      </w:r>
      <w:r w:rsidR="00511088" w:rsidRPr="00067D5D">
        <w:rPr>
          <w:rFonts w:ascii="Tahoma" w:hAnsi="Tahoma" w:cs="Tahoma"/>
          <w:sz w:val="22"/>
          <w:szCs w:val="22"/>
          <w:lang w:eastAsia="x-none"/>
        </w:rPr>
        <w:t>____</w:t>
      </w:r>
    </w:p>
    <w:p w14:paraId="6EC84875" w14:textId="77777777" w:rsidR="00511088" w:rsidRPr="00067D5D" w:rsidRDefault="00511088" w:rsidP="00B6403E">
      <w:pPr>
        <w:widowControl w:val="0"/>
        <w:rPr>
          <w:rFonts w:ascii="Tahoma" w:hAnsi="Tahoma" w:cs="Tahoma"/>
          <w:sz w:val="22"/>
          <w:szCs w:val="22"/>
        </w:rPr>
      </w:pPr>
    </w:p>
    <w:p w14:paraId="14909FED" w14:textId="1A8AE657" w:rsidR="00511088" w:rsidRDefault="00511088" w:rsidP="00B6403E">
      <w:pPr>
        <w:widowControl w:val="0"/>
        <w:rPr>
          <w:rFonts w:ascii="Tahoma" w:hAnsi="Tahoma"/>
          <w:sz w:val="22"/>
        </w:rPr>
      </w:pPr>
      <w:r w:rsidRPr="00067D5D">
        <w:rPr>
          <w:rFonts w:ascii="Tahoma" w:hAnsi="Tahoma"/>
          <w:sz w:val="22"/>
        </w:rPr>
        <w:t>ki ga skleneta</w:t>
      </w:r>
    </w:p>
    <w:p w14:paraId="5DB348D5" w14:textId="1F40726D" w:rsidR="00862362" w:rsidRDefault="00862362" w:rsidP="00B6403E">
      <w:pPr>
        <w:widowControl w:val="0"/>
        <w:rPr>
          <w:rFonts w:ascii="Tahoma" w:hAnsi="Tahoma"/>
          <w:sz w:val="22"/>
        </w:rPr>
      </w:pPr>
    </w:p>
    <w:p w14:paraId="7E350968" w14:textId="77777777" w:rsidR="00A03737" w:rsidRDefault="00862362" w:rsidP="00A03737">
      <w:pPr>
        <w:widowControl w:val="0"/>
        <w:ind w:left="1418" w:hanging="1418"/>
        <w:jc w:val="both"/>
        <w:rPr>
          <w:rFonts w:ascii="Tahoma" w:hAnsi="Tahoma" w:cs="Tahoma"/>
          <w:snapToGrid w:val="0"/>
          <w:sz w:val="22"/>
          <w:szCs w:val="22"/>
        </w:rPr>
      </w:pPr>
      <w:r w:rsidRPr="009B4A2D">
        <w:rPr>
          <w:rFonts w:ascii="Tahoma" w:hAnsi="Tahoma" w:cs="Tahoma"/>
          <w:b/>
          <w:sz w:val="22"/>
          <w:szCs w:val="22"/>
        </w:rPr>
        <w:t>NAROČNIK</w:t>
      </w:r>
      <w:r w:rsidRPr="009B4A2D">
        <w:rPr>
          <w:rFonts w:ascii="Tahoma" w:hAnsi="Tahoma" w:cs="Tahoma"/>
          <w:sz w:val="22"/>
          <w:szCs w:val="22"/>
        </w:rPr>
        <w:t>:</w:t>
      </w:r>
      <w:r>
        <w:rPr>
          <w:rFonts w:ascii="Tahoma" w:hAnsi="Tahoma" w:cs="Tahoma"/>
          <w:sz w:val="22"/>
          <w:szCs w:val="22"/>
        </w:rPr>
        <w:tab/>
      </w:r>
      <w:r w:rsidR="00A03737">
        <w:rPr>
          <w:rFonts w:ascii="Tahoma" w:hAnsi="Tahoma" w:cs="Tahoma"/>
          <w:sz w:val="22"/>
          <w:szCs w:val="22"/>
        </w:rPr>
        <w:tab/>
      </w:r>
      <w:r w:rsidRPr="009B4A2D">
        <w:rPr>
          <w:rFonts w:ascii="Tahoma" w:hAnsi="Tahoma" w:cs="Tahoma"/>
          <w:b/>
          <w:snapToGrid w:val="0"/>
          <w:sz w:val="22"/>
          <w:szCs w:val="22"/>
        </w:rPr>
        <w:t>JAVNO PODJETJE ENERGETIKA LJUBLJANA d.o.o.,</w:t>
      </w:r>
      <w:r w:rsidRPr="009B4A2D">
        <w:rPr>
          <w:rFonts w:ascii="Tahoma" w:hAnsi="Tahoma" w:cs="Tahoma"/>
          <w:snapToGrid w:val="0"/>
          <w:sz w:val="22"/>
          <w:szCs w:val="22"/>
        </w:rPr>
        <w:t xml:space="preserve"> Verovškova ulica</w:t>
      </w:r>
    </w:p>
    <w:p w14:paraId="397D5910" w14:textId="3A768144" w:rsidR="00862362" w:rsidRPr="009B4A2D" w:rsidRDefault="00862362" w:rsidP="00A03737">
      <w:pPr>
        <w:widowControl w:val="0"/>
        <w:ind w:left="1418" w:firstLine="709"/>
        <w:jc w:val="both"/>
        <w:rPr>
          <w:rFonts w:ascii="Tahoma" w:hAnsi="Tahoma" w:cs="Tahoma"/>
          <w:snapToGrid w:val="0"/>
          <w:sz w:val="22"/>
          <w:szCs w:val="22"/>
        </w:rPr>
      </w:pPr>
      <w:r w:rsidRPr="009B4A2D">
        <w:rPr>
          <w:rFonts w:ascii="Tahoma" w:hAnsi="Tahoma" w:cs="Tahoma"/>
          <w:snapToGrid w:val="0"/>
          <w:sz w:val="22"/>
          <w:szCs w:val="22"/>
        </w:rPr>
        <w:t xml:space="preserve">62, 1000 Ljubljana, ki ga zastopa direktor Samo Lozej </w:t>
      </w:r>
    </w:p>
    <w:p w14:paraId="18CE9840" w14:textId="77777777" w:rsidR="00862362" w:rsidRPr="009B4A2D" w:rsidRDefault="00862362" w:rsidP="00A03737">
      <w:pPr>
        <w:widowControl w:val="0"/>
        <w:ind w:left="2119" w:firstLine="8"/>
        <w:jc w:val="both"/>
        <w:rPr>
          <w:rFonts w:ascii="Tahoma" w:hAnsi="Tahoma" w:cs="Tahoma"/>
          <w:sz w:val="22"/>
          <w:szCs w:val="22"/>
        </w:rPr>
      </w:pPr>
      <w:r w:rsidRPr="009B4A2D">
        <w:rPr>
          <w:rFonts w:ascii="Tahoma" w:hAnsi="Tahoma" w:cs="Tahoma"/>
          <w:sz w:val="22"/>
          <w:szCs w:val="22"/>
        </w:rPr>
        <w:t>(v nadaljevanju: naročnik)</w:t>
      </w:r>
    </w:p>
    <w:p w14:paraId="48B39622" w14:textId="77777777" w:rsidR="00862362" w:rsidRPr="009B4A2D" w:rsidRDefault="00862362" w:rsidP="00862362">
      <w:pPr>
        <w:widowControl w:val="0"/>
        <w:jc w:val="both"/>
        <w:rPr>
          <w:rFonts w:ascii="Tahoma" w:hAnsi="Tahoma" w:cs="Tahoma"/>
          <w:sz w:val="22"/>
          <w:szCs w:val="22"/>
        </w:rPr>
      </w:pPr>
    </w:p>
    <w:p w14:paraId="2C9369C0" w14:textId="77777777" w:rsidR="00862362" w:rsidRPr="009B4A2D" w:rsidRDefault="00862362" w:rsidP="00A03737">
      <w:pPr>
        <w:widowControl w:val="0"/>
        <w:ind w:left="1411" w:firstLine="708"/>
        <w:jc w:val="both"/>
        <w:rPr>
          <w:rFonts w:ascii="Tahoma" w:hAnsi="Tahoma" w:cs="Tahoma"/>
          <w:sz w:val="22"/>
          <w:szCs w:val="22"/>
        </w:rPr>
      </w:pPr>
      <w:r w:rsidRPr="009B4A2D">
        <w:rPr>
          <w:rFonts w:ascii="Tahoma" w:hAnsi="Tahoma" w:cs="Tahoma"/>
          <w:sz w:val="22"/>
          <w:szCs w:val="22"/>
        </w:rPr>
        <w:t>identifikacijska številka za DDV: SI23034033</w:t>
      </w:r>
    </w:p>
    <w:p w14:paraId="2E4CA499" w14:textId="77777777" w:rsidR="00862362" w:rsidRPr="009B4A2D" w:rsidRDefault="00862362" w:rsidP="00A03737">
      <w:pPr>
        <w:widowControl w:val="0"/>
        <w:ind w:left="1411" w:firstLine="708"/>
        <w:jc w:val="both"/>
        <w:rPr>
          <w:rFonts w:ascii="Tahoma" w:hAnsi="Tahoma" w:cs="Tahoma"/>
          <w:sz w:val="22"/>
          <w:szCs w:val="22"/>
        </w:rPr>
      </w:pPr>
      <w:r w:rsidRPr="009B4A2D">
        <w:rPr>
          <w:rFonts w:ascii="Tahoma" w:hAnsi="Tahoma" w:cs="Tahoma"/>
          <w:sz w:val="22"/>
          <w:szCs w:val="22"/>
        </w:rPr>
        <w:t>matična številka: 5226406000</w:t>
      </w:r>
    </w:p>
    <w:p w14:paraId="4D533DC0" w14:textId="77777777" w:rsidR="00862362" w:rsidRPr="009B4A2D" w:rsidRDefault="00862362" w:rsidP="00862362">
      <w:pPr>
        <w:widowControl w:val="0"/>
        <w:jc w:val="both"/>
        <w:rPr>
          <w:rFonts w:ascii="Tahoma" w:hAnsi="Tahoma" w:cs="Tahoma"/>
          <w:snapToGrid w:val="0"/>
          <w:sz w:val="22"/>
          <w:szCs w:val="22"/>
        </w:rPr>
      </w:pPr>
    </w:p>
    <w:p w14:paraId="0D74C31F" w14:textId="77777777" w:rsidR="00862362" w:rsidRPr="009B4A2D" w:rsidRDefault="00862362" w:rsidP="00862362">
      <w:pPr>
        <w:widowControl w:val="0"/>
        <w:jc w:val="both"/>
        <w:rPr>
          <w:rFonts w:ascii="Tahoma" w:hAnsi="Tahoma" w:cs="Tahoma"/>
          <w:snapToGrid w:val="0"/>
          <w:sz w:val="22"/>
          <w:szCs w:val="22"/>
        </w:rPr>
      </w:pPr>
      <w:r w:rsidRPr="009B4A2D">
        <w:rPr>
          <w:rFonts w:ascii="Tahoma" w:hAnsi="Tahoma" w:cs="Tahoma"/>
          <w:snapToGrid w:val="0"/>
          <w:sz w:val="22"/>
          <w:szCs w:val="22"/>
        </w:rPr>
        <w:t>in</w:t>
      </w:r>
    </w:p>
    <w:p w14:paraId="4832546A" w14:textId="4117275D" w:rsidR="00862362" w:rsidRPr="009B4A2D" w:rsidRDefault="00862362" w:rsidP="00862362">
      <w:pPr>
        <w:widowControl w:val="0"/>
        <w:tabs>
          <w:tab w:val="left" w:pos="1702"/>
        </w:tabs>
        <w:rPr>
          <w:rFonts w:ascii="Tahoma" w:hAnsi="Tahoma" w:cs="Tahoma"/>
          <w:b/>
          <w:sz w:val="22"/>
          <w:szCs w:val="22"/>
        </w:rPr>
      </w:pPr>
    </w:p>
    <w:p w14:paraId="4DDD3FBF" w14:textId="37A3E915" w:rsidR="00862362" w:rsidRPr="009B4A2D" w:rsidRDefault="00862362" w:rsidP="00A03737">
      <w:pPr>
        <w:widowControl w:val="0"/>
        <w:ind w:left="2127" w:hanging="2127"/>
        <w:jc w:val="both"/>
        <w:outlineLvl w:val="0"/>
        <w:rPr>
          <w:rFonts w:ascii="Tahoma" w:hAnsi="Tahoma" w:cs="Tahoma"/>
          <w:sz w:val="22"/>
          <w:szCs w:val="22"/>
        </w:rPr>
      </w:pPr>
      <w:r w:rsidRPr="009B4A2D">
        <w:rPr>
          <w:rFonts w:ascii="Tahoma" w:hAnsi="Tahoma" w:cs="Tahoma"/>
          <w:b/>
          <w:sz w:val="22"/>
          <w:szCs w:val="22"/>
        </w:rPr>
        <w:t>DOBAVITELJ:</w:t>
      </w:r>
      <w:r w:rsidR="00A03737">
        <w:rPr>
          <w:rFonts w:ascii="Tahoma" w:hAnsi="Tahoma" w:cs="Tahoma"/>
          <w:sz w:val="22"/>
          <w:szCs w:val="22"/>
        </w:rPr>
        <w:tab/>
      </w:r>
      <w:r w:rsidRPr="009B4A2D">
        <w:rPr>
          <w:rFonts w:ascii="Tahoma" w:hAnsi="Tahoma" w:cs="Tahoma"/>
          <w:sz w:val="22"/>
          <w:szCs w:val="22"/>
        </w:rPr>
        <w:t>___________________________________________________________, ki ga</w:t>
      </w:r>
      <w:r w:rsidR="00A03737">
        <w:rPr>
          <w:rFonts w:ascii="Tahoma" w:hAnsi="Tahoma" w:cs="Tahoma"/>
          <w:sz w:val="22"/>
          <w:szCs w:val="22"/>
        </w:rPr>
        <w:t xml:space="preserve"> </w:t>
      </w:r>
      <w:r w:rsidRPr="009B4A2D">
        <w:rPr>
          <w:rFonts w:ascii="Tahoma" w:hAnsi="Tahoma" w:cs="Tahoma"/>
          <w:sz w:val="22"/>
          <w:szCs w:val="22"/>
        </w:rPr>
        <w:t>zastopa ___________________________________________________ (v nadaljevanju: dobavitelj)</w:t>
      </w:r>
    </w:p>
    <w:p w14:paraId="3BE3690A" w14:textId="77777777" w:rsidR="00862362" w:rsidRPr="009B4A2D" w:rsidRDefault="00862362" w:rsidP="00862362">
      <w:pPr>
        <w:widowControl w:val="0"/>
        <w:tabs>
          <w:tab w:val="left" w:pos="1702"/>
        </w:tabs>
        <w:rPr>
          <w:rFonts w:ascii="Tahoma" w:hAnsi="Tahoma" w:cs="Tahoma"/>
          <w:sz w:val="22"/>
          <w:szCs w:val="22"/>
        </w:rPr>
      </w:pPr>
      <w:r w:rsidRPr="009B4A2D">
        <w:rPr>
          <w:rFonts w:ascii="Tahoma" w:hAnsi="Tahoma" w:cs="Tahoma"/>
          <w:sz w:val="22"/>
          <w:szCs w:val="22"/>
        </w:rPr>
        <w:tab/>
      </w:r>
    </w:p>
    <w:p w14:paraId="1E4178A1" w14:textId="2631A093" w:rsidR="00862362" w:rsidRPr="009B4A2D" w:rsidRDefault="00862362" w:rsidP="00862362">
      <w:pPr>
        <w:widowControl w:val="0"/>
        <w:tabs>
          <w:tab w:val="left" w:pos="1560"/>
        </w:tabs>
        <w:rPr>
          <w:rFonts w:ascii="Tahoma" w:hAnsi="Tahoma" w:cs="Tahoma"/>
          <w:sz w:val="22"/>
          <w:szCs w:val="22"/>
        </w:rPr>
      </w:pPr>
      <w:r w:rsidRPr="009B4A2D">
        <w:rPr>
          <w:rFonts w:ascii="Tahoma" w:hAnsi="Tahoma" w:cs="Tahoma"/>
          <w:sz w:val="22"/>
          <w:szCs w:val="22"/>
        </w:rPr>
        <w:tab/>
      </w:r>
      <w:r w:rsidR="00A03737">
        <w:rPr>
          <w:rFonts w:ascii="Tahoma" w:hAnsi="Tahoma" w:cs="Tahoma"/>
          <w:sz w:val="22"/>
          <w:szCs w:val="22"/>
        </w:rPr>
        <w:tab/>
      </w:r>
      <w:r w:rsidRPr="009B4A2D">
        <w:rPr>
          <w:rFonts w:ascii="Tahoma" w:hAnsi="Tahoma" w:cs="Tahoma"/>
          <w:sz w:val="22"/>
          <w:szCs w:val="22"/>
        </w:rPr>
        <w:t>identifikacijska številka za DDV: _________________________</w:t>
      </w:r>
    </w:p>
    <w:p w14:paraId="50BD83B7" w14:textId="58E9E7FD" w:rsidR="00862362" w:rsidRPr="009B4A2D" w:rsidRDefault="00862362" w:rsidP="00862362">
      <w:pPr>
        <w:widowControl w:val="0"/>
        <w:tabs>
          <w:tab w:val="left" w:pos="1560"/>
        </w:tabs>
        <w:rPr>
          <w:rFonts w:ascii="Tahoma" w:hAnsi="Tahoma" w:cs="Tahoma"/>
          <w:sz w:val="22"/>
          <w:szCs w:val="22"/>
        </w:rPr>
      </w:pPr>
      <w:r w:rsidRPr="009B4A2D">
        <w:rPr>
          <w:rFonts w:ascii="Tahoma" w:hAnsi="Tahoma" w:cs="Tahoma"/>
          <w:sz w:val="22"/>
          <w:szCs w:val="22"/>
        </w:rPr>
        <w:tab/>
      </w:r>
      <w:r w:rsidR="00A03737">
        <w:rPr>
          <w:rFonts w:ascii="Tahoma" w:hAnsi="Tahoma" w:cs="Tahoma"/>
          <w:sz w:val="22"/>
          <w:szCs w:val="22"/>
        </w:rPr>
        <w:tab/>
      </w:r>
      <w:r w:rsidRPr="009B4A2D">
        <w:rPr>
          <w:rFonts w:ascii="Tahoma" w:hAnsi="Tahoma" w:cs="Tahoma"/>
          <w:sz w:val="22"/>
          <w:szCs w:val="22"/>
        </w:rPr>
        <w:t>matična številka: _________________________</w:t>
      </w:r>
    </w:p>
    <w:p w14:paraId="1172EB69" w14:textId="77777777" w:rsidR="00862362" w:rsidRPr="009B4A2D" w:rsidRDefault="00862362" w:rsidP="00862362">
      <w:pPr>
        <w:widowControl w:val="0"/>
        <w:jc w:val="both"/>
        <w:rPr>
          <w:rFonts w:ascii="Tahoma" w:hAnsi="Tahoma" w:cs="Tahoma"/>
          <w:sz w:val="22"/>
          <w:szCs w:val="22"/>
        </w:rPr>
      </w:pPr>
    </w:p>
    <w:p w14:paraId="06727F11" w14:textId="77777777" w:rsidR="00862362" w:rsidRPr="00067D5D" w:rsidRDefault="00862362" w:rsidP="00B6403E">
      <w:pPr>
        <w:widowControl w:val="0"/>
        <w:rPr>
          <w:rFonts w:ascii="Tahoma" w:hAnsi="Tahoma"/>
          <w:sz w:val="22"/>
        </w:rPr>
      </w:pPr>
    </w:p>
    <w:p w14:paraId="202FEB6E" w14:textId="0AF7D626" w:rsidR="00862362" w:rsidRPr="00862362" w:rsidRDefault="00511088" w:rsidP="00862362">
      <w:pPr>
        <w:widowControl w:val="0"/>
        <w:ind w:left="1418" w:hanging="1418"/>
        <w:rPr>
          <w:rFonts w:ascii="Tahoma" w:hAnsi="Tahoma"/>
          <w:sz w:val="22"/>
        </w:rPr>
      </w:pPr>
      <w:r w:rsidRPr="00067D5D">
        <w:rPr>
          <w:rFonts w:ascii="Tahoma" w:hAnsi="Tahoma"/>
          <w:sz w:val="22"/>
        </w:rPr>
        <w:tab/>
      </w:r>
    </w:p>
    <w:p w14:paraId="1A673249" w14:textId="77777777" w:rsidR="0070137F" w:rsidRDefault="0070137F" w:rsidP="00B6403E">
      <w:pPr>
        <w:widowControl w:val="0"/>
        <w:jc w:val="both"/>
        <w:rPr>
          <w:rFonts w:ascii="Tahoma" w:hAnsi="Tahoma" w:cs="Tahoma"/>
          <w:sz w:val="22"/>
          <w:szCs w:val="22"/>
        </w:rPr>
      </w:pPr>
    </w:p>
    <w:p w14:paraId="0400D9C3" w14:textId="77777777" w:rsidR="00BB1DDE" w:rsidRDefault="00BB1DDE" w:rsidP="00B6403E">
      <w:pPr>
        <w:widowControl w:val="0"/>
        <w:jc w:val="both"/>
        <w:rPr>
          <w:rFonts w:ascii="Tahoma" w:hAnsi="Tahoma" w:cs="Tahoma"/>
          <w:sz w:val="22"/>
          <w:szCs w:val="22"/>
        </w:rPr>
      </w:pPr>
    </w:p>
    <w:p w14:paraId="2FAECD01" w14:textId="77777777" w:rsidR="005D4496" w:rsidRPr="00C12D62" w:rsidRDefault="005D4496" w:rsidP="00AA0E69">
      <w:pPr>
        <w:pStyle w:val="Odstavekseznama"/>
        <w:widowControl w:val="0"/>
        <w:numPr>
          <w:ilvl w:val="0"/>
          <w:numId w:val="14"/>
        </w:numPr>
        <w:jc w:val="center"/>
        <w:rPr>
          <w:rFonts w:ascii="Tahoma" w:hAnsi="Tahoma" w:cs="Tahoma"/>
          <w:b/>
          <w:sz w:val="22"/>
          <w:szCs w:val="22"/>
        </w:rPr>
      </w:pPr>
      <w:r w:rsidRPr="00C12D62">
        <w:rPr>
          <w:rFonts w:ascii="Tahoma" w:hAnsi="Tahoma" w:cs="Tahoma"/>
          <w:b/>
          <w:sz w:val="22"/>
          <w:szCs w:val="22"/>
        </w:rPr>
        <w:t>UVODNO DOLOČILO</w:t>
      </w:r>
    </w:p>
    <w:p w14:paraId="5FFB7DEC" w14:textId="77777777" w:rsidR="005D4496" w:rsidRPr="00067D5D" w:rsidRDefault="005D4496" w:rsidP="00B6403E">
      <w:pPr>
        <w:widowControl w:val="0"/>
        <w:jc w:val="both"/>
        <w:rPr>
          <w:rFonts w:ascii="Tahoma" w:hAnsi="Tahoma" w:cs="Tahoma"/>
          <w:bCs/>
          <w:sz w:val="22"/>
          <w:szCs w:val="22"/>
        </w:rPr>
      </w:pPr>
    </w:p>
    <w:p w14:paraId="4E1AA96A"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6FE229D0" w14:textId="77777777" w:rsidR="005D4496" w:rsidRPr="008E2350" w:rsidRDefault="005D4496" w:rsidP="00B6403E">
      <w:pPr>
        <w:widowControl w:val="0"/>
        <w:jc w:val="both"/>
        <w:rPr>
          <w:rFonts w:ascii="Tahoma" w:hAnsi="Tahoma"/>
          <w:sz w:val="22"/>
          <w:szCs w:val="22"/>
        </w:rPr>
      </w:pPr>
    </w:p>
    <w:p w14:paraId="526AF664" w14:textId="6687062D" w:rsidR="008E2350" w:rsidRPr="008E2350" w:rsidRDefault="008E2350" w:rsidP="008E2350">
      <w:pPr>
        <w:widowControl w:val="0"/>
        <w:jc w:val="both"/>
        <w:rPr>
          <w:rFonts w:ascii="Tahoma" w:hAnsi="Tahoma" w:cs="Tahoma"/>
          <w:sz w:val="22"/>
          <w:szCs w:val="22"/>
        </w:rPr>
      </w:pPr>
      <w:r w:rsidRPr="008E2350">
        <w:rPr>
          <w:rFonts w:ascii="Tahoma" w:hAnsi="Tahoma" w:cs="Tahoma"/>
          <w:sz w:val="22"/>
          <w:szCs w:val="22"/>
        </w:rPr>
        <w:t xml:space="preserve">Stranki okvirnega sporazuma uvodoma sporazumno ugotavljata, da je bil dobavitelj izbran na podlagi postopka za oddajo javnega naročila št. </w:t>
      </w:r>
      <w:r w:rsidR="00F46FDF">
        <w:rPr>
          <w:rFonts w:ascii="Tahoma" w:hAnsi="Tahoma" w:cs="Tahoma"/>
          <w:sz w:val="22"/>
          <w:szCs w:val="22"/>
        </w:rPr>
        <w:t>JPE-</w:t>
      </w:r>
      <w:r w:rsidR="00CA6C87">
        <w:rPr>
          <w:rFonts w:ascii="Tahoma" w:hAnsi="Tahoma" w:cs="Tahoma"/>
          <w:sz w:val="22"/>
          <w:szCs w:val="22"/>
        </w:rPr>
        <w:t>SOT-482</w:t>
      </w:r>
      <w:r w:rsidR="00F46FDF">
        <w:rPr>
          <w:rFonts w:ascii="Tahoma" w:hAnsi="Tahoma" w:cs="Tahoma"/>
          <w:sz w:val="22"/>
          <w:szCs w:val="22"/>
        </w:rPr>
        <w:t>/24</w:t>
      </w:r>
      <w:r w:rsidRPr="008E2350">
        <w:rPr>
          <w:rFonts w:ascii="Tahoma" w:hAnsi="Tahoma" w:cs="Tahoma"/>
          <w:sz w:val="22"/>
          <w:szCs w:val="22"/>
        </w:rPr>
        <w:t xml:space="preserve">, v skladu z določili drugega odstavka 21. člena Zakona o javnem naročanju (Ur. l. RS, št. 91/15 s spremembami, v nadaljevanju: ZJN-3) ter Pravilnikom o izvajanju javnega naročanja JAVNEGA PODJETJA ENERGETIKA LJUBLJANA d.o.o., z namenom sklenitve okvirnega sporazuma za </w:t>
      </w:r>
      <w:r w:rsidR="00CA6C87">
        <w:rPr>
          <w:rFonts w:ascii="Tahoma" w:hAnsi="Tahoma" w:cs="Tahoma"/>
          <w:bCs/>
          <w:sz w:val="22"/>
          <w:szCs w:val="22"/>
        </w:rPr>
        <w:t>dobavo obtočnih črpalk za toplotne postaje proizvajalca GRUNDFOS</w:t>
      </w:r>
      <w:r w:rsidR="00C07863">
        <w:rPr>
          <w:rFonts w:ascii="Tahoma" w:hAnsi="Tahoma" w:cs="Tahoma"/>
          <w:sz w:val="22"/>
          <w:szCs w:val="22"/>
        </w:rPr>
        <w:t>,</w:t>
      </w:r>
      <w:r w:rsidR="00C07863" w:rsidRPr="003501AD">
        <w:rPr>
          <w:rFonts w:ascii="Tahoma" w:hAnsi="Tahoma" w:cs="Tahoma"/>
          <w:sz w:val="22"/>
          <w:szCs w:val="22"/>
        </w:rPr>
        <w:t xml:space="preserve"> </w:t>
      </w:r>
      <w:r w:rsidR="00C07863" w:rsidRPr="00135DA1">
        <w:rPr>
          <w:rFonts w:ascii="Tahoma" w:hAnsi="Tahoma"/>
          <w:sz w:val="22"/>
          <w:szCs w:val="22"/>
        </w:rPr>
        <w:t xml:space="preserve">in sicer </w:t>
      </w:r>
      <w:r w:rsidR="00C07863" w:rsidRPr="00135DA1">
        <w:rPr>
          <w:rFonts w:ascii="Tahoma" w:hAnsi="Tahoma" w:cs="Tahoma"/>
          <w:sz w:val="22"/>
          <w:szCs w:val="22"/>
        </w:rPr>
        <w:t xml:space="preserve">za obdobje </w:t>
      </w:r>
      <w:r w:rsidR="005B3AE3">
        <w:rPr>
          <w:rFonts w:ascii="Tahoma" w:hAnsi="Tahoma" w:cs="Tahoma"/>
          <w:sz w:val="22"/>
          <w:szCs w:val="22"/>
        </w:rPr>
        <w:t>1</w:t>
      </w:r>
      <w:r w:rsidR="00C07863" w:rsidRPr="00135DA1">
        <w:rPr>
          <w:rFonts w:ascii="Tahoma" w:hAnsi="Tahoma" w:cs="Tahoma"/>
          <w:sz w:val="22"/>
          <w:szCs w:val="22"/>
        </w:rPr>
        <w:t xml:space="preserve"> (</w:t>
      </w:r>
      <w:r w:rsidR="005B3AE3">
        <w:rPr>
          <w:rFonts w:ascii="Tahoma" w:hAnsi="Tahoma" w:cs="Tahoma"/>
          <w:sz w:val="22"/>
          <w:szCs w:val="22"/>
        </w:rPr>
        <w:t>enega</w:t>
      </w:r>
      <w:r w:rsidR="00C07863" w:rsidRPr="00135DA1">
        <w:rPr>
          <w:rFonts w:ascii="Tahoma" w:hAnsi="Tahoma" w:cs="Tahoma"/>
          <w:sz w:val="22"/>
          <w:szCs w:val="22"/>
        </w:rPr>
        <w:t>) le</w:t>
      </w:r>
      <w:r w:rsidRPr="008E2350">
        <w:rPr>
          <w:rFonts w:ascii="Tahoma" w:hAnsi="Tahoma" w:cs="Tahoma"/>
          <w:sz w:val="22"/>
          <w:szCs w:val="22"/>
        </w:rPr>
        <w:t>t</w:t>
      </w:r>
      <w:r w:rsidR="005B3AE3">
        <w:rPr>
          <w:rFonts w:ascii="Tahoma" w:hAnsi="Tahoma" w:cs="Tahoma"/>
          <w:sz w:val="22"/>
          <w:szCs w:val="22"/>
        </w:rPr>
        <w:t>a</w:t>
      </w:r>
      <w:r w:rsidRPr="008E2350">
        <w:rPr>
          <w:rFonts w:ascii="Tahoma" w:hAnsi="Tahoma" w:cs="Tahoma"/>
          <w:sz w:val="22"/>
          <w:szCs w:val="22"/>
        </w:rPr>
        <w:t xml:space="preserve"> od dneva sklenitve okvirnega sporazuma oziroma do izčrpanja ocenjene vrednosti iz prvega odstavka 4. člena tega okvirnega sporazuma, kar nastopi prej</w:t>
      </w:r>
      <w:r w:rsidRPr="008E2350">
        <w:rPr>
          <w:rFonts w:ascii="Tahoma" w:hAnsi="Tahoma" w:cs="Tahoma"/>
          <w:bCs/>
          <w:sz w:val="22"/>
          <w:szCs w:val="22"/>
        </w:rPr>
        <w:t>.</w:t>
      </w:r>
      <w:r w:rsidRPr="008E2350">
        <w:rPr>
          <w:rFonts w:ascii="Tahoma" w:hAnsi="Tahoma" w:cs="Tahoma"/>
          <w:sz w:val="22"/>
          <w:szCs w:val="22"/>
        </w:rPr>
        <w:t xml:space="preserve"> </w:t>
      </w:r>
    </w:p>
    <w:p w14:paraId="6C7B2E78" w14:textId="77777777" w:rsidR="008E2350" w:rsidRPr="008E2350" w:rsidRDefault="008E2350" w:rsidP="008E2350">
      <w:pPr>
        <w:widowControl w:val="0"/>
        <w:jc w:val="both"/>
        <w:rPr>
          <w:rFonts w:ascii="Tahoma" w:hAnsi="Tahoma" w:cs="Tahoma"/>
          <w:bCs/>
          <w:sz w:val="22"/>
          <w:szCs w:val="22"/>
        </w:rPr>
      </w:pPr>
    </w:p>
    <w:p w14:paraId="4CB2B11F" w14:textId="77777777" w:rsidR="008E2350" w:rsidRDefault="008E2350" w:rsidP="008E2350">
      <w:pPr>
        <w:widowControl w:val="0"/>
        <w:jc w:val="both"/>
        <w:rPr>
          <w:rFonts w:ascii="Tahoma" w:hAnsi="Tahoma" w:cs="Tahoma"/>
          <w:bCs/>
          <w:sz w:val="22"/>
          <w:szCs w:val="22"/>
        </w:rPr>
      </w:pPr>
      <w:r w:rsidRPr="008E2350">
        <w:rPr>
          <w:rFonts w:ascii="Tahoma" w:hAnsi="Tahoma" w:cs="Tahoma"/>
          <w:bCs/>
          <w:sz w:val="22"/>
          <w:szCs w:val="22"/>
        </w:rPr>
        <w:t>S tem okvirnim sporazumom se stranki okvirnega sporazuma dogovorita o pogojih predmeta javnega naročila.</w:t>
      </w:r>
    </w:p>
    <w:p w14:paraId="7E41D217" w14:textId="2F31DF4E" w:rsidR="007E5ED6" w:rsidRDefault="007E5ED6" w:rsidP="008E2350">
      <w:pPr>
        <w:widowControl w:val="0"/>
        <w:jc w:val="both"/>
        <w:rPr>
          <w:rFonts w:ascii="Tahoma" w:hAnsi="Tahoma" w:cs="Tahoma"/>
          <w:bCs/>
          <w:sz w:val="22"/>
          <w:szCs w:val="22"/>
        </w:rPr>
      </w:pPr>
    </w:p>
    <w:p w14:paraId="275091AC" w14:textId="77777777" w:rsidR="00B924AD" w:rsidRPr="008E2350" w:rsidRDefault="00B924AD" w:rsidP="008E2350">
      <w:pPr>
        <w:widowControl w:val="0"/>
        <w:jc w:val="both"/>
        <w:rPr>
          <w:rFonts w:ascii="Tahoma" w:hAnsi="Tahoma" w:cs="Tahoma"/>
          <w:bCs/>
          <w:sz w:val="22"/>
          <w:szCs w:val="22"/>
        </w:rPr>
      </w:pPr>
    </w:p>
    <w:p w14:paraId="3E25C8C6" w14:textId="77777777" w:rsidR="005D4496" w:rsidRPr="008F566D" w:rsidRDefault="005D4496" w:rsidP="00AA0E69">
      <w:pPr>
        <w:pStyle w:val="Odstavekseznama"/>
        <w:widowControl w:val="0"/>
        <w:numPr>
          <w:ilvl w:val="0"/>
          <w:numId w:val="14"/>
        </w:numPr>
        <w:jc w:val="center"/>
        <w:rPr>
          <w:rFonts w:ascii="Tahoma" w:hAnsi="Tahoma" w:cs="Tahoma"/>
          <w:b/>
          <w:sz w:val="22"/>
          <w:szCs w:val="22"/>
        </w:rPr>
      </w:pPr>
      <w:r w:rsidRPr="00F01D60">
        <w:rPr>
          <w:rFonts w:ascii="Tahoma" w:hAnsi="Tahoma" w:cs="Tahoma"/>
          <w:b/>
          <w:sz w:val="22"/>
          <w:szCs w:val="22"/>
        </w:rPr>
        <w:lastRenderedPageBreak/>
        <w:t>PREDMET</w:t>
      </w:r>
      <w:r w:rsidRPr="008F566D">
        <w:rPr>
          <w:rFonts w:ascii="Tahoma" w:hAnsi="Tahoma" w:cs="Tahoma"/>
          <w:b/>
          <w:sz w:val="22"/>
          <w:szCs w:val="22"/>
        </w:rPr>
        <w:t xml:space="preserve"> OKVIRNEGA SPORAZUMA</w:t>
      </w:r>
    </w:p>
    <w:p w14:paraId="4A9416B1" w14:textId="77777777" w:rsidR="005D4496" w:rsidRPr="00841064" w:rsidRDefault="005D4496" w:rsidP="00B6403E">
      <w:pPr>
        <w:widowControl w:val="0"/>
        <w:jc w:val="center"/>
        <w:rPr>
          <w:rFonts w:ascii="Tahoma" w:hAnsi="Tahoma" w:cs="Tahoma"/>
          <w:b/>
          <w:sz w:val="22"/>
          <w:szCs w:val="22"/>
        </w:rPr>
      </w:pPr>
    </w:p>
    <w:p w14:paraId="2E375812"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1C3A873A" w14:textId="77777777" w:rsidR="00AE18ED" w:rsidRPr="00067D5D" w:rsidRDefault="00AE18ED" w:rsidP="00B6403E">
      <w:pPr>
        <w:widowControl w:val="0"/>
        <w:jc w:val="both"/>
        <w:rPr>
          <w:rFonts w:ascii="Tahoma" w:hAnsi="Tahoma"/>
          <w:sz w:val="22"/>
          <w:szCs w:val="22"/>
        </w:rPr>
      </w:pPr>
    </w:p>
    <w:p w14:paraId="78AA7849" w14:textId="63C357B4" w:rsidR="00964743" w:rsidRPr="00964743" w:rsidRDefault="00964743" w:rsidP="00964743">
      <w:pPr>
        <w:widowControl w:val="0"/>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sz w:val="22"/>
          <w:szCs w:val="22"/>
          <w:lang w:eastAsia="en-US"/>
        </w:rPr>
      </w:pPr>
      <w:r w:rsidRPr="00964743">
        <w:rPr>
          <w:rFonts w:ascii="Tahoma" w:hAnsi="Tahoma" w:cs="Tahoma"/>
          <w:sz w:val="22"/>
          <w:szCs w:val="22"/>
          <w:lang w:eastAsia="en-US"/>
        </w:rPr>
        <w:t>Predmet okvirnega sporazuma so dobave obtočnih črpalk za toplotne postaje proizvajalca GRUNDFOS, (v nadaljevanju: blago), ki so navedene v ponudbenem predračunu dobavitelja z dne __________ (v nadaljevanju: ponudbeni predračun dobavitelja), ki je priloga št. 1 k temu okvirnemu sporazumu in jih naročnik po obsegu in časovno ne more vnaprej določiti ter jih bo dobavitelj dobavljal skladno z dejanskimi potrebami naročnika, v skladu z razpisno dokumentacijo št. JPE-SOT-</w:t>
      </w:r>
      <w:r>
        <w:rPr>
          <w:rFonts w:ascii="Tahoma" w:hAnsi="Tahoma" w:cs="Tahoma"/>
          <w:sz w:val="22"/>
          <w:szCs w:val="22"/>
          <w:lang w:eastAsia="en-US"/>
        </w:rPr>
        <w:t>482</w:t>
      </w:r>
      <w:r w:rsidRPr="00964743">
        <w:rPr>
          <w:rFonts w:ascii="Tahoma" w:hAnsi="Tahoma" w:cs="Tahoma"/>
          <w:sz w:val="22"/>
          <w:szCs w:val="22"/>
          <w:lang w:eastAsia="en-US"/>
        </w:rPr>
        <w:t>/2</w:t>
      </w:r>
      <w:r>
        <w:rPr>
          <w:rFonts w:ascii="Tahoma" w:hAnsi="Tahoma" w:cs="Tahoma"/>
          <w:sz w:val="22"/>
          <w:szCs w:val="22"/>
          <w:lang w:eastAsia="en-US"/>
        </w:rPr>
        <w:t>4</w:t>
      </w:r>
      <w:r w:rsidRPr="00964743">
        <w:rPr>
          <w:rFonts w:ascii="Tahoma" w:hAnsi="Tahoma" w:cs="Tahoma"/>
          <w:sz w:val="22"/>
          <w:szCs w:val="22"/>
          <w:lang w:eastAsia="en-US"/>
        </w:rPr>
        <w:t xml:space="preserve"> ter sprejeto ponudbo dobavitelja št. ____________ z dne __________ in ponudbo dobavitelja po pogajanjih št. ______________ z dne __________, ki so sestavni deli tega okvirnega sporazuma, in sicer vse po pravilih stroke, s skrbnostjo dobrega strokovnjaka ter v skladu s tem okvirnim sporazumom.</w:t>
      </w:r>
    </w:p>
    <w:p w14:paraId="3ED58739" w14:textId="77777777" w:rsidR="00964743" w:rsidRPr="00964743" w:rsidRDefault="00964743" w:rsidP="00964743">
      <w:pPr>
        <w:widowControl w:val="0"/>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sz w:val="22"/>
          <w:szCs w:val="22"/>
          <w:lang w:eastAsia="en-US"/>
        </w:rPr>
      </w:pPr>
    </w:p>
    <w:p w14:paraId="20B1758B" w14:textId="77777777" w:rsidR="00964743" w:rsidRPr="00964743" w:rsidRDefault="00964743" w:rsidP="00964743">
      <w:pPr>
        <w:widowControl w:val="0"/>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sz w:val="22"/>
          <w:szCs w:val="22"/>
          <w:lang w:eastAsia="en-US"/>
        </w:rPr>
      </w:pPr>
      <w:r w:rsidRPr="00964743">
        <w:rPr>
          <w:rFonts w:ascii="Tahoma" w:hAnsi="Tahoma" w:cs="Tahoma"/>
          <w:sz w:val="22"/>
          <w:szCs w:val="22"/>
          <w:lang w:eastAsia="en-US"/>
        </w:rPr>
        <w:t>Opredelitev in opis predmeta tega okvirnega sporazuma sta razvidna iz ponudbenega predračuna dobavitelja, ki je priloga št. 1 k temu okvirnemu sporazumu. Predvidene količine blaga, navedene v posamezni postavki ponudbenega predračuna dobavitelja, so količine, ki jih bo naročnik predvidoma potreboval v obdobju veljavnosti okvirnega sporazuma in za naročnika niso zavezujoče.</w:t>
      </w:r>
    </w:p>
    <w:p w14:paraId="52F7152F" w14:textId="77777777" w:rsidR="00964743" w:rsidRPr="00964743" w:rsidRDefault="00964743" w:rsidP="00964743">
      <w:pPr>
        <w:widowControl w:val="0"/>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sz w:val="22"/>
          <w:szCs w:val="22"/>
          <w:lang w:eastAsia="en-US"/>
        </w:rPr>
      </w:pPr>
    </w:p>
    <w:p w14:paraId="6BF4950C" w14:textId="77777777" w:rsidR="00964743" w:rsidRPr="00964743" w:rsidRDefault="00964743" w:rsidP="00964743">
      <w:pPr>
        <w:widowControl w:val="0"/>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sz w:val="22"/>
          <w:szCs w:val="22"/>
          <w:lang w:eastAsia="en-US"/>
        </w:rPr>
      </w:pPr>
      <w:r w:rsidRPr="00964743">
        <w:rPr>
          <w:rFonts w:ascii="Tahoma" w:hAnsi="Tahoma" w:cs="Tahoma"/>
          <w:sz w:val="22"/>
          <w:szCs w:val="22"/>
          <w:lang w:eastAsia="en-US"/>
        </w:rPr>
        <w:t xml:space="preserve">Naročnik in dobavitelj se izrecno dogovorita, da bo naročnik v obdobju veljavnosti tega okvirnega sporazuma, naročal blago iz ponudbenega predračuna dobavitelja, ki ga bo dejansko potreboval in za katerega bo imel zagotovljena finančna sredstva. </w:t>
      </w:r>
    </w:p>
    <w:p w14:paraId="2106D98F" w14:textId="77777777" w:rsidR="00964743" w:rsidRPr="00964743" w:rsidRDefault="00964743" w:rsidP="00964743">
      <w:pPr>
        <w:widowControl w:val="0"/>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sz w:val="22"/>
          <w:szCs w:val="22"/>
          <w:lang w:eastAsia="en-US"/>
        </w:rPr>
      </w:pPr>
    </w:p>
    <w:p w14:paraId="1ED50184" w14:textId="77777777" w:rsidR="00964743" w:rsidRPr="00964743" w:rsidRDefault="00964743" w:rsidP="00964743">
      <w:pPr>
        <w:widowControl w:val="0"/>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sz w:val="22"/>
          <w:szCs w:val="22"/>
          <w:lang w:eastAsia="en-US"/>
        </w:rPr>
      </w:pPr>
      <w:r w:rsidRPr="00964743">
        <w:rPr>
          <w:rFonts w:ascii="Tahoma" w:hAnsi="Tahoma" w:cs="Tahoma"/>
          <w:sz w:val="22"/>
          <w:szCs w:val="22"/>
          <w:lang w:eastAsia="en-US"/>
        </w:rPr>
        <w:t>Dobavitelj zagotavlja naročniku, da bo dobavljeno blago po svoji kakovosti,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 okvirnega sporazuma.</w:t>
      </w:r>
    </w:p>
    <w:p w14:paraId="3E82DFDB"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3DD2AA6D" w14:textId="77777777" w:rsidR="005D4496" w:rsidRPr="00067D5D" w:rsidRDefault="005D4496" w:rsidP="00B6403E">
      <w:pPr>
        <w:widowControl w:val="0"/>
        <w:jc w:val="center"/>
        <w:rPr>
          <w:rFonts w:ascii="Tahoma" w:hAnsi="Tahoma" w:cs="Tahoma"/>
          <w:bCs/>
          <w:sz w:val="22"/>
          <w:szCs w:val="22"/>
        </w:rPr>
      </w:pPr>
    </w:p>
    <w:p w14:paraId="55E0F794" w14:textId="77777777" w:rsidR="0082525D" w:rsidRPr="0082525D" w:rsidRDefault="0082525D" w:rsidP="0082525D">
      <w:pPr>
        <w:widowControl w:val="0"/>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sz w:val="22"/>
          <w:szCs w:val="22"/>
          <w:lang w:eastAsia="en-US"/>
        </w:rPr>
      </w:pPr>
      <w:r w:rsidRPr="0082525D">
        <w:rPr>
          <w:rFonts w:ascii="Tahoma" w:hAnsi="Tahoma" w:cs="Tahoma"/>
          <w:sz w:val="22"/>
          <w:szCs w:val="22"/>
          <w:lang w:eastAsia="en-US"/>
        </w:rPr>
        <w:t>Dobavitelj potrjuje in jamči, da je pridobil vse podatke, ki se nanašajo na predmet okvirnega sporazuma, ki bi lahko vplivali na cene okvirnega sporazuma ali razčlenitev cen okvirnega sporazuma, ali na njegove pravice in obveznosti po tem okvirnem sporazumu. Dobavitelj se izrecno odpoveduje vsem zahtevkom do naročnika, ki bi izvirali iz njegove morebitne neseznanjenosti s pogoji po tem okvirnem sporazumu.</w:t>
      </w:r>
    </w:p>
    <w:p w14:paraId="3286DCC1" w14:textId="77777777" w:rsidR="0082525D" w:rsidRPr="0082525D" w:rsidRDefault="0082525D" w:rsidP="0082525D">
      <w:pPr>
        <w:widowControl w:val="0"/>
        <w:tabs>
          <w:tab w:val="left" w:pos="567"/>
          <w:tab w:val="left" w:pos="1418"/>
          <w:tab w:val="left" w:pos="1702"/>
        </w:tabs>
        <w:jc w:val="both"/>
        <w:rPr>
          <w:rFonts w:ascii="Tahoma" w:hAnsi="Tahoma" w:cs="Tahoma"/>
          <w:sz w:val="22"/>
          <w:szCs w:val="22"/>
        </w:rPr>
      </w:pPr>
    </w:p>
    <w:p w14:paraId="7ACFB8D8" w14:textId="77777777" w:rsidR="0082525D" w:rsidRPr="0082525D" w:rsidRDefault="0082525D" w:rsidP="0082525D">
      <w:pPr>
        <w:widowControl w:val="0"/>
        <w:tabs>
          <w:tab w:val="left" w:pos="567"/>
          <w:tab w:val="left" w:pos="1418"/>
          <w:tab w:val="left" w:pos="1702"/>
        </w:tabs>
        <w:jc w:val="both"/>
        <w:rPr>
          <w:rFonts w:ascii="Tahoma" w:hAnsi="Tahoma" w:cs="Tahoma"/>
          <w:sz w:val="22"/>
          <w:szCs w:val="22"/>
        </w:rPr>
      </w:pPr>
      <w:r w:rsidRPr="0082525D">
        <w:rPr>
          <w:rFonts w:ascii="Tahoma" w:hAnsi="Tahoma" w:cs="Tahoma"/>
          <w:sz w:val="22"/>
          <w:szCs w:val="22"/>
          <w:lang w:eastAsia="en-US"/>
        </w:rPr>
        <w:t xml:space="preserve">Dobavitelj </w:t>
      </w:r>
      <w:r w:rsidRPr="0082525D">
        <w:rPr>
          <w:rFonts w:ascii="Tahoma" w:hAnsi="Tahoma" w:cs="Tahoma"/>
          <w:sz w:val="22"/>
          <w:szCs w:val="22"/>
        </w:rPr>
        <w:t>izjavlja, da so mu razumljivi in jasni pogoji in okoliščine za pravilno izvedbo obveznosti iz okvirnega sporazuma.</w:t>
      </w:r>
    </w:p>
    <w:p w14:paraId="43A2778B" w14:textId="15AC63F3" w:rsidR="005D4496" w:rsidRDefault="005D4496" w:rsidP="00B6403E">
      <w:pPr>
        <w:widowControl w:val="0"/>
        <w:jc w:val="both"/>
      </w:pPr>
    </w:p>
    <w:p w14:paraId="4AD0E7C3" w14:textId="77777777" w:rsidR="005D4496" w:rsidRPr="002B2289" w:rsidRDefault="005D4496" w:rsidP="00AA0E69">
      <w:pPr>
        <w:pStyle w:val="Odstavekseznama"/>
        <w:widowControl w:val="0"/>
        <w:numPr>
          <w:ilvl w:val="0"/>
          <w:numId w:val="14"/>
        </w:numPr>
        <w:jc w:val="center"/>
        <w:rPr>
          <w:rFonts w:ascii="Tahoma" w:hAnsi="Tahoma" w:cs="Tahoma"/>
          <w:b/>
          <w:sz w:val="22"/>
          <w:szCs w:val="22"/>
        </w:rPr>
      </w:pPr>
      <w:r w:rsidRPr="00611033">
        <w:rPr>
          <w:rFonts w:ascii="Tahoma" w:hAnsi="Tahoma" w:cs="Tahoma"/>
          <w:b/>
          <w:sz w:val="22"/>
          <w:szCs w:val="22"/>
        </w:rPr>
        <w:t>OCENJENA VREDNOST</w:t>
      </w:r>
      <w:r w:rsidRPr="002B2289">
        <w:rPr>
          <w:rFonts w:ascii="Tahoma" w:hAnsi="Tahoma" w:cs="Tahoma"/>
          <w:b/>
          <w:sz w:val="22"/>
          <w:szCs w:val="22"/>
        </w:rPr>
        <w:t xml:space="preserve"> IN CENE PO OKVIRNEM SPORAZUMU</w:t>
      </w:r>
    </w:p>
    <w:p w14:paraId="4B57FCA1" w14:textId="77777777" w:rsidR="005D4496" w:rsidRPr="00067D5D" w:rsidRDefault="005D4496" w:rsidP="00B6403E">
      <w:pPr>
        <w:widowControl w:val="0"/>
        <w:ind w:left="360"/>
        <w:rPr>
          <w:rFonts w:ascii="Tahoma" w:hAnsi="Tahoma" w:cs="Tahoma"/>
          <w:b/>
          <w:sz w:val="22"/>
          <w:szCs w:val="22"/>
        </w:rPr>
      </w:pPr>
    </w:p>
    <w:p w14:paraId="09838FB2"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172C6606" w14:textId="77777777" w:rsidR="005D4496" w:rsidRPr="00067D5D" w:rsidRDefault="005D4496" w:rsidP="00B6403E">
      <w:pPr>
        <w:widowControl w:val="0"/>
        <w:numPr>
          <w:ilvl w:val="12"/>
          <w:numId w:val="0"/>
        </w:numPr>
        <w:tabs>
          <w:tab w:val="left" w:pos="3402"/>
          <w:tab w:val="left" w:pos="5529"/>
          <w:tab w:val="right" w:pos="8505"/>
        </w:tabs>
        <w:jc w:val="both"/>
        <w:rPr>
          <w:rFonts w:ascii="Tahoma" w:eastAsia="Calibri" w:hAnsi="Tahoma" w:cs="Tahoma"/>
          <w:b/>
          <w:sz w:val="22"/>
          <w:szCs w:val="22"/>
          <w:lang w:eastAsia="en-US"/>
        </w:rPr>
      </w:pPr>
    </w:p>
    <w:p w14:paraId="3106BDB8" w14:textId="77777777" w:rsidR="008648E4" w:rsidRPr="008648E4" w:rsidRDefault="008648E4" w:rsidP="008648E4">
      <w:pPr>
        <w:widowControl w:val="0"/>
        <w:jc w:val="both"/>
        <w:rPr>
          <w:rFonts w:ascii="Tahoma" w:hAnsi="Tahoma" w:cs="Tahoma"/>
          <w:sz w:val="22"/>
          <w:szCs w:val="22"/>
        </w:rPr>
      </w:pPr>
      <w:r w:rsidRPr="008648E4">
        <w:rPr>
          <w:rFonts w:ascii="Tahoma" w:hAnsi="Tahoma" w:cs="Tahoma"/>
          <w:sz w:val="22"/>
          <w:szCs w:val="22"/>
        </w:rPr>
        <w:t>Ocenjena vrednost tega okvirnega sporazuma za obdobje njegove veljavnosti znaša na dan sklenitve tega okvirnega sporazuma v neto vrednosti: __________________ EUR (z besedo: _________________ evrov __/100) brez DDV.</w:t>
      </w:r>
    </w:p>
    <w:p w14:paraId="6AA90BF1" w14:textId="77777777" w:rsidR="008648E4" w:rsidRPr="008648E4" w:rsidRDefault="008648E4" w:rsidP="008648E4">
      <w:pPr>
        <w:widowControl w:val="0"/>
        <w:spacing w:line="288" w:lineRule="auto"/>
        <w:jc w:val="both"/>
        <w:rPr>
          <w:rFonts w:ascii="Tahoma" w:hAnsi="Tahoma" w:cs="Tahoma"/>
          <w:sz w:val="22"/>
          <w:szCs w:val="22"/>
        </w:rPr>
      </w:pPr>
    </w:p>
    <w:p w14:paraId="723BFD0E" w14:textId="77777777" w:rsidR="008648E4" w:rsidRPr="008648E4" w:rsidRDefault="008648E4" w:rsidP="008648E4">
      <w:pPr>
        <w:widowControl w:val="0"/>
        <w:jc w:val="both"/>
        <w:rPr>
          <w:rFonts w:ascii="Tahoma" w:hAnsi="Tahoma" w:cs="Tahoma"/>
          <w:sz w:val="22"/>
          <w:szCs w:val="22"/>
        </w:rPr>
      </w:pPr>
      <w:r w:rsidRPr="008648E4">
        <w:rPr>
          <w:rFonts w:ascii="Tahoma" w:hAnsi="Tahoma" w:cs="Tahoma"/>
          <w:sz w:val="22"/>
          <w:szCs w:val="22"/>
        </w:rPr>
        <w:t>Za cene na enoto mere se naročnik in dobavitelj dogovorita na podlagi sprejete ponudbe dobavitelja št. ___________ z dne _____________ in ponudbe dobavitelja po pogajanjih št. ______________ z dne __________ in so opredeljene v ponudbenem predračunu dobavitelja, ki je priloga. št. 1 tega okvirnega sporazuma ter sestavni del tega okvirnega sporazuma.</w:t>
      </w:r>
    </w:p>
    <w:p w14:paraId="6AE7A5BB" w14:textId="7BB58259" w:rsidR="008648E4" w:rsidRPr="008648E4" w:rsidRDefault="008648E4" w:rsidP="008648E4">
      <w:pPr>
        <w:widowControl w:val="0"/>
        <w:tabs>
          <w:tab w:val="left" w:pos="1418"/>
          <w:tab w:val="left" w:pos="1702"/>
        </w:tabs>
        <w:jc w:val="both"/>
        <w:rPr>
          <w:rFonts w:ascii="Tahoma" w:hAnsi="Tahoma"/>
          <w:sz w:val="22"/>
        </w:rPr>
      </w:pPr>
      <w:r w:rsidRPr="008648E4">
        <w:rPr>
          <w:rFonts w:ascii="Tahoma" w:hAnsi="Tahoma"/>
          <w:sz w:val="22"/>
        </w:rPr>
        <w:t xml:space="preserve">Dobavitelj bo blago obračunal na osnovi cen na enoto mere iz ponudbenega predračuna </w:t>
      </w:r>
      <w:r w:rsidRPr="008648E4">
        <w:rPr>
          <w:rFonts w:ascii="Tahoma" w:hAnsi="Tahoma"/>
          <w:sz w:val="22"/>
        </w:rPr>
        <w:lastRenderedPageBreak/>
        <w:t>dobavitelja, ki je priloga št. 1 k  okvirnemu sporazumu</w:t>
      </w:r>
      <w:r w:rsidR="001656BD">
        <w:rPr>
          <w:rFonts w:ascii="Tahoma" w:hAnsi="Tahoma"/>
          <w:sz w:val="22"/>
        </w:rPr>
        <w:t>.</w:t>
      </w:r>
    </w:p>
    <w:p w14:paraId="53CDED79" w14:textId="77777777" w:rsidR="008648E4" w:rsidRPr="008648E4" w:rsidRDefault="008648E4" w:rsidP="008648E4">
      <w:pPr>
        <w:widowControl w:val="0"/>
        <w:tabs>
          <w:tab w:val="left" w:pos="1418"/>
          <w:tab w:val="left" w:pos="1702"/>
        </w:tabs>
        <w:jc w:val="both"/>
        <w:rPr>
          <w:rFonts w:ascii="Tahoma" w:hAnsi="Tahoma"/>
          <w:sz w:val="22"/>
        </w:rPr>
      </w:pPr>
    </w:p>
    <w:p w14:paraId="1E1C1326" w14:textId="77777777" w:rsidR="008648E4" w:rsidRPr="008648E4" w:rsidRDefault="008648E4" w:rsidP="008648E4">
      <w:pPr>
        <w:widowControl w:val="0"/>
        <w:tabs>
          <w:tab w:val="left" w:pos="1418"/>
          <w:tab w:val="left" w:pos="1702"/>
        </w:tabs>
        <w:jc w:val="both"/>
        <w:rPr>
          <w:rFonts w:ascii="Tahoma" w:hAnsi="Tahoma"/>
          <w:sz w:val="22"/>
        </w:rPr>
      </w:pPr>
      <w:r w:rsidRPr="008648E4">
        <w:rPr>
          <w:rFonts w:ascii="Tahoma" w:hAnsi="Tahoma"/>
          <w:sz w:val="22"/>
        </w:rPr>
        <w:t>Ocenjena vrednost okvirnega sporazuma in cene na enoto mere ne vključujejo DDV.</w:t>
      </w:r>
      <w:r w:rsidRPr="008648E4">
        <w:rPr>
          <w:rFonts w:ascii="Tahoma" w:hAnsi="Tahoma" w:cs="Tahoma"/>
          <w:sz w:val="22"/>
          <w:szCs w:val="22"/>
        </w:rPr>
        <w:t xml:space="preserve"> DDV se obračuna v skladu z vsakokratno veljavno zakonodajo</w:t>
      </w:r>
      <w:r w:rsidRPr="008648E4">
        <w:rPr>
          <w:rFonts w:ascii="Tahoma" w:hAnsi="Tahoma"/>
          <w:sz w:val="22"/>
        </w:rPr>
        <w:t>.</w:t>
      </w:r>
    </w:p>
    <w:p w14:paraId="36176AA1" w14:textId="77777777" w:rsidR="008648E4" w:rsidRPr="008648E4" w:rsidRDefault="008648E4" w:rsidP="008648E4">
      <w:pPr>
        <w:widowControl w:val="0"/>
        <w:tabs>
          <w:tab w:val="left" w:pos="0"/>
        </w:tabs>
        <w:jc w:val="both"/>
        <w:rPr>
          <w:rFonts w:ascii="Tahoma" w:hAnsi="Tahoma"/>
          <w:sz w:val="22"/>
        </w:rPr>
      </w:pPr>
    </w:p>
    <w:p w14:paraId="20A82E27" w14:textId="6BCE8CA5" w:rsidR="00242ABB" w:rsidRPr="00242ABB" w:rsidRDefault="008648E4" w:rsidP="00957053">
      <w:pPr>
        <w:widowControl w:val="0"/>
        <w:tabs>
          <w:tab w:val="left" w:pos="1418"/>
          <w:tab w:val="left" w:pos="1702"/>
        </w:tabs>
        <w:jc w:val="both"/>
        <w:rPr>
          <w:rFonts w:ascii="Tahoma" w:hAnsi="Tahoma" w:cs="Tahoma"/>
          <w:sz w:val="22"/>
          <w:szCs w:val="22"/>
        </w:rPr>
      </w:pPr>
      <w:r w:rsidRPr="008648E4">
        <w:rPr>
          <w:rFonts w:ascii="Tahoma" w:hAnsi="Tahoma" w:cs="Tahoma"/>
          <w:sz w:val="22"/>
          <w:szCs w:val="22"/>
        </w:rPr>
        <w:t>Naročnik</w:t>
      </w:r>
      <w:r w:rsidRPr="008648E4">
        <w:rPr>
          <w:rFonts w:ascii="Tahoma" w:hAnsi="Tahoma" w:cs="Tahoma"/>
          <w:spacing w:val="-8"/>
          <w:sz w:val="22"/>
          <w:szCs w:val="22"/>
        </w:rPr>
        <w:t xml:space="preserve"> </w:t>
      </w:r>
      <w:r w:rsidRPr="008648E4">
        <w:rPr>
          <w:rFonts w:ascii="Tahoma" w:hAnsi="Tahoma" w:cs="Tahoma"/>
          <w:sz w:val="22"/>
          <w:szCs w:val="22"/>
        </w:rPr>
        <w:t>si</w:t>
      </w:r>
      <w:r w:rsidRPr="008648E4">
        <w:rPr>
          <w:rFonts w:ascii="Tahoma" w:hAnsi="Tahoma" w:cs="Tahoma"/>
          <w:spacing w:val="-9"/>
          <w:sz w:val="22"/>
          <w:szCs w:val="22"/>
        </w:rPr>
        <w:t xml:space="preserve"> </w:t>
      </w:r>
      <w:r w:rsidRPr="008648E4">
        <w:rPr>
          <w:rFonts w:ascii="Tahoma" w:hAnsi="Tahoma" w:cs="Tahoma"/>
          <w:sz w:val="22"/>
          <w:szCs w:val="22"/>
        </w:rPr>
        <w:t>pridržuje</w:t>
      </w:r>
      <w:r w:rsidRPr="008648E4">
        <w:rPr>
          <w:rFonts w:ascii="Tahoma" w:hAnsi="Tahoma" w:cs="Tahoma"/>
          <w:spacing w:val="-10"/>
          <w:sz w:val="22"/>
          <w:szCs w:val="22"/>
        </w:rPr>
        <w:t xml:space="preserve"> </w:t>
      </w:r>
      <w:r w:rsidRPr="008648E4">
        <w:rPr>
          <w:rFonts w:ascii="Tahoma" w:hAnsi="Tahoma" w:cs="Tahoma"/>
          <w:sz w:val="22"/>
          <w:szCs w:val="22"/>
        </w:rPr>
        <w:t>pravico</w:t>
      </w:r>
      <w:r w:rsidRPr="008648E4">
        <w:rPr>
          <w:rFonts w:ascii="Tahoma" w:hAnsi="Tahoma" w:cs="Tahoma"/>
          <w:spacing w:val="-9"/>
          <w:sz w:val="22"/>
          <w:szCs w:val="22"/>
        </w:rPr>
        <w:t xml:space="preserve"> </w:t>
      </w:r>
      <w:r w:rsidRPr="008648E4">
        <w:rPr>
          <w:rFonts w:ascii="Tahoma" w:hAnsi="Tahoma" w:cs="Tahoma"/>
          <w:sz w:val="22"/>
          <w:szCs w:val="22"/>
        </w:rPr>
        <w:t>naročati</w:t>
      </w:r>
      <w:r w:rsidRPr="008648E4">
        <w:rPr>
          <w:rFonts w:ascii="Tahoma" w:hAnsi="Tahoma" w:cs="Tahoma"/>
          <w:spacing w:val="-9"/>
          <w:sz w:val="22"/>
          <w:szCs w:val="22"/>
        </w:rPr>
        <w:t xml:space="preserve"> </w:t>
      </w:r>
      <w:r w:rsidRPr="008648E4">
        <w:rPr>
          <w:rFonts w:ascii="Tahoma" w:hAnsi="Tahoma" w:cs="Tahoma"/>
          <w:sz w:val="22"/>
          <w:szCs w:val="22"/>
        </w:rPr>
        <w:t>tudi</w:t>
      </w:r>
      <w:r w:rsidRPr="008648E4">
        <w:rPr>
          <w:rFonts w:ascii="Tahoma" w:hAnsi="Tahoma" w:cs="Tahoma"/>
          <w:spacing w:val="-11"/>
          <w:sz w:val="22"/>
          <w:szCs w:val="22"/>
        </w:rPr>
        <w:t xml:space="preserve"> </w:t>
      </w:r>
      <w:r w:rsidRPr="008648E4">
        <w:rPr>
          <w:rFonts w:ascii="Tahoma" w:hAnsi="Tahoma" w:cs="Tahoma"/>
          <w:sz w:val="22"/>
          <w:szCs w:val="22"/>
        </w:rPr>
        <w:t>druge</w:t>
      </w:r>
      <w:r w:rsidRPr="008648E4">
        <w:rPr>
          <w:rFonts w:ascii="Tahoma" w:hAnsi="Tahoma" w:cs="Tahoma"/>
          <w:spacing w:val="-12"/>
          <w:sz w:val="22"/>
          <w:szCs w:val="22"/>
        </w:rPr>
        <w:t xml:space="preserve"> </w:t>
      </w:r>
      <w:r w:rsidRPr="008648E4">
        <w:rPr>
          <w:rFonts w:ascii="Tahoma" w:hAnsi="Tahoma" w:cs="Tahoma"/>
          <w:sz w:val="22"/>
          <w:szCs w:val="22"/>
        </w:rPr>
        <w:t>vrste</w:t>
      </w:r>
      <w:r w:rsidRPr="008648E4">
        <w:rPr>
          <w:rFonts w:ascii="Tahoma" w:hAnsi="Tahoma" w:cs="Tahoma"/>
          <w:spacing w:val="-9"/>
          <w:sz w:val="22"/>
          <w:szCs w:val="22"/>
        </w:rPr>
        <w:t xml:space="preserve"> </w:t>
      </w:r>
      <w:r w:rsidRPr="008648E4">
        <w:rPr>
          <w:rFonts w:ascii="Tahoma" w:hAnsi="Tahoma" w:cs="Tahoma"/>
          <w:sz w:val="22"/>
          <w:szCs w:val="22"/>
        </w:rPr>
        <w:t>blaga</w:t>
      </w:r>
      <w:r w:rsidRPr="008648E4">
        <w:rPr>
          <w:rFonts w:ascii="Tahoma" w:hAnsi="Tahoma" w:cs="Tahoma"/>
          <w:spacing w:val="-9"/>
          <w:sz w:val="22"/>
          <w:szCs w:val="22"/>
        </w:rPr>
        <w:t xml:space="preserve"> </w:t>
      </w:r>
      <w:r w:rsidRPr="008648E4">
        <w:rPr>
          <w:rFonts w:ascii="Tahoma" w:hAnsi="Tahoma" w:cs="Tahoma"/>
          <w:sz w:val="22"/>
          <w:szCs w:val="22"/>
        </w:rPr>
        <w:t>s</w:t>
      </w:r>
      <w:r w:rsidRPr="008648E4">
        <w:rPr>
          <w:rFonts w:ascii="Tahoma" w:hAnsi="Tahoma" w:cs="Tahoma"/>
          <w:spacing w:val="-11"/>
          <w:sz w:val="22"/>
          <w:szCs w:val="22"/>
        </w:rPr>
        <w:t xml:space="preserve"> </w:t>
      </w:r>
      <w:r w:rsidRPr="008648E4">
        <w:rPr>
          <w:rFonts w:ascii="Tahoma" w:hAnsi="Tahoma" w:cs="Tahoma"/>
          <w:sz w:val="22"/>
          <w:szCs w:val="22"/>
        </w:rPr>
        <w:t>področja</w:t>
      </w:r>
      <w:r w:rsidRPr="008648E4">
        <w:rPr>
          <w:rFonts w:ascii="Tahoma" w:hAnsi="Tahoma" w:cs="Tahoma"/>
          <w:spacing w:val="-9"/>
          <w:sz w:val="22"/>
          <w:szCs w:val="22"/>
        </w:rPr>
        <w:t xml:space="preserve"> </w:t>
      </w:r>
      <w:r w:rsidRPr="008648E4">
        <w:rPr>
          <w:rFonts w:ascii="Tahoma" w:hAnsi="Tahoma" w:cs="Tahoma"/>
          <w:sz w:val="22"/>
          <w:szCs w:val="22"/>
        </w:rPr>
        <w:t>predmeta</w:t>
      </w:r>
      <w:r w:rsidRPr="008648E4">
        <w:rPr>
          <w:rFonts w:ascii="Tahoma" w:hAnsi="Tahoma" w:cs="Tahoma"/>
          <w:spacing w:val="-9"/>
          <w:sz w:val="22"/>
          <w:szCs w:val="22"/>
        </w:rPr>
        <w:t xml:space="preserve"> </w:t>
      </w:r>
      <w:r w:rsidRPr="008648E4">
        <w:rPr>
          <w:rFonts w:ascii="Tahoma" w:hAnsi="Tahoma" w:cs="Tahoma"/>
          <w:sz w:val="22"/>
          <w:szCs w:val="22"/>
        </w:rPr>
        <w:t>javnega</w:t>
      </w:r>
      <w:r w:rsidRPr="008648E4">
        <w:rPr>
          <w:rFonts w:ascii="Tahoma" w:hAnsi="Tahoma" w:cs="Tahoma"/>
          <w:spacing w:val="-9"/>
          <w:sz w:val="22"/>
          <w:szCs w:val="22"/>
        </w:rPr>
        <w:t xml:space="preserve"> </w:t>
      </w:r>
      <w:r w:rsidRPr="008648E4">
        <w:rPr>
          <w:rFonts w:ascii="Tahoma" w:hAnsi="Tahoma" w:cs="Tahoma"/>
          <w:sz w:val="22"/>
          <w:szCs w:val="22"/>
        </w:rPr>
        <w:t>naročila, ki</w:t>
      </w:r>
      <w:r w:rsidRPr="008648E4">
        <w:rPr>
          <w:rFonts w:ascii="Tahoma" w:hAnsi="Tahoma" w:cs="Tahoma"/>
          <w:spacing w:val="-18"/>
          <w:sz w:val="22"/>
          <w:szCs w:val="22"/>
        </w:rPr>
        <w:t xml:space="preserve"> </w:t>
      </w:r>
      <w:r w:rsidRPr="008648E4">
        <w:rPr>
          <w:rFonts w:ascii="Tahoma" w:hAnsi="Tahoma" w:cs="Tahoma"/>
          <w:sz w:val="22"/>
          <w:szCs w:val="22"/>
        </w:rPr>
        <w:t>v</w:t>
      </w:r>
      <w:r w:rsidRPr="008648E4">
        <w:rPr>
          <w:rFonts w:ascii="Tahoma" w:hAnsi="Tahoma" w:cs="Tahoma"/>
          <w:spacing w:val="-17"/>
          <w:sz w:val="22"/>
          <w:szCs w:val="22"/>
        </w:rPr>
        <w:t xml:space="preserve"> </w:t>
      </w:r>
      <w:r w:rsidRPr="008648E4">
        <w:rPr>
          <w:rFonts w:ascii="Tahoma" w:hAnsi="Tahoma" w:cs="Tahoma"/>
          <w:sz w:val="22"/>
          <w:szCs w:val="22"/>
        </w:rPr>
        <w:t>ponudbenem</w:t>
      </w:r>
      <w:r w:rsidRPr="008648E4">
        <w:rPr>
          <w:rFonts w:ascii="Tahoma" w:hAnsi="Tahoma" w:cs="Tahoma"/>
          <w:spacing w:val="-18"/>
          <w:sz w:val="22"/>
          <w:szCs w:val="22"/>
        </w:rPr>
        <w:t xml:space="preserve"> </w:t>
      </w:r>
      <w:r w:rsidRPr="008648E4">
        <w:rPr>
          <w:rFonts w:ascii="Tahoma" w:hAnsi="Tahoma" w:cs="Tahoma"/>
          <w:sz w:val="22"/>
          <w:szCs w:val="22"/>
        </w:rPr>
        <w:t>predračunu</w:t>
      </w:r>
      <w:r w:rsidRPr="008648E4">
        <w:rPr>
          <w:rFonts w:ascii="Tahoma" w:hAnsi="Tahoma" w:cs="Tahoma"/>
          <w:spacing w:val="-16"/>
          <w:sz w:val="22"/>
          <w:szCs w:val="22"/>
        </w:rPr>
        <w:t xml:space="preserve"> </w:t>
      </w:r>
      <w:r w:rsidRPr="008648E4">
        <w:rPr>
          <w:rFonts w:ascii="Tahoma" w:hAnsi="Tahoma" w:cs="Tahoma"/>
          <w:sz w:val="22"/>
          <w:szCs w:val="22"/>
        </w:rPr>
        <w:t>dobavitelja,</w:t>
      </w:r>
      <w:r w:rsidRPr="008648E4">
        <w:rPr>
          <w:rFonts w:ascii="Tahoma" w:hAnsi="Tahoma" w:cs="Tahoma"/>
          <w:spacing w:val="-17"/>
          <w:sz w:val="22"/>
          <w:szCs w:val="22"/>
        </w:rPr>
        <w:t xml:space="preserve"> </w:t>
      </w:r>
      <w:r w:rsidRPr="008648E4">
        <w:rPr>
          <w:rFonts w:ascii="Tahoma" w:hAnsi="Tahoma" w:cs="Tahoma"/>
          <w:sz w:val="22"/>
          <w:szCs w:val="22"/>
        </w:rPr>
        <w:t>ki</w:t>
      </w:r>
      <w:r w:rsidRPr="008648E4">
        <w:rPr>
          <w:rFonts w:ascii="Tahoma" w:hAnsi="Tahoma" w:cs="Tahoma"/>
          <w:spacing w:val="-17"/>
          <w:sz w:val="22"/>
          <w:szCs w:val="22"/>
        </w:rPr>
        <w:t xml:space="preserve"> </w:t>
      </w:r>
      <w:r w:rsidRPr="008648E4">
        <w:rPr>
          <w:rFonts w:ascii="Tahoma" w:hAnsi="Tahoma" w:cs="Tahoma"/>
          <w:sz w:val="22"/>
          <w:szCs w:val="22"/>
        </w:rPr>
        <w:t>je</w:t>
      </w:r>
      <w:r w:rsidRPr="008648E4">
        <w:rPr>
          <w:rFonts w:ascii="Tahoma" w:hAnsi="Tahoma" w:cs="Tahoma"/>
          <w:spacing w:val="-19"/>
          <w:sz w:val="22"/>
          <w:szCs w:val="22"/>
        </w:rPr>
        <w:t xml:space="preserve"> </w:t>
      </w:r>
      <w:r w:rsidRPr="008648E4">
        <w:rPr>
          <w:rFonts w:ascii="Tahoma" w:hAnsi="Tahoma" w:cs="Tahoma"/>
          <w:sz w:val="22"/>
          <w:szCs w:val="22"/>
        </w:rPr>
        <w:t>priloga</w:t>
      </w:r>
      <w:r w:rsidRPr="008648E4">
        <w:rPr>
          <w:rFonts w:ascii="Tahoma" w:hAnsi="Tahoma" w:cs="Tahoma"/>
          <w:spacing w:val="-15"/>
          <w:sz w:val="22"/>
          <w:szCs w:val="22"/>
        </w:rPr>
        <w:t xml:space="preserve"> </w:t>
      </w:r>
      <w:r w:rsidRPr="008648E4">
        <w:rPr>
          <w:rFonts w:ascii="Tahoma" w:hAnsi="Tahoma" w:cs="Tahoma"/>
          <w:sz w:val="22"/>
          <w:szCs w:val="22"/>
        </w:rPr>
        <w:t>št.</w:t>
      </w:r>
      <w:r w:rsidRPr="008648E4">
        <w:rPr>
          <w:rFonts w:ascii="Tahoma" w:hAnsi="Tahoma" w:cs="Tahoma"/>
          <w:spacing w:val="-16"/>
          <w:sz w:val="22"/>
          <w:szCs w:val="22"/>
        </w:rPr>
        <w:t xml:space="preserve"> </w:t>
      </w:r>
      <w:r w:rsidRPr="008648E4">
        <w:rPr>
          <w:rFonts w:ascii="Tahoma" w:hAnsi="Tahoma" w:cs="Tahoma"/>
          <w:sz w:val="22"/>
          <w:szCs w:val="22"/>
        </w:rPr>
        <w:t>1</w:t>
      </w:r>
      <w:r w:rsidRPr="008648E4">
        <w:rPr>
          <w:rFonts w:ascii="Tahoma" w:hAnsi="Tahoma" w:cs="Tahoma"/>
          <w:spacing w:val="-18"/>
          <w:sz w:val="22"/>
          <w:szCs w:val="22"/>
        </w:rPr>
        <w:t xml:space="preserve"> </w:t>
      </w:r>
      <w:r w:rsidRPr="008648E4">
        <w:rPr>
          <w:rFonts w:ascii="Tahoma" w:hAnsi="Tahoma" w:cs="Tahoma"/>
          <w:sz w:val="22"/>
          <w:szCs w:val="22"/>
        </w:rPr>
        <w:t>tega</w:t>
      </w:r>
      <w:r w:rsidRPr="008648E4">
        <w:rPr>
          <w:rFonts w:ascii="Tahoma" w:hAnsi="Tahoma" w:cs="Tahoma"/>
          <w:spacing w:val="-18"/>
          <w:sz w:val="22"/>
          <w:szCs w:val="22"/>
        </w:rPr>
        <w:t xml:space="preserve"> </w:t>
      </w:r>
      <w:r w:rsidRPr="008648E4">
        <w:rPr>
          <w:rFonts w:ascii="Tahoma" w:hAnsi="Tahoma" w:cs="Tahoma"/>
          <w:sz w:val="22"/>
          <w:szCs w:val="22"/>
        </w:rPr>
        <w:t>okvirnega</w:t>
      </w:r>
      <w:r w:rsidRPr="008648E4">
        <w:rPr>
          <w:rFonts w:ascii="Tahoma" w:hAnsi="Tahoma" w:cs="Tahoma"/>
          <w:spacing w:val="-16"/>
          <w:sz w:val="22"/>
          <w:szCs w:val="22"/>
        </w:rPr>
        <w:t xml:space="preserve"> </w:t>
      </w:r>
      <w:r w:rsidRPr="008648E4">
        <w:rPr>
          <w:rFonts w:ascii="Tahoma" w:hAnsi="Tahoma" w:cs="Tahoma"/>
          <w:sz w:val="22"/>
          <w:szCs w:val="22"/>
        </w:rPr>
        <w:t>sporazuma,</w:t>
      </w:r>
      <w:r w:rsidRPr="008648E4">
        <w:rPr>
          <w:rFonts w:ascii="Tahoma" w:hAnsi="Tahoma" w:cs="Tahoma"/>
          <w:spacing w:val="-17"/>
          <w:sz w:val="22"/>
          <w:szCs w:val="22"/>
        </w:rPr>
        <w:t xml:space="preserve"> </w:t>
      </w:r>
      <w:r w:rsidRPr="008648E4">
        <w:rPr>
          <w:rFonts w:ascii="Tahoma" w:hAnsi="Tahoma" w:cs="Tahoma"/>
          <w:sz w:val="22"/>
          <w:szCs w:val="22"/>
        </w:rPr>
        <w:t>niso</w:t>
      </w:r>
      <w:r w:rsidRPr="008648E4">
        <w:rPr>
          <w:rFonts w:ascii="Tahoma" w:hAnsi="Tahoma" w:cs="Tahoma"/>
          <w:spacing w:val="-17"/>
          <w:sz w:val="22"/>
          <w:szCs w:val="22"/>
        </w:rPr>
        <w:t xml:space="preserve"> </w:t>
      </w:r>
      <w:r w:rsidRPr="008648E4">
        <w:rPr>
          <w:rFonts w:ascii="Tahoma" w:hAnsi="Tahoma" w:cs="Tahoma"/>
          <w:sz w:val="22"/>
          <w:szCs w:val="22"/>
        </w:rPr>
        <w:t>posebej navedene, smiselno pa po vsebini sodijo med blago, katerega dobava je predmet tega okvirnega sporazuma, in sicer pod enakimi pogoji kot veljajo za blago, navedeno v tem členu oz. v ponudbenem predračunu dobavitelja. Cene take dobave blaga ne smejo presegati primerljivih cen na tržišču. Stranki okvirnega sporazuma se bosta v navedenem primeru medsebojno pisno dogovorili za ceno dobave in vrste blaga ter jo dodali na ponudbeni predračun dobavitelja, ki je priloga št. 1 tega okvirnega</w:t>
      </w:r>
      <w:r w:rsidRPr="008648E4">
        <w:rPr>
          <w:rFonts w:ascii="Tahoma" w:hAnsi="Tahoma" w:cs="Tahoma"/>
          <w:spacing w:val="-4"/>
          <w:sz w:val="22"/>
          <w:szCs w:val="22"/>
        </w:rPr>
        <w:t xml:space="preserve"> </w:t>
      </w:r>
      <w:r w:rsidRPr="008648E4">
        <w:rPr>
          <w:rFonts w:ascii="Tahoma" w:hAnsi="Tahoma" w:cs="Tahoma"/>
          <w:sz w:val="22"/>
          <w:szCs w:val="22"/>
        </w:rPr>
        <w:t xml:space="preserve">sporazuma. </w:t>
      </w:r>
    </w:p>
    <w:p w14:paraId="6EFF4F81"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5399F0B0" w14:textId="77777777" w:rsidR="005D4496" w:rsidRPr="003932E4" w:rsidRDefault="005D4496" w:rsidP="00B6403E">
      <w:pPr>
        <w:widowControl w:val="0"/>
        <w:jc w:val="center"/>
        <w:rPr>
          <w:rFonts w:ascii="Tahoma" w:hAnsi="Tahoma" w:cs="Tahoma"/>
          <w:sz w:val="22"/>
          <w:szCs w:val="22"/>
        </w:rPr>
      </w:pPr>
    </w:p>
    <w:p w14:paraId="6573C201" w14:textId="77777777" w:rsidR="008648E4" w:rsidRPr="008648E4" w:rsidRDefault="008648E4" w:rsidP="008648E4">
      <w:pPr>
        <w:widowControl w:val="0"/>
        <w:tabs>
          <w:tab w:val="left" w:pos="0"/>
        </w:tabs>
        <w:jc w:val="both"/>
        <w:rPr>
          <w:rFonts w:ascii="Tahoma" w:eastAsiaTheme="minorEastAsia" w:hAnsi="Tahoma" w:cs="Tahoma"/>
          <w:sz w:val="22"/>
          <w:szCs w:val="22"/>
        </w:rPr>
      </w:pPr>
      <w:r w:rsidRPr="008648E4">
        <w:rPr>
          <w:rFonts w:ascii="Tahoma" w:eastAsiaTheme="minorEastAsia" w:hAnsi="Tahoma" w:cs="Tahoma"/>
          <w:sz w:val="22"/>
          <w:szCs w:val="22"/>
        </w:rPr>
        <w:t>Cene na enoto mere iz ponudbenega predračuna dobavitelja (priloga št. 1 k temu okvirnemu sporazumu) ostanejo nespremenjene ves čas veljavnosti okvirnega sporazuma, razen v primeru znižanja cen.</w:t>
      </w:r>
    </w:p>
    <w:p w14:paraId="24E686DE" w14:textId="77777777" w:rsidR="008648E4" w:rsidRPr="008648E4" w:rsidRDefault="008648E4" w:rsidP="008648E4">
      <w:pPr>
        <w:widowControl w:val="0"/>
        <w:tabs>
          <w:tab w:val="left" w:pos="709"/>
        </w:tabs>
        <w:jc w:val="both"/>
        <w:rPr>
          <w:rFonts w:ascii="Tahoma" w:hAnsi="Tahoma"/>
          <w:sz w:val="22"/>
          <w:szCs w:val="22"/>
        </w:rPr>
      </w:pPr>
    </w:p>
    <w:p w14:paraId="3AD0B8B5" w14:textId="77777777" w:rsidR="008648E4" w:rsidRPr="008648E4" w:rsidRDefault="008648E4" w:rsidP="008648E4">
      <w:pPr>
        <w:widowControl w:val="0"/>
        <w:tabs>
          <w:tab w:val="left" w:pos="709"/>
        </w:tabs>
        <w:jc w:val="both"/>
        <w:rPr>
          <w:rFonts w:ascii="Tahoma" w:hAnsi="Tahoma"/>
          <w:sz w:val="22"/>
          <w:szCs w:val="22"/>
        </w:rPr>
      </w:pPr>
      <w:r w:rsidRPr="008648E4">
        <w:rPr>
          <w:rFonts w:ascii="Tahoma" w:hAnsi="Tahoma"/>
          <w:sz w:val="22"/>
          <w:szCs w:val="22"/>
        </w:rPr>
        <w:t xml:space="preserve">Dobavitelj bo </w:t>
      </w:r>
      <w:r w:rsidRPr="008648E4">
        <w:rPr>
          <w:rFonts w:ascii="Tahoma" w:hAnsi="Tahoma" w:cs="Tahoma"/>
          <w:sz w:val="22"/>
          <w:szCs w:val="22"/>
        </w:rPr>
        <w:t>naročnika</w:t>
      </w:r>
      <w:r w:rsidRPr="008648E4">
        <w:rPr>
          <w:rFonts w:ascii="Tahoma" w:hAnsi="Tahoma"/>
          <w:sz w:val="22"/>
          <w:szCs w:val="22"/>
        </w:rPr>
        <w:t xml:space="preserve"> sproti obveščal o znižanjih cen. V primeru znižanja cen na tržišču za istovrstno blago lahko </w:t>
      </w:r>
      <w:r w:rsidRPr="008648E4">
        <w:rPr>
          <w:rFonts w:ascii="Tahoma" w:hAnsi="Tahoma" w:cs="Tahoma"/>
          <w:sz w:val="22"/>
          <w:szCs w:val="22"/>
        </w:rPr>
        <w:t>naročnik</w:t>
      </w:r>
      <w:r w:rsidRPr="008648E4">
        <w:rPr>
          <w:rFonts w:ascii="Tahoma" w:hAnsi="Tahoma"/>
          <w:sz w:val="22"/>
          <w:szCs w:val="22"/>
        </w:rPr>
        <w:t xml:space="preserve"> zahteva znižanje cen dobavitelja. </w:t>
      </w:r>
    </w:p>
    <w:p w14:paraId="744ACB39" w14:textId="77777777" w:rsidR="008648E4" w:rsidRPr="008648E4" w:rsidRDefault="008648E4" w:rsidP="008648E4">
      <w:pPr>
        <w:widowControl w:val="0"/>
        <w:tabs>
          <w:tab w:val="left" w:pos="709"/>
        </w:tabs>
        <w:jc w:val="both"/>
        <w:rPr>
          <w:rFonts w:ascii="Tahoma" w:hAnsi="Tahoma"/>
          <w:sz w:val="22"/>
          <w:szCs w:val="22"/>
        </w:rPr>
      </w:pPr>
    </w:p>
    <w:p w14:paraId="746330E1" w14:textId="77777777" w:rsidR="008648E4" w:rsidRPr="008648E4" w:rsidRDefault="008648E4" w:rsidP="008648E4">
      <w:pPr>
        <w:widowControl w:val="0"/>
        <w:tabs>
          <w:tab w:val="left" w:pos="0"/>
        </w:tabs>
        <w:jc w:val="both"/>
        <w:rPr>
          <w:rFonts w:ascii="Tahoma" w:hAnsi="Tahoma"/>
          <w:sz w:val="22"/>
          <w:szCs w:val="22"/>
        </w:rPr>
      </w:pPr>
      <w:r w:rsidRPr="008648E4">
        <w:rPr>
          <w:rFonts w:ascii="Tahoma" w:hAnsi="Tahoma"/>
          <w:sz w:val="22"/>
          <w:szCs w:val="22"/>
        </w:rPr>
        <w:t xml:space="preserve">V cenah na enoto mere so upoštevani oziroma vključeni vsi materialni in nematerialni stroški, ki bodo potrebni za </w:t>
      </w:r>
      <w:r w:rsidRPr="008648E4">
        <w:rPr>
          <w:rFonts w:ascii="Tahoma" w:eastAsiaTheme="minorEastAsia" w:hAnsi="Tahoma" w:cs="Tahoma"/>
          <w:sz w:val="22"/>
          <w:szCs w:val="22"/>
        </w:rPr>
        <w:t>kakovostno</w:t>
      </w:r>
      <w:r w:rsidRPr="008648E4">
        <w:rPr>
          <w:rFonts w:ascii="Tahoma" w:eastAsiaTheme="minorEastAsia" w:hAnsi="Tahoma" w:cs="Tahoma"/>
          <w:spacing w:val="-9"/>
          <w:sz w:val="22"/>
          <w:szCs w:val="22"/>
        </w:rPr>
        <w:t xml:space="preserve"> </w:t>
      </w:r>
      <w:r w:rsidRPr="008648E4">
        <w:rPr>
          <w:rFonts w:ascii="Tahoma" w:hAnsi="Tahoma"/>
          <w:sz w:val="22"/>
          <w:szCs w:val="22"/>
        </w:rPr>
        <w:t>in pravočasno izvedbo predmeta tega okvirnega sporazuma, vključno s stroški dela, stroški prevoza</w:t>
      </w:r>
      <w:r w:rsidRPr="008648E4">
        <w:rPr>
          <w:rFonts w:ascii="Tahoma" w:hAnsi="Tahoma" w:cs="Tahoma"/>
          <w:sz w:val="22"/>
          <w:szCs w:val="22"/>
        </w:rPr>
        <w:t xml:space="preserve"> na lokacijo naročnika</w:t>
      </w:r>
      <w:r w:rsidRPr="008648E4">
        <w:rPr>
          <w:rFonts w:ascii="Tahoma" w:hAnsi="Tahoma"/>
          <w:sz w:val="22"/>
          <w:szCs w:val="22"/>
        </w:rPr>
        <w:t>, stroški izdelave ponudbe in vsemi ostalimi stroški.</w:t>
      </w:r>
    </w:p>
    <w:p w14:paraId="4C112208" w14:textId="11649EAA" w:rsidR="00972AF1" w:rsidRDefault="00972AF1" w:rsidP="00B6403E">
      <w:pPr>
        <w:widowControl w:val="0"/>
        <w:jc w:val="center"/>
        <w:rPr>
          <w:rFonts w:ascii="Tahoma" w:hAnsi="Tahoma" w:cs="Tahoma"/>
          <w:b/>
          <w:sz w:val="22"/>
          <w:szCs w:val="22"/>
        </w:rPr>
      </w:pPr>
    </w:p>
    <w:p w14:paraId="4D175D2B" w14:textId="6E2A91C9" w:rsidR="003529AA" w:rsidRPr="002A3451" w:rsidRDefault="003529AA" w:rsidP="00C12956">
      <w:pPr>
        <w:pStyle w:val="Odstavekseznama"/>
        <w:widowControl w:val="0"/>
        <w:numPr>
          <w:ilvl w:val="0"/>
          <w:numId w:val="14"/>
        </w:numPr>
        <w:jc w:val="center"/>
        <w:rPr>
          <w:rFonts w:ascii="Tahoma" w:hAnsi="Tahoma" w:cs="Tahoma"/>
          <w:color w:val="0000FF"/>
          <w:sz w:val="22"/>
          <w:szCs w:val="22"/>
        </w:rPr>
      </w:pPr>
      <w:r w:rsidRPr="002A3451">
        <w:rPr>
          <w:rFonts w:ascii="Tahoma" w:hAnsi="Tahoma" w:cs="Tahoma"/>
          <w:b/>
          <w:sz w:val="22"/>
          <w:szCs w:val="22"/>
        </w:rPr>
        <w:t xml:space="preserve">NAČIN NAROČANJA, ROK IN KRAJ DOBAVE BLAGA </w:t>
      </w:r>
    </w:p>
    <w:p w14:paraId="2462930E" w14:textId="77777777" w:rsidR="002A3451" w:rsidRPr="00C12956" w:rsidRDefault="002A3451" w:rsidP="00C12956">
      <w:pPr>
        <w:widowControl w:val="0"/>
        <w:tabs>
          <w:tab w:val="left" w:pos="709"/>
        </w:tabs>
        <w:ind w:left="360"/>
        <w:jc w:val="center"/>
        <w:rPr>
          <w:rFonts w:ascii="Tahoma" w:hAnsi="Tahoma" w:cs="Tahoma"/>
          <w:color w:val="0000FF"/>
          <w:sz w:val="22"/>
          <w:szCs w:val="22"/>
        </w:rPr>
      </w:pPr>
    </w:p>
    <w:p w14:paraId="145E1357" w14:textId="6F198E04" w:rsidR="005D4496"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426A32E1" w14:textId="77777777" w:rsidR="008648E4" w:rsidRPr="003932E4" w:rsidRDefault="008648E4" w:rsidP="008648E4">
      <w:pPr>
        <w:pStyle w:val="Odstavekseznama"/>
        <w:widowControl w:val="0"/>
        <w:ind w:left="720"/>
        <w:rPr>
          <w:rFonts w:ascii="Tahoma" w:hAnsi="Tahoma" w:cs="Tahoma"/>
          <w:sz w:val="22"/>
          <w:szCs w:val="22"/>
        </w:rPr>
      </w:pPr>
    </w:p>
    <w:p w14:paraId="43DBC58F" w14:textId="77777777" w:rsidR="008648E4" w:rsidRPr="008648E4" w:rsidRDefault="008648E4" w:rsidP="008648E4">
      <w:pPr>
        <w:pStyle w:val="Telobesedila"/>
        <w:widowControl w:val="0"/>
        <w:jc w:val="both"/>
        <w:rPr>
          <w:rFonts w:ascii="Tahoma" w:hAnsi="Tahoma" w:cs="Tahoma"/>
          <w:bCs/>
          <w:sz w:val="22"/>
          <w:szCs w:val="22"/>
        </w:rPr>
      </w:pPr>
      <w:r w:rsidRPr="008648E4">
        <w:rPr>
          <w:rFonts w:ascii="Tahoma" w:hAnsi="Tahoma" w:cs="Tahoma"/>
          <w:bCs/>
          <w:sz w:val="22"/>
          <w:szCs w:val="22"/>
        </w:rPr>
        <w:t xml:space="preserve">Dobave blaga bodo potekale postopno, na podlagi posameznih pisnih nabavnih naročil </w:t>
      </w:r>
      <w:r w:rsidRPr="008648E4">
        <w:rPr>
          <w:rFonts w:ascii="Tahoma" w:hAnsi="Tahoma" w:cs="Tahoma"/>
          <w:sz w:val="22"/>
          <w:szCs w:val="22"/>
        </w:rPr>
        <w:t>naročnika</w:t>
      </w:r>
      <w:r w:rsidRPr="008648E4">
        <w:rPr>
          <w:rFonts w:ascii="Tahoma" w:hAnsi="Tahoma" w:cs="Tahoma"/>
          <w:bCs/>
          <w:sz w:val="22"/>
          <w:szCs w:val="22"/>
        </w:rPr>
        <w:t xml:space="preserve">, v skladu z njegovimi dejanskimi potrebami. </w:t>
      </w:r>
    </w:p>
    <w:p w14:paraId="6136C83A" w14:textId="77777777" w:rsidR="008648E4" w:rsidRPr="008648E4" w:rsidRDefault="008648E4" w:rsidP="008648E4">
      <w:pPr>
        <w:widowControl w:val="0"/>
        <w:tabs>
          <w:tab w:val="left" w:pos="1702"/>
        </w:tabs>
        <w:jc w:val="both"/>
        <w:rPr>
          <w:rFonts w:ascii="Tahoma" w:hAnsi="Tahoma"/>
          <w:sz w:val="22"/>
          <w:szCs w:val="22"/>
        </w:rPr>
      </w:pPr>
    </w:p>
    <w:p w14:paraId="0DAC4BA4" w14:textId="77777777" w:rsidR="008648E4" w:rsidRPr="008648E4" w:rsidRDefault="008648E4" w:rsidP="008648E4">
      <w:pPr>
        <w:widowControl w:val="0"/>
        <w:tabs>
          <w:tab w:val="left" w:pos="1702"/>
        </w:tabs>
        <w:jc w:val="both"/>
        <w:rPr>
          <w:rFonts w:ascii="Tahoma" w:hAnsi="Tahoma"/>
          <w:sz w:val="22"/>
          <w:szCs w:val="22"/>
        </w:rPr>
      </w:pPr>
      <w:r w:rsidRPr="008648E4">
        <w:rPr>
          <w:rFonts w:ascii="Tahoma" w:hAnsi="Tahoma"/>
          <w:sz w:val="22"/>
          <w:szCs w:val="22"/>
        </w:rPr>
        <w:t>Kraj dobave blaga je lokacija naročnika, Verovškova ulica 62, Ljubljana.</w:t>
      </w:r>
    </w:p>
    <w:p w14:paraId="25DE7BA4" w14:textId="77777777" w:rsidR="008648E4" w:rsidRPr="008648E4" w:rsidRDefault="008648E4" w:rsidP="008648E4">
      <w:pPr>
        <w:widowControl w:val="0"/>
        <w:tabs>
          <w:tab w:val="left" w:pos="1702"/>
        </w:tabs>
        <w:jc w:val="both"/>
        <w:rPr>
          <w:rFonts w:ascii="Tahoma" w:hAnsi="Tahoma"/>
          <w:sz w:val="22"/>
          <w:szCs w:val="22"/>
        </w:rPr>
      </w:pPr>
    </w:p>
    <w:p w14:paraId="633A0ABB" w14:textId="77777777" w:rsidR="008648E4" w:rsidRPr="008648E4" w:rsidRDefault="008648E4" w:rsidP="008648E4">
      <w:pPr>
        <w:widowControl w:val="0"/>
        <w:jc w:val="both"/>
        <w:rPr>
          <w:rFonts w:ascii="Tahoma" w:eastAsiaTheme="minorEastAsia" w:hAnsi="Tahoma" w:cs="Tahoma"/>
          <w:sz w:val="22"/>
          <w:szCs w:val="22"/>
        </w:rPr>
      </w:pPr>
      <w:r w:rsidRPr="008648E4">
        <w:rPr>
          <w:rFonts w:ascii="Tahoma" w:eastAsiaTheme="minorEastAsia" w:hAnsi="Tahoma" w:cs="Tahoma"/>
          <w:sz w:val="22"/>
          <w:szCs w:val="22"/>
        </w:rPr>
        <w:t>Dobava</w:t>
      </w:r>
      <w:r w:rsidRPr="008648E4">
        <w:rPr>
          <w:rFonts w:ascii="Tahoma" w:eastAsiaTheme="minorEastAsia" w:hAnsi="Tahoma" w:cs="Tahoma"/>
          <w:spacing w:val="-9"/>
          <w:sz w:val="22"/>
          <w:szCs w:val="22"/>
        </w:rPr>
        <w:t xml:space="preserve"> </w:t>
      </w:r>
      <w:r w:rsidRPr="008648E4">
        <w:rPr>
          <w:rFonts w:ascii="Tahoma" w:eastAsiaTheme="minorEastAsia" w:hAnsi="Tahoma" w:cs="Tahoma"/>
          <w:sz w:val="22"/>
          <w:szCs w:val="22"/>
        </w:rPr>
        <w:t>blaga</w:t>
      </w:r>
      <w:r w:rsidRPr="008648E4">
        <w:rPr>
          <w:rFonts w:ascii="Tahoma" w:eastAsiaTheme="minorEastAsia" w:hAnsi="Tahoma" w:cs="Tahoma"/>
          <w:spacing w:val="-9"/>
          <w:sz w:val="22"/>
          <w:szCs w:val="22"/>
        </w:rPr>
        <w:t xml:space="preserve"> </w:t>
      </w:r>
      <w:r w:rsidRPr="008648E4">
        <w:rPr>
          <w:rFonts w:ascii="Tahoma" w:eastAsiaTheme="minorEastAsia" w:hAnsi="Tahoma" w:cs="Tahoma"/>
          <w:sz w:val="22"/>
          <w:szCs w:val="22"/>
        </w:rPr>
        <w:t>se</w:t>
      </w:r>
      <w:r w:rsidRPr="008648E4">
        <w:rPr>
          <w:rFonts w:ascii="Tahoma" w:eastAsiaTheme="minorEastAsia" w:hAnsi="Tahoma" w:cs="Tahoma"/>
          <w:spacing w:val="-12"/>
          <w:sz w:val="22"/>
          <w:szCs w:val="22"/>
        </w:rPr>
        <w:t xml:space="preserve"> </w:t>
      </w:r>
      <w:r w:rsidRPr="008648E4">
        <w:rPr>
          <w:rFonts w:ascii="Tahoma" w:eastAsiaTheme="minorEastAsia" w:hAnsi="Tahoma" w:cs="Tahoma"/>
          <w:sz w:val="22"/>
          <w:szCs w:val="22"/>
        </w:rPr>
        <w:t>bo</w:t>
      </w:r>
      <w:r w:rsidRPr="008648E4">
        <w:rPr>
          <w:rFonts w:ascii="Tahoma" w:eastAsiaTheme="minorEastAsia" w:hAnsi="Tahoma" w:cs="Tahoma"/>
          <w:spacing w:val="-11"/>
          <w:sz w:val="22"/>
          <w:szCs w:val="22"/>
        </w:rPr>
        <w:t xml:space="preserve"> </w:t>
      </w:r>
      <w:r w:rsidRPr="008648E4">
        <w:rPr>
          <w:rFonts w:ascii="Tahoma" w:eastAsiaTheme="minorEastAsia" w:hAnsi="Tahoma" w:cs="Tahoma"/>
          <w:sz w:val="22"/>
          <w:szCs w:val="22"/>
        </w:rPr>
        <w:t>vršila</w:t>
      </w:r>
      <w:r w:rsidRPr="008648E4">
        <w:rPr>
          <w:rFonts w:ascii="Tahoma" w:eastAsiaTheme="minorEastAsia" w:hAnsi="Tahoma" w:cs="Tahoma"/>
          <w:spacing w:val="-9"/>
          <w:sz w:val="22"/>
          <w:szCs w:val="22"/>
        </w:rPr>
        <w:t xml:space="preserve"> </w:t>
      </w:r>
      <w:r w:rsidRPr="008648E4">
        <w:rPr>
          <w:rFonts w:ascii="Tahoma" w:eastAsiaTheme="minorEastAsia" w:hAnsi="Tahoma" w:cs="Tahoma"/>
          <w:sz w:val="22"/>
          <w:szCs w:val="22"/>
        </w:rPr>
        <w:t>v</w:t>
      </w:r>
      <w:r w:rsidRPr="008648E4">
        <w:rPr>
          <w:rFonts w:ascii="Tahoma" w:eastAsiaTheme="minorEastAsia" w:hAnsi="Tahoma" w:cs="Tahoma"/>
          <w:spacing w:val="-11"/>
          <w:sz w:val="22"/>
          <w:szCs w:val="22"/>
        </w:rPr>
        <w:t xml:space="preserve"> </w:t>
      </w:r>
      <w:r w:rsidRPr="008648E4">
        <w:rPr>
          <w:rFonts w:ascii="Tahoma" w:eastAsiaTheme="minorEastAsia" w:hAnsi="Tahoma" w:cs="Tahoma"/>
          <w:sz w:val="22"/>
          <w:szCs w:val="22"/>
        </w:rPr>
        <w:t>skladu</w:t>
      </w:r>
      <w:r w:rsidRPr="008648E4">
        <w:rPr>
          <w:rFonts w:ascii="Tahoma" w:eastAsiaTheme="minorEastAsia" w:hAnsi="Tahoma" w:cs="Tahoma"/>
          <w:spacing w:val="-12"/>
          <w:sz w:val="22"/>
          <w:szCs w:val="22"/>
        </w:rPr>
        <w:t xml:space="preserve"> </w:t>
      </w:r>
      <w:r w:rsidRPr="008648E4">
        <w:rPr>
          <w:rFonts w:ascii="Tahoma" w:eastAsiaTheme="minorEastAsia" w:hAnsi="Tahoma" w:cs="Tahoma"/>
          <w:sz w:val="22"/>
          <w:szCs w:val="22"/>
        </w:rPr>
        <w:t>s</w:t>
      </w:r>
      <w:r w:rsidRPr="008648E4">
        <w:rPr>
          <w:rFonts w:ascii="Tahoma" w:eastAsiaTheme="minorEastAsia" w:hAnsi="Tahoma" w:cs="Tahoma"/>
          <w:spacing w:val="-12"/>
          <w:sz w:val="22"/>
          <w:szCs w:val="22"/>
        </w:rPr>
        <w:t xml:space="preserve"> </w:t>
      </w:r>
      <w:r w:rsidRPr="008648E4">
        <w:rPr>
          <w:rFonts w:ascii="Tahoma" w:eastAsiaTheme="minorEastAsia" w:hAnsi="Tahoma" w:cs="Tahoma"/>
          <w:sz w:val="22"/>
          <w:szCs w:val="22"/>
        </w:rPr>
        <w:t>pariteto</w:t>
      </w:r>
      <w:r w:rsidRPr="008648E4">
        <w:rPr>
          <w:rFonts w:ascii="Tahoma" w:eastAsiaTheme="minorEastAsia" w:hAnsi="Tahoma" w:cs="Tahoma"/>
          <w:spacing w:val="-11"/>
          <w:sz w:val="22"/>
          <w:szCs w:val="22"/>
        </w:rPr>
        <w:t xml:space="preserve"> </w:t>
      </w:r>
      <w:r w:rsidRPr="008648E4">
        <w:rPr>
          <w:rFonts w:ascii="Tahoma" w:eastAsiaTheme="minorEastAsia" w:hAnsi="Tahoma" w:cs="Tahoma"/>
          <w:sz w:val="22"/>
          <w:szCs w:val="22"/>
        </w:rPr>
        <w:t>DDP</w:t>
      </w:r>
      <w:r w:rsidRPr="008648E4">
        <w:rPr>
          <w:rFonts w:ascii="Tahoma" w:eastAsiaTheme="minorEastAsia" w:hAnsi="Tahoma" w:cs="Tahoma"/>
          <w:spacing w:val="-11"/>
          <w:sz w:val="22"/>
          <w:szCs w:val="22"/>
        </w:rPr>
        <w:t xml:space="preserve"> </w:t>
      </w:r>
      <w:r w:rsidRPr="008648E4">
        <w:rPr>
          <w:rFonts w:ascii="Tahoma" w:eastAsiaTheme="minorEastAsia" w:hAnsi="Tahoma" w:cs="Tahoma"/>
          <w:sz w:val="22"/>
          <w:szCs w:val="22"/>
        </w:rPr>
        <w:t>Ljubljana</w:t>
      </w:r>
      <w:r w:rsidRPr="008648E4">
        <w:rPr>
          <w:rFonts w:ascii="Tahoma" w:eastAsiaTheme="minorEastAsia" w:hAnsi="Tahoma" w:cs="Tahoma"/>
          <w:spacing w:val="-9"/>
          <w:sz w:val="22"/>
          <w:szCs w:val="22"/>
        </w:rPr>
        <w:t xml:space="preserve"> </w:t>
      </w:r>
      <w:r w:rsidRPr="008648E4">
        <w:rPr>
          <w:rFonts w:ascii="Tahoma" w:eastAsiaTheme="minorEastAsia" w:hAnsi="Tahoma" w:cs="Tahoma"/>
          <w:sz w:val="22"/>
          <w:szCs w:val="22"/>
        </w:rPr>
        <w:t>(Incoterms</w:t>
      </w:r>
      <w:r w:rsidRPr="008648E4">
        <w:rPr>
          <w:rFonts w:ascii="Tahoma" w:eastAsiaTheme="minorEastAsia" w:hAnsi="Tahoma" w:cs="Tahoma"/>
          <w:spacing w:val="-9"/>
          <w:sz w:val="22"/>
          <w:szCs w:val="22"/>
        </w:rPr>
        <w:t xml:space="preserve"> </w:t>
      </w:r>
      <w:r w:rsidRPr="008648E4">
        <w:rPr>
          <w:rFonts w:ascii="Tahoma" w:eastAsiaTheme="minorEastAsia" w:hAnsi="Tahoma" w:cs="Tahoma"/>
          <w:sz w:val="22"/>
          <w:szCs w:val="22"/>
        </w:rPr>
        <w:t>2020),</w:t>
      </w:r>
      <w:r w:rsidRPr="008648E4">
        <w:rPr>
          <w:rFonts w:ascii="Tahoma" w:eastAsiaTheme="minorEastAsia" w:hAnsi="Tahoma" w:cs="Tahoma"/>
          <w:spacing w:val="-9"/>
          <w:sz w:val="22"/>
          <w:szCs w:val="22"/>
        </w:rPr>
        <w:t xml:space="preserve"> </w:t>
      </w:r>
      <w:r w:rsidRPr="008648E4">
        <w:rPr>
          <w:rFonts w:ascii="Tahoma" w:eastAsiaTheme="minorEastAsia" w:hAnsi="Tahoma" w:cs="Tahoma"/>
          <w:sz w:val="22"/>
          <w:szCs w:val="22"/>
        </w:rPr>
        <w:t>skladišče</w:t>
      </w:r>
      <w:r w:rsidRPr="008648E4">
        <w:rPr>
          <w:rFonts w:ascii="Tahoma" w:eastAsiaTheme="minorEastAsia" w:hAnsi="Tahoma" w:cs="Tahoma"/>
          <w:spacing w:val="-10"/>
          <w:sz w:val="22"/>
          <w:szCs w:val="22"/>
        </w:rPr>
        <w:t xml:space="preserve"> </w:t>
      </w:r>
      <w:r w:rsidRPr="008648E4">
        <w:rPr>
          <w:rFonts w:ascii="Tahoma" w:eastAsiaTheme="minorEastAsia" w:hAnsi="Tahoma" w:cs="Tahoma"/>
          <w:sz w:val="22"/>
          <w:szCs w:val="22"/>
        </w:rPr>
        <w:t>naročnika, razloženo.</w:t>
      </w:r>
    </w:p>
    <w:p w14:paraId="44BAA510" w14:textId="77777777" w:rsidR="008648E4" w:rsidRPr="008648E4" w:rsidRDefault="008648E4" w:rsidP="008648E4">
      <w:pPr>
        <w:widowControl w:val="0"/>
        <w:jc w:val="both"/>
        <w:rPr>
          <w:rFonts w:ascii="Tahoma" w:hAnsi="Tahoma" w:cs="Tahoma"/>
          <w:bCs/>
          <w:sz w:val="22"/>
          <w:szCs w:val="22"/>
        </w:rPr>
      </w:pPr>
    </w:p>
    <w:p w14:paraId="475B3DB0" w14:textId="77777777" w:rsidR="008648E4" w:rsidRPr="008648E4" w:rsidRDefault="008648E4" w:rsidP="008648E4">
      <w:pPr>
        <w:widowControl w:val="0"/>
        <w:jc w:val="both"/>
        <w:rPr>
          <w:rFonts w:ascii="Tahoma" w:hAnsi="Tahoma" w:cs="Tahoma"/>
          <w:bCs/>
          <w:sz w:val="22"/>
          <w:szCs w:val="22"/>
        </w:rPr>
      </w:pPr>
      <w:r w:rsidRPr="008648E4">
        <w:rPr>
          <w:rFonts w:ascii="Tahoma" w:hAnsi="Tahoma" w:cs="Tahoma"/>
          <w:bCs/>
          <w:sz w:val="22"/>
          <w:szCs w:val="22"/>
        </w:rPr>
        <w:t>Dobavitelj se zavezuje, da bo dobavljal blago v skladu z vsakokratno veljavno zakonodajo, predpisi, standardi, veljavno prakso, zahtevami naročnika in da bo upošteval vse pogoje naročnika.</w:t>
      </w:r>
    </w:p>
    <w:p w14:paraId="125A71D7" w14:textId="77777777" w:rsidR="008648E4" w:rsidRPr="008648E4" w:rsidRDefault="008648E4" w:rsidP="008648E4">
      <w:pPr>
        <w:pStyle w:val="Telobesedila"/>
        <w:widowControl w:val="0"/>
        <w:jc w:val="both"/>
        <w:rPr>
          <w:rFonts w:ascii="Tahoma" w:hAnsi="Tahoma" w:cs="Tahoma"/>
          <w:bCs/>
          <w:sz w:val="22"/>
          <w:szCs w:val="22"/>
        </w:rPr>
      </w:pPr>
    </w:p>
    <w:p w14:paraId="32CE03F9" w14:textId="77777777" w:rsidR="008648E4" w:rsidRPr="008648E4" w:rsidRDefault="008648E4" w:rsidP="008648E4">
      <w:pPr>
        <w:pStyle w:val="Odstavekseznama"/>
        <w:widowControl w:val="0"/>
        <w:numPr>
          <w:ilvl w:val="0"/>
          <w:numId w:val="22"/>
        </w:numPr>
        <w:tabs>
          <w:tab w:val="left" w:pos="1702"/>
        </w:tabs>
        <w:jc w:val="both"/>
        <w:rPr>
          <w:rFonts w:ascii="Tahoma" w:hAnsi="Tahoma" w:cs="Tahoma"/>
          <w:b/>
          <w:sz w:val="22"/>
          <w:szCs w:val="22"/>
        </w:rPr>
      </w:pPr>
      <w:r w:rsidRPr="008648E4">
        <w:rPr>
          <w:rFonts w:ascii="Tahoma" w:hAnsi="Tahoma" w:cs="Tahoma"/>
          <w:b/>
          <w:sz w:val="22"/>
          <w:szCs w:val="22"/>
        </w:rPr>
        <w:t>Redna naročila</w:t>
      </w:r>
    </w:p>
    <w:p w14:paraId="247B2A25" w14:textId="77777777" w:rsidR="008648E4" w:rsidRPr="008648E4" w:rsidRDefault="008648E4" w:rsidP="008648E4">
      <w:pPr>
        <w:widowControl w:val="0"/>
        <w:jc w:val="both"/>
        <w:rPr>
          <w:rFonts w:ascii="Tahoma" w:hAnsi="Tahoma"/>
          <w:sz w:val="22"/>
          <w:szCs w:val="22"/>
        </w:rPr>
      </w:pPr>
    </w:p>
    <w:p w14:paraId="240C9A3F" w14:textId="0F791860" w:rsidR="008648E4" w:rsidRPr="008648E4" w:rsidRDefault="008648E4" w:rsidP="008648E4">
      <w:pPr>
        <w:widowControl w:val="0"/>
        <w:tabs>
          <w:tab w:val="left" w:pos="709"/>
          <w:tab w:val="left" w:pos="1702"/>
        </w:tabs>
        <w:jc w:val="both"/>
        <w:outlineLvl w:val="0"/>
        <w:rPr>
          <w:rFonts w:ascii="Tahoma" w:hAnsi="Tahoma"/>
          <w:sz w:val="22"/>
          <w:szCs w:val="22"/>
        </w:rPr>
      </w:pPr>
      <w:r w:rsidRPr="008648E4">
        <w:rPr>
          <w:rFonts w:ascii="Tahoma" w:hAnsi="Tahoma"/>
          <w:sz w:val="22"/>
          <w:szCs w:val="22"/>
        </w:rPr>
        <w:t xml:space="preserve">Naročnik se zavezuje dobavitelju sporočiti vsakokratno potrebo po dobavi blaga </w:t>
      </w:r>
      <w:r w:rsidR="001F1263">
        <w:rPr>
          <w:rFonts w:ascii="Tahoma" w:hAnsi="Tahoma"/>
          <w:sz w:val="22"/>
          <w:szCs w:val="22"/>
        </w:rPr>
        <w:t xml:space="preserve">za redna naročila </w:t>
      </w:r>
      <w:r w:rsidRPr="008648E4">
        <w:rPr>
          <w:rFonts w:ascii="Tahoma" w:hAnsi="Tahoma"/>
          <w:sz w:val="22"/>
          <w:szCs w:val="22"/>
        </w:rPr>
        <w:t>v obliki posameznega pisnega nabavnega naročila naročnika, ki ga bo posredoval na elektronski naslov: ________________________</w:t>
      </w:r>
      <w:r w:rsidR="008C5A24">
        <w:rPr>
          <w:rFonts w:ascii="Tahoma" w:hAnsi="Tahoma"/>
          <w:sz w:val="22"/>
          <w:szCs w:val="22"/>
        </w:rPr>
        <w:t>_____</w:t>
      </w:r>
      <w:r w:rsidRPr="008648E4">
        <w:rPr>
          <w:rFonts w:ascii="Tahoma" w:hAnsi="Tahoma"/>
          <w:sz w:val="22"/>
          <w:szCs w:val="22"/>
        </w:rPr>
        <w:t>____.</w:t>
      </w:r>
    </w:p>
    <w:p w14:paraId="12861D55" w14:textId="77777777" w:rsidR="008648E4" w:rsidRPr="008648E4" w:rsidRDefault="008648E4" w:rsidP="008648E4">
      <w:pPr>
        <w:widowControl w:val="0"/>
        <w:jc w:val="both"/>
        <w:rPr>
          <w:rFonts w:ascii="Tahoma" w:hAnsi="Tahoma"/>
          <w:sz w:val="22"/>
          <w:szCs w:val="22"/>
        </w:rPr>
      </w:pPr>
    </w:p>
    <w:p w14:paraId="3E20136E" w14:textId="77777777" w:rsidR="008648E4" w:rsidRPr="008648E4" w:rsidRDefault="008648E4" w:rsidP="008648E4">
      <w:pPr>
        <w:widowControl w:val="0"/>
        <w:jc w:val="both"/>
        <w:rPr>
          <w:rFonts w:ascii="Tahoma" w:hAnsi="Tahoma"/>
          <w:sz w:val="22"/>
          <w:szCs w:val="22"/>
        </w:rPr>
      </w:pPr>
      <w:r w:rsidRPr="008648E4">
        <w:rPr>
          <w:rFonts w:ascii="Tahoma" w:hAnsi="Tahoma"/>
          <w:sz w:val="22"/>
          <w:szCs w:val="22"/>
        </w:rPr>
        <w:t>Dobavitelj se zavezuje, da bo na podlagi posameznega pisnega nabavnega naročila s strani naročnika dobavljal blago iz 2. člena tega okvirnega sporazuma.</w:t>
      </w:r>
    </w:p>
    <w:p w14:paraId="6F963CB9" w14:textId="77777777" w:rsidR="008648E4" w:rsidRPr="008648E4" w:rsidRDefault="008648E4" w:rsidP="008648E4">
      <w:pPr>
        <w:widowControl w:val="0"/>
        <w:jc w:val="both"/>
        <w:rPr>
          <w:rFonts w:ascii="Tahoma" w:hAnsi="Tahoma"/>
          <w:sz w:val="22"/>
          <w:szCs w:val="22"/>
        </w:rPr>
      </w:pPr>
    </w:p>
    <w:p w14:paraId="71A47645" w14:textId="77777777" w:rsidR="008648E4" w:rsidRPr="008648E4" w:rsidRDefault="008648E4" w:rsidP="008648E4">
      <w:pPr>
        <w:widowControl w:val="0"/>
        <w:tabs>
          <w:tab w:val="left" w:pos="1702"/>
        </w:tabs>
        <w:jc w:val="both"/>
        <w:rPr>
          <w:rFonts w:ascii="Tahoma" w:hAnsi="Tahoma"/>
          <w:sz w:val="22"/>
          <w:szCs w:val="22"/>
        </w:rPr>
      </w:pPr>
      <w:r w:rsidRPr="008648E4">
        <w:rPr>
          <w:rFonts w:ascii="Tahoma" w:hAnsi="Tahoma"/>
          <w:sz w:val="22"/>
          <w:szCs w:val="22"/>
        </w:rPr>
        <w:t xml:space="preserve">Dobavitelj bo dobavil posamezno naročeno blago najkasneje v roku 2 (dveh) koledarskih dni od </w:t>
      </w:r>
      <w:r w:rsidRPr="008648E4">
        <w:rPr>
          <w:rFonts w:ascii="Tahoma" w:hAnsi="Tahoma"/>
          <w:sz w:val="22"/>
          <w:szCs w:val="22"/>
        </w:rPr>
        <w:lastRenderedPageBreak/>
        <w:t xml:space="preserve">prejema posameznega pisnega nabavnega naročila naročnika oziroma </w:t>
      </w:r>
      <w:r w:rsidRPr="008648E4">
        <w:rPr>
          <w:rFonts w:ascii="Tahoma" w:hAnsi="Tahoma" w:cs="Tahoma"/>
          <w:sz w:val="22"/>
          <w:szCs w:val="22"/>
        </w:rPr>
        <w:t>po pisnem dogovoru z naročnikom</w:t>
      </w:r>
      <w:r w:rsidRPr="008648E4">
        <w:rPr>
          <w:rFonts w:ascii="Tahoma" w:hAnsi="Tahoma"/>
          <w:sz w:val="22"/>
          <w:szCs w:val="22"/>
        </w:rPr>
        <w:t>.</w:t>
      </w:r>
    </w:p>
    <w:p w14:paraId="4D5A3904" w14:textId="77777777" w:rsidR="008648E4" w:rsidRPr="008648E4" w:rsidRDefault="008648E4" w:rsidP="008648E4">
      <w:pPr>
        <w:widowControl w:val="0"/>
        <w:tabs>
          <w:tab w:val="left" w:pos="1702"/>
        </w:tabs>
        <w:jc w:val="both"/>
        <w:rPr>
          <w:rFonts w:ascii="Tahoma" w:hAnsi="Tahoma"/>
          <w:sz w:val="22"/>
          <w:szCs w:val="22"/>
        </w:rPr>
      </w:pPr>
    </w:p>
    <w:p w14:paraId="194A2359" w14:textId="77777777" w:rsidR="008648E4" w:rsidRPr="008648E4" w:rsidRDefault="008648E4" w:rsidP="008648E4">
      <w:pPr>
        <w:pStyle w:val="Odstavekseznama"/>
        <w:widowControl w:val="0"/>
        <w:numPr>
          <w:ilvl w:val="0"/>
          <w:numId w:val="22"/>
        </w:numPr>
        <w:tabs>
          <w:tab w:val="left" w:pos="1702"/>
        </w:tabs>
        <w:jc w:val="both"/>
        <w:rPr>
          <w:rFonts w:ascii="Tahoma" w:hAnsi="Tahoma" w:cs="Tahoma"/>
          <w:b/>
          <w:sz w:val="22"/>
          <w:szCs w:val="22"/>
        </w:rPr>
      </w:pPr>
      <w:r w:rsidRPr="008648E4">
        <w:rPr>
          <w:rFonts w:ascii="Tahoma" w:hAnsi="Tahoma" w:cs="Tahoma"/>
          <w:b/>
          <w:sz w:val="22"/>
          <w:szCs w:val="22"/>
        </w:rPr>
        <w:t>Intervencijska naročila</w:t>
      </w:r>
    </w:p>
    <w:p w14:paraId="4C3ADF74" w14:textId="77777777" w:rsidR="008648E4" w:rsidRPr="008648E4" w:rsidRDefault="008648E4" w:rsidP="008648E4">
      <w:pPr>
        <w:widowControl w:val="0"/>
        <w:tabs>
          <w:tab w:val="left" w:pos="709"/>
          <w:tab w:val="left" w:pos="1702"/>
        </w:tabs>
        <w:jc w:val="both"/>
        <w:outlineLvl w:val="0"/>
        <w:rPr>
          <w:rFonts w:ascii="Tahoma" w:hAnsi="Tahoma"/>
          <w:sz w:val="22"/>
          <w:szCs w:val="22"/>
        </w:rPr>
      </w:pPr>
    </w:p>
    <w:p w14:paraId="099B41FB" w14:textId="1553F9D1" w:rsidR="008648E4" w:rsidRPr="008648E4" w:rsidRDefault="008648E4" w:rsidP="008648E4">
      <w:pPr>
        <w:widowControl w:val="0"/>
        <w:tabs>
          <w:tab w:val="left" w:pos="709"/>
          <w:tab w:val="left" w:pos="1702"/>
        </w:tabs>
        <w:jc w:val="both"/>
        <w:outlineLvl w:val="0"/>
        <w:rPr>
          <w:rFonts w:ascii="Tahoma" w:hAnsi="Tahoma"/>
          <w:sz w:val="22"/>
          <w:szCs w:val="22"/>
        </w:rPr>
      </w:pPr>
      <w:r w:rsidRPr="008648E4">
        <w:rPr>
          <w:rFonts w:ascii="Tahoma" w:hAnsi="Tahoma" w:cs="Tahoma"/>
          <w:sz w:val="22"/>
          <w:szCs w:val="22"/>
        </w:rPr>
        <w:t>Naročnik bo zahtevo za izvedbo intervencijskega naročila sporočil kontaktni osebi dobavitelja ___________</w:t>
      </w:r>
      <w:r w:rsidR="00754523">
        <w:rPr>
          <w:rFonts w:ascii="Tahoma" w:hAnsi="Tahoma" w:cs="Tahoma"/>
          <w:sz w:val="22"/>
          <w:szCs w:val="22"/>
        </w:rPr>
        <w:t>___________</w:t>
      </w:r>
      <w:r w:rsidRPr="008648E4">
        <w:rPr>
          <w:rFonts w:ascii="Tahoma" w:hAnsi="Tahoma" w:cs="Tahoma"/>
          <w:sz w:val="22"/>
          <w:szCs w:val="22"/>
        </w:rPr>
        <w:t xml:space="preserve">_________(ime in priimek) na telefon št. ____________ </w:t>
      </w:r>
      <w:r w:rsidRPr="008648E4">
        <w:rPr>
          <w:rFonts w:ascii="Tahoma" w:hAnsi="Tahoma" w:cs="Tahoma"/>
          <w:bCs/>
          <w:sz w:val="22"/>
          <w:szCs w:val="22"/>
        </w:rPr>
        <w:t>ali GSM št. _____________________.</w:t>
      </w:r>
    </w:p>
    <w:p w14:paraId="243EEFAF" w14:textId="77777777" w:rsidR="008648E4" w:rsidRPr="008648E4" w:rsidRDefault="008648E4" w:rsidP="008648E4">
      <w:pPr>
        <w:widowControl w:val="0"/>
        <w:numPr>
          <w:ilvl w:val="12"/>
          <w:numId w:val="0"/>
        </w:numPr>
        <w:tabs>
          <w:tab w:val="left" w:pos="567"/>
          <w:tab w:val="left" w:pos="4253"/>
          <w:tab w:val="left" w:pos="5529"/>
          <w:tab w:val="right" w:pos="8505"/>
        </w:tabs>
        <w:rPr>
          <w:rFonts w:ascii="Tahoma" w:hAnsi="Tahoma"/>
          <w:sz w:val="22"/>
          <w:szCs w:val="22"/>
        </w:rPr>
      </w:pPr>
    </w:p>
    <w:p w14:paraId="1D7DDA94" w14:textId="68F7AAB2" w:rsidR="008648E4" w:rsidRPr="008648E4" w:rsidRDefault="008648E4" w:rsidP="008648E4">
      <w:pPr>
        <w:widowControl w:val="0"/>
        <w:jc w:val="both"/>
        <w:rPr>
          <w:rFonts w:ascii="Tahoma" w:hAnsi="Tahoma" w:cs="Tahoma"/>
          <w:sz w:val="22"/>
          <w:szCs w:val="22"/>
        </w:rPr>
      </w:pPr>
      <w:r w:rsidRPr="008648E4">
        <w:rPr>
          <w:rFonts w:ascii="Tahoma" w:hAnsi="Tahoma" w:cs="Tahoma"/>
          <w:sz w:val="22"/>
          <w:szCs w:val="22"/>
        </w:rPr>
        <w:t>Rok dobave blaga za intervencijska naročila je največ 24 (štiriindvajset) ur po telefonskem pozivu naročnika, ki mora biti naknadno potrjen v pisni obliki na elektronski naslov _____________</w:t>
      </w:r>
      <w:r w:rsidR="00754523">
        <w:rPr>
          <w:rFonts w:ascii="Tahoma" w:hAnsi="Tahoma" w:cs="Tahoma"/>
          <w:sz w:val="22"/>
          <w:szCs w:val="22"/>
        </w:rPr>
        <w:t>________</w:t>
      </w:r>
      <w:r w:rsidRPr="008648E4">
        <w:rPr>
          <w:rFonts w:ascii="Tahoma" w:hAnsi="Tahoma" w:cs="Tahoma"/>
          <w:sz w:val="22"/>
          <w:szCs w:val="22"/>
        </w:rPr>
        <w:t>_______.</w:t>
      </w:r>
    </w:p>
    <w:p w14:paraId="27FC1A6A" w14:textId="38E35A4A" w:rsidR="00B826BB" w:rsidRDefault="001C0FE8" w:rsidP="008648E4">
      <w:pPr>
        <w:widowControl w:val="0"/>
        <w:tabs>
          <w:tab w:val="left" w:pos="1095"/>
        </w:tabs>
        <w:jc w:val="both"/>
        <w:rPr>
          <w:rFonts w:ascii="Tahoma" w:hAnsi="Tahoma" w:cs="Tahoma"/>
          <w:sz w:val="22"/>
          <w:szCs w:val="22"/>
        </w:rPr>
      </w:pPr>
      <w:r w:rsidRPr="008648E4">
        <w:rPr>
          <w:rFonts w:ascii="Tahoma" w:hAnsi="Tahoma" w:cs="Tahoma"/>
          <w:sz w:val="22"/>
          <w:szCs w:val="22"/>
        </w:rPr>
        <w:tab/>
      </w:r>
    </w:p>
    <w:p w14:paraId="31819FAE" w14:textId="77777777" w:rsidR="005D4496" w:rsidRPr="002B2289" w:rsidRDefault="005D4496" w:rsidP="00AA0E69">
      <w:pPr>
        <w:pStyle w:val="Odstavekseznama"/>
        <w:widowControl w:val="0"/>
        <w:numPr>
          <w:ilvl w:val="0"/>
          <w:numId w:val="14"/>
        </w:numPr>
        <w:jc w:val="center"/>
        <w:rPr>
          <w:rFonts w:ascii="Tahoma" w:hAnsi="Tahoma" w:cs="Tahoma"/>
          <w:b/>
          <w:sz w:val="22"/>
          <w:szCs w:val="22"/>
        </w:rPr>
      </w:pPr>
      <w:r w:rsidRPr="004158FF">
        <w:rPr>
          <w:rFonts w:ascii="Tahoma" w:hAnsi="Tahoma" w:cs="Tahoma"/>
          <w:b/>
          <w:sz w:val="22"/>
          <w:szCs w:val="22"/>
        </w:rPr>
        <w:t>NAČIN</w:t>
      </w:r>
      <w:r w:rsidRPr="002B2289">
        <w:rPr>
          <w:rFonts w:ascii="Tahoma" w:hAnsi="Tahoma" w:cs="Tahoma"/>
          <w:b/>
          <w:sz w:val="22"/>
          <w:szCs w:val="22"/>
        </w:rPr>
        <w:t xml:space="preserve"> PLAČILA</w:t>
      </w:r>
    </w:p>
    <w:p w14:paraId="54D792FA" w14:textId="77777777" w:rsidR="005D4496" w:rsidRPr="00144910" w:rsidRDefault="005D4496" w:rsidP="00B6403E">
      <w:pPr>
        <w:widowControl w:val="0"/>
        <w:tabs>
          <w:tab w:val="left" w:pos="709"/>
        </w:tabs>
        <w:ind w:left="709" w:hanging="283"/>
        <w:jc w:val="center"/>
        <w:rPr>
          <w:rFonts w:ascii="Tahoma" w:hAnsi="Tahoma" w:cs="Tahoma"/>
          <w:sz w:val="22"/>
          <w:szCs w:val="22"/>
        </w:rPr>
      </w:pPr>
    </w:p>
    <w:p w14:paraId="6D2E6692"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2821E281" w14:textId="77777777" w:rsidR="005D4496" w:rsidRPr="003932E4" w:rsidRDefault="005D4496" w:rsidP="00B6403E">
      <w:pPr>
        <w:widowControl w:val="0"/>
        <w:jc w:val="center"/>
        <w:rPr>
          <w:rFonts w:ascii="Tahoma" w:hAnsi="Tahoma" w:cs="Tahoma"/>
          <w:sz w:val="22"/>
          <w:szCs w:val="22"/>
        </w:rPr>
      </w:pPr>
    </w:p>
    <w:p w14:paraId="31ADD88B" w14:textId="77777777" w:rsidR="008648E4" w:rsidRPr="008648E4" w:rsidRDefault="008648E4" w:rsidP="008648E4">
      <w:pPr>
        <w:widowControl w:val="0"/>
        <w:jc w:val="both"/>
        <w:rPr>
          <w:rFonts w:ascii="Tahoma" w:hAnsi="Tahoma"/>
          <w:sz w:val="22"/>
        </w:rPr>
      </w:pPr>
      <w:r w:rsidRPr="008648E4">
        <w:rPr>
          <w:rFonts w:ascii="Tahoma" w:hAnsi="Tahoma"/>
          <w:sz w:val="22"/>
        </w:rPr>
        <w:t xml:space="preserve">Dobavitelj bo naročniku, na osnovi posamezne podpisane dobavnice s strani naročnika oziroma njegovega predstavnika, izstavil natančno specificiran račun, na katerem mora biti navedena tudi številka posameznega pisnega nabavnega naročila naročnika, in sicer v roku 5 (petih) delovnih dni po prevzemu blaga. </w:t>
      </w:r>
    </w:p>
    <w:p w14:paraId="75592B6D" w14:textId="77777777" w:rsidR="008648E4" w:rsidRPr="008648E4" w:rsidRDefault="008648E4" w:rsidP="008648E4">
      <w:pPr>
        <w:widowControl w:val="0"/>
        <w:jc w:val="both"/>
        <w:rPr>
          <w:rFonts w:ascii="Tahoma" w:hAnsi="Tahoma"/>
          <w:sz w:val="22"/>
        </w:rPr>
      </w:pPr>
    </w:p>
    <w:p w14:paraId="78E3FA1E" w14:textId="77777777" w:rsidR="008648E4" w:rsidRPr="008648E4" w:rsidRDefault="008648E4" w:rsidP="008648E4">
      <w:pPr>
        <w:widowControl w:val="0"/>
        <w:jc w:val="both"/>
        <w:rPr>
          <w:rFonts w:ascii="Tahoma" w:hAnsi="Tahoma" w:cs="Tahoma"/>
          <w:sz w:val="22"/>
          <w:szCs w:val="22"/>
        </w:rPr>
      </w:pPr>
      <w:r w:rsidRPr="008648E4">
        <w:rPr>
          <w:rFonts w:ascii="Tahoma" w:hAnsi="Tahoma" w:cs="Tahoma"/>
          <w:sz w:val="22"/>
          <w:szCs w:val="22"/>
        </w:rPr>
        <w:t xml:space="preserve">Dobavnico podpiše naročnik oziroma njegov predstavnik po prevzemu blaga. </w:t>
      </w:r>
      <w:r w:rsidRPr="008648E4">
        <w:rPr>
          <w:rFonts w:ascii="Tahoma" w:hAnsi="Tahoma"/>
          <w:sz w:val="22"/>
          <w:szCs w:val="22"/>
        </w:rPr>
        <w:t xml:space="preserve">Podpisana dobavnica s strani </w:t>
      </w:r>
      <w:r w:rsidRPr="008648E4">
        <w:rPr>
          <w:rFonts w:ascii="Tahoma" w:hAnsi="Tahoma" w:cs="Tahoma"/>
          <w:sz w:val="22"/>
          <w:szCs w:val="22"/>
        </w:rPr>
        <w:t>naročnika</w:t>
      </w:r>
      <w:r w:rsidRPr="008648E4">
        <w:rPr>
          <w:rFonts w:ascii="Tahoma" w:hAnsi="Tahoma"/>
          <w:sz w:val="22"/>
          <w:szCs w:val="22"/>
        </w:rPr>
        <w:t xml:space="preserve"> oz. njegovega predstavnika, pomeni količinski in kakovostni prevzem </w:t>
      </w:r>
      <w:r w:rsidRPr="008648E4">
        <w:rPr>
          <w:rFonts w:ascii="Tahoma" w:eastAsia="Calibri" w:hAnsi="Tahoma" w:cs="Tahoma"/>
          <w:kern w:val="16"/>
          <w:sz w:val="22"/>
          <w:szCs w:val="22"/>
        </w:rPr>
        <w:t>blaga</w:t>
      </w:r>
      <w:r w:rsidRPr="008648E4">
        <w:rPr>
          <w:rFonts w:ascii="Tahoma" w:hAnsi="Tahoma"/>
          <w:sz w:val="22"/>
          <w:szCs w:val="22"/>
        </w:rPr>
        <w:t>, ter je podlaga za izstavitev računa s strani dobavitelja</w:t>
      </w:r>
      <w:r w:rsidRPr="008648E4">
        <w:rPr>
          <w:rFonts w:ascii="Tahoma" w:hAnsi="Tahoma" w:cs="Tahoma"/>
          <w:sz w:val="22"/>
          <w:szCs w:val="22"/>
        </w:rPr>
        <w:t xml:space="preserve"> pri čemer se datum podpisa dobavnice šteje za datum prevzema blaga. </w:t>
      </w:r>
      <w:r w:rsidRPr="008648E4">
        <w:rPr>
          <w:rFonts w:ascii="Tahoma" w:hAnsi="Tahoma"/>
          <w:sz w:val="22"/>
          <w:szCs w:val="22"/>
        </w:rPr>
        <w:t xml:space="preserve"> </w:t>
      </w:r>
    </w:p>
    <w:p w14:paraId="5CFF451C" w14:textId="77777777" w:rsidR="008648E4" w:rsidRPr="008648E4" w:rsidRDefault="008648E4" w:rsidP="008648E4">
      <w:pPr>
        <w:widowControl w:val="0"/>
        <w:jc w:val="both"/>
        <w:rPr>
          <w:rFonts w:ascii="Tahoma" w:hAnsi="Tahoma"/>
          <w:sz w:val="22"/>
        </w:rPr>
      </w:pPr>
    </w:p>
    <w:p w14:paraId="480B38E2" w14:textId="09B5AE8C" w:rsidR="008648E4" w:rsidRPr="008648E4" w:rsidRDefault="008648E4" w:rsidP="008648E4">
      <w:pPr>
        <w:widowControl w:val="0"/>
        <w:jc w:val="both"/>
        <w:rPr>
          <w:rFonts w:ascii="Tahoma" w:hAnsi="Tahoma"/>
          <w:sz w:val="22"/>
        </w:rPr>
      </w:pPr>
      <w:r w:rsidRPr="008648E4">
        <w:rPr>
          <w:rFonts w:ascii="Tahoma" w:hAnsi="Tahoma"/>
          <w:sz w:val="22"/>
        </w:rPr>
        <w:t xml:space="preserve">V primeru, da izstavljeni račun ni pravilen, ga je naročnik dolžan zavrniti z obrazložitvijo, dobavitelj pa je dolžan izstaviti nov, popravljen račun v roku </w:t>
      </w:r>
      <w:r w:rsidR="00C94A61">
        <w:rPr>
          <w:rFonts w:ascii="Tahoma" w:hAnsi="Tahoma"/>
          <w:sz w:val="22"/>
        </w:rPr>
        <w:t>3</w:t>
      </w:r>
      <w:r w:rsidRPr="008648E4">
        <w:rPr>
          <w:rFonts w:ascii="Tahoma" w:hAnsi="Tahoma"/>
          <w:sz w:val="22"/>
        </w:rPr>
        <w:t xml:space="preserve"> (</w:t>
      </w:r>
      <w:r w:rsidR="00C94A61">
        <w:rPr>
          <w:rFonts w:ascii="Tahoma" w:hAnsi="Tahoma"/>
          <w:sz w:val="22"/>
        </w:rPr>
        <w:t>treh</w:t>
      </w:r>
      <w:r w:rsidRPr="008648E4">
        <w:rPr>
          <w:rFonts w:ascii="Tahoma" w:hAnsi="Tahoma"/>
          <w:sz w:val="22"/>
        </w:rPr>
        <w:t xml:space="preserve">) delovnih dni od zavrnitve, v katerem bo izkazana pravilna vrednost dobave blaga. </w:t>
      </w:r>
    </w:p>
    <w:p w14:paraId="71921DA6" w14:textId="77777777" w:rsidR="008648E4" w:rsidRPr="008648E4" w:rsidRDefault="008648E4" w:rsidP="008648E4">
      <w:pPr>
        <w:widowControl w:val="0"/>
        <w:jc w:val="both"/>
        <w:rPr>
          <w:rFonts w:ascii="Tahoma" w:hAnsi="Tahoma"/>
          <w:sz w:val="22"/>
        </w:rPr>
      </w:pPr>
    </w:p>
    <w:p w14:paraId="0D886A8F" w14:textId="77777777" w:rsidR="008648E4" w:rsidRPr="008648E4" w:rsidRDefault="008648E4" w:rsidP="008648E4">
      <w:pPr>
        <w:widowControl w:val="0"/>
        <w:jc w:val="both"/>
        <w:rPr>
          <w:rFonts w:ascii="Tahoma" w:hAnsi="Tahoma"/>
          <w:sz w:val="22"/>
        </w:rPr>
      </w:pPr>
      <w:r w:rsidRPr="008648E4">
        <w:rPr>
          <w:rFonts w:ascii="Tahoma" w:hAnsi="Tahoma"/>
          <w:sz w:val="22"/>
        </w:rPr>
        <w:t>Naročnik se obvezuje, da bo prejeti račun plačal na transakcijski račun dobavitelja, ki je uradno evidentiran pri AJPES in bo naveden na računu, v roku tridesetih 30 (tridesetih) koledarskih dni od dneva izstavitve računa, sestavljenega v skladu s tem okvirnim sporazumom.</w:t>
      </w:r>
    </w:p>
    <w:p w14:paraId="456CB02A" w14:textId="77777777" w:rsidR="008648E4" w:rsidRPr="008648E4" w:rsidRDefault="008648E4" w:rsidP="008648E4">
      <w:pPr>
        <w:widowControl w:val="0"/>
        <w:jc w:val="both"/>
        <w:rPr>
          <w:rFonts w:ascii="Tahoma" w:hAnsi="Tahoma"/>
          <w:sz w:val="22"/>
        </w:rPr>
      </w:pPr>
    </w:p>
    <w:p w14:paraId="75AF0848" w14:textId="4F37C099" w:rsidR="008648E4" w:rsidRPr="008648E4" w:rsidRDefault="008648E4" w:rsidP="008648E4">
      <w:pPr>
        <w:widowControl w:val="0"/>
        <w:jc w:val="both"/>
        <w:rPr>
          <w:rFonts w:ascii="Tahoma" w:hAnsi="Tahoma"/>
          <w:sz w:val="22"/>
        </w:rPr>
      </w:pPr>
      <w:r w:rsidRPr="008648E4">
        <w:rPr>
          <w:rFonts w:ascii="Tahoma" w:hAnsi="Tahoma"/>
          <w:sz w:val="22"/>
        </w:rPr>
        <w:t>V primeru naročnikove zamude pri plačilu ima dobavitelj pravico zaračunati zakon</w:t>
      </w:r>
      <w:r w:rsidR="00637F85">
        <w:rPr>
          <w:rFonts w:ascii="Tahoma" w:hAnsi="Tahoma"/>
          <w:sz w:val="22"/>
        </w:rPr>
        <w:t>ske</w:t>
      </w:r>
      <w:r w:rsidRPr="008648E4">
        <w:rPr>
          <w:rFonts w:ascii="Tahoma" w:hAnsi="Tahoma"/>
          <w:sz w:val="22"/>
        </w:rPr>
        <w:t xml:space="preserve"> zamudne obresti.</w:t>
      </w:r>
    </w:p>
    <w:p w14:paraId="683A6787" w14:textId="77777777" w:rsidR="006147D3" w:rsidRDefault="006147D3" w:rsidP="00B6403E">
      <w:pPr>
        <w:widowControl w:val="0"/>
        <w:tabs>
          <w:tab w:val="left" w:pos="1418"/>
          <w:tab w:val="left" w:pos="1702"/>
        </w:tabs>
        <w:jc w:val="both"/>
        <w:rPr>
          <w:rFonts w:ascii="Tahoma" w:hAnsi="Tahoma"/>
          <w:sz w:val="22"/>
        </w:rPr>
      </w:pPr>
    </w:p>
    <w:p w14:paraId="79ECBD98" w14:textId="77777777" w:rsidR="005D4496" w:rsidRPr="00271A45" w:rsidRDefault="005D4496" w:rsidP="00AA0E69">
      <w:pPr>
        <w:pStyle w:val="Odstavekseznama"/>
        <w:widowControl w:val="0"/>
        <w:numPr>
          <w:ilvl w:val="0"/>
          <w:numId w:val="14"/>
        </w:numPr>
        <w:jc w:val="center"/>
        <w:rPr>
          <w:rFonts w:ascii="Tahoma" w:hAnsi="Tahoma" w:cs="Tahoma"/>
          <w:b/>
          <w:sz w:val="22"/>
          <w:szCs w:val="22"/>
        </w:rPr>
      </w:pPr>
      <w:r w:rsidRPr="00271A45">
        <w:rPr>
          <w:rFonts w:ascii="Tahoma" w:hAnsi="Tahoma" w:cs="Tahoma"/>
          <w:b/>
          <w:sz w:val="22"/>
          <w:szCs w:val="22"/>
        </w:rPr>
        <w:t>PODIZVAJALCI</w:t>
      </w:r>
    </w:p>
    <w:p w14:paraId="0A326EC7" w14:textId="77777777" w:rsidR="005D4496" w:rsidRPr="003932E4" w:rsidRDefault="005D4496" w:rsidP="00B6403E">
      <w:pPr>
        <w:widowControl w:val="0"/>
        <w:jc w:val="center"/>
        <w:rPr>
          <w:rFonts w:ascii="Tahoma" w:hAnsi="Tahoma" w:cs="Tahoma"/>
          <w:sz w:val="22"/>
          <w:szCs w:val="22"/>
        </w:rPr>
      </w:pPr>
    </w:p>
    <w:p w14:paraId="4BD073D3"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16F853F3" w14:textId="77777777" w:rsidR="005D4496" w:rsidRPr="003932E4" w:rsidRDefault="005D4496" w:rsidP="00B6403E">
      <w:pPr>
        <w:widowControl w:val="0"/>
        <w:jc w:val="center"/>
        <w:rPr>
          <w:rFonts w:ascii="Tahoma" w:hAnsi="Tahoma" w:cs="Tahoma"/>
          <w:sz w:val="22"/>
          <w:szCs w:val="22"/>
        </w:rPr>
      </w:pPr>
    </w:p>
    <w:p w14:paraId="4FB95324" w14:textId="77777777" w:rsidR="005D4496" w:rsidRPr="00585CB6" w:rsidRDefault="005D4496" w:rsidP="00B6403E">
      <w:pPr>
        <w:widowControl w:val="0"/>
        <w:jc w:val="center"/>
        <w:rPr>
          <w:rFonts w:ascii="Tahoma" w:hAnsi="Tahoma" w:cs="Tahoma"/>
          <w:b/>
          <w:i/>
          <w:sz w:val="22"/>
          <w:szCs w:val="22"/>
        </w:rPr>
      </w:pPr>
      <w:r w:rsidRPr="00585CB6">
        <w:rPr>
          <w:rFonts w:ascii="Tahoma" w:hAnsi="Tahoma" w:cs="Tahoma"/>
          <w:b/>
          <w:i/>
          <w:sz w:val="22"/>
          <w:szCs w:val="22"/>
        </w:rPr>
        <w:t xml:space="preserve">/ se upošteva v primeru, da </w:t>
      </w:r>
      <w:r w:rsidRPr="00B32E16">
        <w:rPr>
          <w:rFonts w:ascii="Tahoma" w:hAnsi="Tahoma" w:cs="Tahoma"/>
          <w:b/>
          <w:i/>
          <w:sz w:val="22"/>
          <w:szCs w:val="22"/>
        </w:rPr>
        <w:t xml:space="preserve">dobavitelj </w:t>
      </w:r>
      <w:r w:rsidRPr="00585CB6">
        <w:rPr>
          <w:rFonts w:ascii="Tahoma" w:hAnsi="Tahoma" w:cs="Tahoma"/>
          <w:b/>
          <w:i/>
          <w:sz w:val="22"/>
          <w:szCs w:val="22"/>
        </w:rPr>
        <w:t>nastopa s podizvajalcem /</w:t>
      </w:r>
    </w:p>
    <w:p w14:paraId="13B758F5" w14:textId="77777777" w:rsidR="005D4496" w:rsidRPr="00585CB6" w:rsidRDefault="005D4496" w:rsidP="00B6403E">
      <w:pPr>
        <w:widowControl w:val="0"/>
        <w:jc w:val="both"/>
        <w:rPr>
          <w:rFonts w:ascii="Tahoma" w:hAnsi="Tahoma" w:cs="Tahoma"/>
          <w:sz w:val="22"/>
          <w:szCs w:val="22"/>
        </w:rPr>
      </w:pPr>
    </w:p>
    <w:p w14:paraId="7BDC706A" w14:textId="77777777" w:rsidR="005D4496" w:rsidRDefault="005D4496" w:rsidP="00B6403E">
      <w:pPr>
        <w:widowControl w:val="0"/>
        <w:jc w:val="both"/>
        <w:rPr>
          <w:rFonts w:ascii="Tahoma" w:hAnsi="Tahoma" w:cs="Tahoma"/>
          <w:sz w:val="22"/>
          <w:szCs w:val="22"/>
        </w:rPr>
      </w:pPr>
      <w:r>
        <w:rPr>
          <w:rFonts w:ascii="Tahoma" w:hAnsi="Tahoma"/>
          <w:sz w:val="22"/>
        </w:rPr>
        <w:t xml:space="preserve">Dobavitelj </w:t>
      </w:r>
      <w:r w:rsidRPr="004B694D">
        <w:rPr>
          <w:rFonts w:ascii="Tahoma" w:hAnsi="Tahoma" w:cs="Tahoma"/>
          <w:sz w:val="22"/>
          <w:szCs w:val="22"/>
        </w:rPr>
        <w:t>v okviru tega okvirnega sporazuma nastopa skupaj z naslednjimi podizvajalci:</w:t>
      </w:r>
    </w:p>
    <w:p w14:paraId="52D1824D" w14:textId="77777777" w:rsidR="00BA0656" w:rsidRPr="004B694D" w:rsidRDefault="00BA0656" w:rsidP="00B6403E">
      <w:pPr>
        <w:widowControl w:val="0"/>
        <w:jc w:val="both"/>
        <w:rPr>
          <w:rFonts w:ascii="Tahoma" w:hAnsi="Tahoma" w:cs="Tahoma"/>
          <w:sz w:val="22"/>
          <w:szCs w:val="22"/>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5D4496" w:rsidRPr="004B694D" w14:paraId="509CACC0" w14:textId="77777777" w:rsidTr="003458E4">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4A809E1C" w14:textId="77777777" w:rsidR="005D4496" w:rsidRPr="004B694D" w:rsidRDefault="005D4496" w:rsidP="00B6403E">
            <w:pPr>
              <w:widowControl w:val="0"/>
              <w:ind w:left="70"/>
              <w:jc w:val="both"/>
              <w:rPr>
                <w:rFonts w:ascii="Tahoma" w:hAnsi="Tahoma" w:cs="Tahoma"/>
                <w:sz w:val="22"/>
                <w:szCs w:val="22"/>
              </w:rPr>
            </w:pPr>
            <w:r w:rsidRPr="004B694D">
              <w:rPr>
                <w:rFonts w:ascii="Tahoma" w:hAnsi="Tahoma" w:cs="Tahoma"/>
                <w:sz w:val="22"/>
                <w:szCs w:val="22"/>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33E85B8" w14:textId="77777777" w:rsidR="005D4496" w:rsidRPr="004B694D" w:rsidRDefault="005D4496" w:rsidP="00B6403E">
            <w:pPr>
              <w:widowControl w:val="0"/>
              <w:ind w:left="357"/>
              <w:jc w:val="both"/>
              <w:rPr>
                <w:rFonts w:ascii="Tahoma" w:hAnsi="Tahoma" w:cs="Tahoma"/>
                <w:sz w:val="22"/>
                <w:szCs w:val="22"/>
              </w:rPr>
            </w:pPr>
          </w:p>
        </w:tc>
      </w:tr>
      <w:tr w:rsidR="005D4496" w:rsidRPr="004B694D" w14:paraId="7F4BDA30" w14:textId="77777777" w:rsidTr="003458E4">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259C117A" w14:textId="77777777" w:rsidR="005D4496" w:rsidRPr="004B694D" w:rsidRDefault="005D4496" w:rsidP="00B6403E">
            <w:pPr>
              <w:widowControl w:val="0"/>
              <w:ind w:left="70"/>
              <w:jc w:val="both"/>
              <w:rPr>
                <w:rFonts w:ascii="Tahoma" w:hAnsi="Tahoma" w:cs="Tahoma"/>
                <w:sz w:val="22"/>
                <w:szCs w:val="22"/>
              </w:rPr>
            </w:pPr>
            <w:r w:rsidRPr="004B694D">
              <w:rPr>
                <w:rFonts w:ascii="Tahoma" w:hAnsi="Tahoma" w:cs="Tahoma"/>
                <w:sz w:val="22"/>
                <w:szCs w:val="22"/>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6F5732FC" w14:textId="77777777" w:rsidR="005D4496" w:rsidRPr="004B694D" w:rsidRDefault="005D4496" w:rsidP="00B6403E">
            <w:pPr>
              <w:widowControl w:val="0"/>
              <w:ind w:left="357"/>
              <w:jc w:val="both"/>
              <w:rPr>
                <w:rFonts w:ascii="Tahoma" w:hAnsi="Tahoma" w:cs="Tahoma"/>
                <w:sz w:val="22"/>
                <w:szCs w:val="22"/>
              </w:rPr>
            </w:pPr>
          </w:p>
        </w:tc>
      </w:tr>
      <w:tr w:rsidR="005D4496" w:rsidRPr="004B694D" w14:paraId="1968CF15" w14:textId="77777777" w:rsidTr="003458E4">
        <w:trPr>
          <w:trHeight w:val="278"/>
          <w:jc w:val="center"/>
        </w:trPr>
        <w:tc>
          <w:tcPr>
            <w:tcW w:w="3793" w:type="dxa"/>
            <w:tcBorders>
              <w:top w:val="single" w:sz="4" w:space="0" w:color="auto"/>
              <w:left w:val="single" w:sz="4" w:space="0" w:color="auto"/>
              <w:right w:val="single" w:sz="4" w:space="0" w:color="auto"/>
            </w:tcBorders>
            <w:vAlign w:val="center"/>
          </w:tcPr>
          <w:p w14:paraId="1BFE7254" w14:textId="77777777" w:rsidR="005D4496" w:rsidRPr="004B694D" w:rsidRDefault="005D4496" w:rsidP="00B6403E">
            <w:pPr>
              <w:widowControl w:val="0"/>
              <w:ind w:left="70"/>
              <w:jc w:val="both"/>
              <w:rPr>
                <w:rFonts w:ascii="Tahoma" w:hAnsi="Tahoma" w:cs="Tahoma"/>
                <w:sz w:val="22"/>
                <w:szCs w:val="22"/>
              </w:rPr>
            </w:pPr>
            <w:r w:rsidRPr="004B694D">
              <w:rPr>
                <w:rFonts w:ascii="Tahoma" w:hAnsi="Tahoma" w:cs="Tahoma"/>
                <w:sz w:val="22"/>
                <w:szCs w:val="22"/>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0B74C2FB" w14:textId="77777777" w:rsidR="005D4496" w:rsidRPr="004B694D" w:rsidRDefault="005D4496" w:rsidP="00B6403E">
            <w:pPr>
              <w:widowControl w:val="0"/>
              <w:ind w:left="357"/>
              <w:jc w:val="center"/>
              <w:rPr>
                <w:rFonts w:ascii="Tahoma" w:hAnsi="Tahoma" w:cs="Tahoma"/>
                <w:sz w:val="22"/>
                <w:szCs w:val="22"/>
              </w:rPr>
            </w:pPr>
            <w:r w:rsidRPr="004B694D">
              <w:rPr>
                <w:rFonts w:ascii="Tahoma" w:hAnsi="Tahoma" w:cs="Tahoma"/>
                <w:sz w:val="22"/>
                <w:szCs w:val="22"/>
              </w:rPr>
              <w:t>DA / NE</w:t>
            </w:r>
          </w:p>
        </w:tc>
      </w:tr>
      <w:tr w:rsidR="005D4496" w:rsidRPr="004B694D" w14:paraId="111D6472" w14:textId="77777777" w:rsidTr="003458E4">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64DD1F6F" w14:textId="77777777" w:rsidR="00DD5819" w:rsidRPr="00DD5819" w:rsidRDefault="00DD5819" w:rsidP="00B6403E">
            <w:pPr>
              <w:widowControl w:val="0"/>
              <w:ind w:left="70"/>
              <w:jc w:val="both"/>
              <w:rPr>
                <w:rFonts w:ascii="Tahoma" w:eastAsiaTheme="minorEastAsia" w:hAnsi="Tahoma" w:cs="Tahoma"/>
                <w:sz w:val="22"/>
                <w:szCs w:val="22"/>
              </w:rPr>
            </w:pPr>
            <w:r w:rsidRPr="00DD5819">
              <w:rPr>
                <w:rFonts w:ascii="Tahoma" w:eastAsiaTheme="minorEastAsia" w:hAnsi="Tahoma" w:cs="Tahoma"/>
                <w:sz w:val="22"/>
                <w:szCs w:val="22"/>
              </w:rPr>
              <w:t xml:space="preserve">Vse osebe, ki so člani upravnega, vodstvenega ali nadzornega organa </w:t>
            </w:r>
            <w:r w:rsidRPr="00DD5819">
              <w:rPr>
                <w:rFonts w:ascii="Tahoma" w:eastAsiaTheme="minorEastAsia" w:hAnsi="Tahoma" w:cs="Tahoma"/>
                <w:sz w:val="22"/>
                <w:szCs w:val="22"/>
              </w:rPr>
              <w:lastRenderedPageBreak/>
              <w:t>tega gospodarskega subjekta ali ki imajo pooblastila za njegovo zastopanje ali odločanje ali nadzor</w:t>
            </w:r>
          </w:p>
          <w:p w14:paraId="120BD81E" w14:textId="77777777" w:rsidR="005D4496" w:rsidRPr="004B694D" w:rsidRDefault="00DD5819" w:rsidP="00B6403E">
            <w:pPr>
              <w:widowControl w:val="0"/>
              <w:ind w:left="70"/>
              <w:rPr>
                <w:rFonts w:ascii="Tahoma" w:hAnsi="Tahoma" w:cs="Tahoma"/>
                <w:sz w:val="22"/>
                <w:szCs w:val="22"/>
              </w:rPr>
            </w:pPr>
            <w:r w:rsidRPr="00DD5819">
              <w:rPr>
                <w:rFonts w:ascii="Tahoma" w:eastAsiaTheme="minorEastAsia" w:hAnsi="Tahoma" w:cs="Tahoma"/>
                <w:sz w:val="22"/>
                <w:szCs w:val="22"/>
              </w:rPr>
              <w:t>v njem</w:t>
            </w:r>
          </w:p>
        </w:tc>
        <w:tc>
          <w:tcPr>
            <w:tcW w:w="5633" w:type="dxa"/>
            <w:tcBorders>
              <w:top w:val="single" w:sz="4" w:space="0" w:color="auto"/>
              <w:left w:val="single" w:sz="4" w:space="0" w:color="auto"/>
              <w:bottom w:val="single" w:sz="4" w:space="0" w:color="auto"/>
              <w:right w:val="single" w:sz="4" w:space="0" w:color="auto"/>
            </w:tcBorders>
            <w:vAlign w:val="center"/>
          </w:tcPr>
          <w:p w14:paraId="6B6EB4DD" w14:textId="77777777" w:rsidR="005D4496" w:rsidRPr="004B694D" w:rsidRDefault="005D4496" w:rsidP="00B6403E">
            <w:pPr>
              <w:widowControl w:val="0"/>
              <w:ind w:left="357"/>
              <w:jc w:val="both"/>
              <w:rPr>
                <w:rFonts w:ascii="Tahoma" w:hAnsi="Tahoma" w:cs="Tahoma"/>
                <w:sz w:val="22"/>
                <w:szCs w:val="22"/>
              </w:rPr>
            </w:pPr>
          </w:p>
        </w:tc>
      </w:tr>
      <w:tr w:rsidR="005D4496" w:rsidRPr="004B694D" w14:paraId="54BCA283" w14:textId="77777777" w:rsidTr="003458E4">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FA31B18" w14:textId="77777777" w:rsidR="005D4496" w:rsidRPr="004B694D" w:rsidRDefault="005D4496" w:rsidP="00B6403E">
            <w:pPr>
              <w:widowControl w:val="0"/>
              <w:ind w:left="70"/>
              <w:jc w:val="both"/>
              <w:rPr>
                <w:rFonts w:ascii="Tahoma" w:hAnsi="Tahoma" w:cs="Tahoma"/>
                <w:sz w:val="22"/>
                <w:szCs w:val="22"/>
              </w:rPr>
            </w:pPr>
            <w:r w:rsidRPr="004B694D">
              <w:rPr>
                <w:rFonts w:ascii="Tahoma" w:hAnsi="Tahoma" w:cs="Tahoma"/>
                <w:sz w:val="22"/>
                <w:szCs w:val="22"/>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F532B9B" w14:textId="77777777" w:rsidR="005D4496" w:rsidRPr="004B694D" w:rsidRDefault="005D4496" w:rsidP="00B6403E">
            <w:pPr>
              <w:widowControl w:val="0"/>
              <w:ind w:left="357"/>
              <w:jc w:val="both"/>
              <w:rPr>
                <w:rFonts w:ascii="Tahoma" w:hAnsi="Tahoma" w:cs="Tahoma"/>
                <w:sz w:val="22"/>
                <w:szCs w:val="22"/>
              </w:rPr>
            </w:pPr>
          </w:p>
        </w:tc>
      </w:tr>
      <w:tr w:rsidR="005D4496" w:rsidRPr="004B694D" w14:paraId="7DF6DE53" w14:textId="77777777" w:rsidTr="003458E4">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63B3672F" w14:textId="77777777" w:rsidR="005D4496" w:rsidRPr="004B694D" w:rsidRDefault="005D4496" w:rsidP="00B6403E">
            <w:pPr>
              <w:widowControl w:val="0"/>
              <w:ind w:left="70"/>
              <w:jc w:val="both"/>
              <w:rPr>
                <w:rFonts w:ascii="Tahoma" w:hAnsi="Tahoma" w:cs="Tahoma"/>
                <w:sz w:val="22"/>
                <w:szCs w:val="22"/>
              </w:rPr>
            </w:pPr>
            <w:r w:rsidRPr="004B694D">
              <w:rPr>
                <w:rFonts w:ascii="Tahoma" w:hAnsi="Tahoma" w:cs="Tahoma"/>
                <w:sz w:val="22"/>
                <w:szCs w:val="22"/>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48A6FFB" w14:textId="77777777" w:rsidR="005D4496" w:rsidRPr="004B694D" w:rsidRDefault="005D4496" w:rsidP="00B6403E">
            <w:pPr>
              <w:widowControl w:val="0"/>
              <w:ind w:left="357"/>
              <w:jc w:val="both"/>
              <w:rPr>
                <w:rFonts w:ascii="Tahoma" w:hAnsi="Tahoma" w:cs="Tahoma"/>
                <w:sz w:val="22"/>
                <w:szCs w:val="22"/>
              </w:rPr>
            </w:pPr>
          </w:p>
        </w:tc>
      </w:tr>
      <w:tr w:rsidR="005D4496" w:rsidRPr="004B694D" w14:paraId="3F1E7852" w14:textId="77777777" w:rsidTr="003458E4">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2BC16F5" w14:textId="77777777" w:rsidR="005D4496" w:rsidRPr="004B694D" w:rsidRDefault="005D4496" w:rsidP="00B6403E">
            <w:pPr>
              <w:widowControl w:val="0"/>
              <w:ind w:left="70"/>
              <w:jc w:val="both"/>
              <w:rPr>
                <w:rFonts w:ascii="Tahoma" w:hAnsi="Tahoma" w:cs="Tahoma"/>
                <w:sz w:val="22"/>
                <w:szCs w:val="22"/>
              </w:rPr>
            </w:pPr>
            <w:r w:rsidRPr="004B694D">
              <w:rPr>
                <w:rFonts w:ascii="Tahoma" w:hAnsi="Tahoma" w:cs="Tahoma"/>
                <w:sz w:val="22"/>
                <w:szCs w:val="22"/>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4C971C6" w14:textId="77777777" w:rsidR="005D4496" w:rsidRPr="004B694D" w:rsidRDefault="005D4496" w:rsidP="00B6403E">
            <w:pPr>
              <w:widowControl w:val="0"/>
              <w:ind w:left="357"/>
              <w:jc w:val="both"/>
              <w:rPr>
                <w:rFonts w:ascii="Tahoma" w:hAnsi="Tahoma" w:cs="Tahoma"/>
                <w:sz w:val="22"/>
                <w:szCs w:val="22"/>
              </w:rPr>
            </w:pPr>
          </w:p>
        </w:tc>
      </w:tr>
      <w:tr w:rsidR="005D4496" w:rsidRPr="004B694D" w14:paraId="4D3B851E" w14:textId="77777777" w:rsidTr="003458E4">
        <w:trPr>
          <w:trHeight w:val="616"/>
          <w:jc w:val="center"/>
        </w:trPr>
        <w:tc>
          <w:tcPr>
            <w:tcW w:w="3793" w:type="dxa"/>
            <w:tcBorders>
              <w:top w:val="single" w:sz="4" w:space="0" w:color="auto"/>
              <w:left w:val="single" w:sz="4" w:space="0" w:color="auto"/>
              <w:right w:val="single" w:sz="4" w:space="0" w:color="auto"/>
            </w:tcBorders>
            <w:vAlign w:val="center"/>
          </w:tcPr>
          <w:p w14:paraId="0EFAC5E3" w14:textId="77777777" w:rsidR="005D4496" w:rsidRPr="004B694D" w:rsidRDefault="005D4496" w:rsidP="00B6403E">
            <w:pPr>
              <w:widowControl w:val="0"/>
              <w:ind w:left="70"/>
              <w:jc w:val="both"/>
              <w:rPr>
                <w:rFonts w:ascii="Tahoma" w:hAnsi="Tahoma" w:cs="Tahoma"/>
                <w:sz w:val="22"/>
                <w:szCs w:val="22"/>
              </w:rPr>
            </w:pPr>
            <w:r w:rsidRPr="004B694D">
              <w:rPr>
                <w:rFonts w:ascii="Tahoma" w:hAnsi="Tahoma" w:cs="Tahoma"/>
                <w:sz w:val="22"/>
                <w:szCs w:val="22"/>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4586536E" w14:textId="77777777" w:rsidR="005D4496" w:rsidRPr="004B694D" w:rsidRDefault="005D4496" w:rsidP="00B6403E">
            <w:pPr>
              <w:widowControl w:val="0"/>
              <w:ind w:left="357"/>
              <w:jc w:val="both"/>
              <w:rPr>
                <w:rFonts w:ascii="Tahoma" w:hAnsi="Tahoma" w:cs="Tahoma"/>
                <w:sz w:val="22"/>
                <w:szCs w:val="22"/>
              </w:rPr>
            </w:pPr>
          </w:p>
        </w:tc>
      </w:tr>
      <w:tr w:rsidR="005D4496" w:rsidRPr="004B694D" w14:paraId="38E49A1D" w14:textId="77777777" w:rsidTr="003458E4">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F6EA7C9" w14:textId="77777777" w:rsidR="005D4496" w:rsidRPr="004B694D" w:rsidRDefault="005D4496" w:rsidP="00B6403E">
            <w:pPr>
              <w:widowControl w:val="0"/>
              <w:ind w:left="70"/>
              <w:jc w:val="both"/>
              <w:rPr>
                <w:rFonts w:ascii="Tahoma" w:hAnsi="Tahoma" w:cs="Tahoma"/>
                <w:sz w:val="22"/>
                <w:szCs w:val="22"/>
              </w:rPr>
            </w:pPr>
            <w:r w:rsidRPr="004B694D">
              <w:rPr>
                <w:rFonts w:ascii="Tahoma" w:hAnsi="Tahoma" w:cs="Tahoma"/>
                <w:sz w:val="22"/>
                <w:szCs w:val="22"/>
              </w:rPr>
              <w:t xml:space="preserve">Količina/Delež (%) v </w:t>
            </w:r>
            <w:proofErr w:type="spellStart"/>
            <w:r w:rsidRPr="004B694D">
              <w:rPr>
                <w:rFonts w:ascii="Tahoma" w:hAnsi="Tahoma" w:cs="Tahoma"/>
                <w:sz w:val="22"/>
                <w:szCs w:val="22"/>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5327CCB2" w14:textId="77777777" w:rsidR="005D4496" w:rsidRPr="004B694D" w:rsidRDefault="005D4496" w:rsidP="00B6403E">
            <w:pPr>
              <w:widowControl w:val="0"/>
              <w:ind w:left="357"/>
              <w:jc w:val="both"/>
              <w:rPr>
                <w:rFonts w:ascii="Tahoma" w:hAnsi="Tahoma" w:cs="Tahoma"/>
                <w:sz w:val="22"/>
                <w:szCs w:val="22"/>
              </w:rPr>
            </w:pPr>
          </w:p>
        </w:tc>
      </w:tr>
      <w:tr w:rsidR="005D4496" w:rsidRPr="004B694D" w14:paraId="1C89196A" w14:textId="77777777" w:rsidTr="003458E4">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34F90F05" w14:textId="5F0225B1" w:rsidR="005D4496" w:rsidRPr="004B694D" w:rsidRDefault="005D4496" w:rsidP="00B72ACA">
            <w:pPr>
              <w:widowControl w:val="0"/>
              <w:ind w:left="70"/>
              <w:rPr>
                <w:rFonts w:ascii="Tahoma" w:hAnsi="Tahoma" w:cs="Tahoma"/>
                <w:sz w:val="22"/>
                <w:szCs w:val="22"/>
              </w:rPr>
            </w:pPr>
            <w:r w:rsidRPr="004B694D">
              <w:rPr>
                <w:rFonts w:ascii="Tahoma" w:hAnsi="Tahoma" w:cs="Tahoma"/>
                <w:sz w:val="22"/>
                <w:szCs w:val="22"/>
              </w:rPr>
              <w:t xml:space="preserve">Kraj </w:t>
            </w:r>
            <w:r>
              <w:rPr>
                <w:rFonts w:ascii="Tahoma" w:hAnsi="Tahoma" w:cs="Tahoma"/>
                <w:sz w:val="22"/>
                <w:szCs w:val="22"/>
              </w:rPr>
              <w:t>dobave blaga</w:t>
            </w:r>
            <w:r w:rsidR="00BA0656">
              <w:rPr>
                <w:rFonts w:ascii="Tahoma" w:hAnsi="Tahoma" w:cs="Tahoma"/>
                <w:sz w:val="22"/>
                <w:szCs w:val="22"/>
              </w:rPr>
              <w:t xml:space="preserve"> </w:t>
            </w:r>
          </w:p>
        </w:tc>
        <w:tc>
          <w:tcPr>
            <w:tcW w:w="5633" w:type="dxa"/>
            <w:tcBorders>
              <w:top w:val="single" w:sz="4" w:space="0" w:color="auto"/>
              <w:left w:val="single" w:sz="4" w:space="0" w:color="auto"/>
              <w:bottom w:val="single" w:sz="4" w:space="0" w:color="auto"/>
              <w:right w:val="single" w:sz="4" w:space="0" w:color="auto"/>
            </w:tcBorders>
            <w:vAlign w:val="center"/>
          </w:tcPr>
          <w:p w14:paraId="51C20D67" w14:textId="77777777" w:rsidR="005D4496" w:rsidRPr="004B694D" w:rsidRDefault="005D4496" w:rsidP="00B6403E">
            <w:pPr>
              <w:widowControl w:val="0"/>
              <w:ind w:left="357"/>
              <w:jc w:val="both"/>
              <w:rPr>
                <w:rFonts w:ascii="Tahoma" w:hAnsi="Tahoma" w:cs="Tahoma"/>
                <w:sz w:val="22"/>
                <w:szCs w:val="22"/>
              </w:rPr>
            </w:pPr>
          </w:p>
        </w:tc>
      </w:tr>
      <w:tr w:rsidR="005D4496" w:rsidRPr="004B694D" w14:paraId="5E20A58B" w14:textId="77777777" w:rsidTr="003458E4">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2A0A7B0" w14:textId="0903F452" w:rsidR="005D4496" w:rsidRPr="004B694D" w:rsidRDefault="005D4496" w:rsidP="00B72ACA">
            <w:pPr>
              <w:widowControl w:val="0"/>
              <w:ind w:left="70"/>
              <w:rPr>
                <w:rFonts w:ascii="Tahoma" w:hAnsi="Tahoma" w:cs="Tahoma"/>
                <w:sz w:val="22"/>
                <w:szCs w:val="22"/>
              </w:rPr>
            </w:pPr>
            <w:r w:rsidRPr="004B694D">
              <w:rPr>
                <w:rFonts w:ascii="Tahoma" w:hAnsi="Tahoma" w:cs="Tahoma"/>
                <w:sz w:val="22"/>
                <w:szCs w:val="22"/>
              </w:rPr>
              <w:t xml:space="preserve">Rok </w:t>
            </w:r>
            <w:r>
              <w:rPr>
                <w:rFonts w:ascii="Tahoma" w:hAnsi="Tahoma" w:cs="Tahoma"/>
                <w:sz w:val="22"/>
                <w:szCs w:val="22"/>
              </w:rPr>
              <w:t>dobave blaga</w:t>
            </w:r>
            <w:r w:rsidR="00BA0656">
              <w:rPr>
                <w:rFonts w:ascii="Tahoma" w:hAnsi="Tahoma" w:cs="Tahoma"/>
                <w:sz w:val="22"/>
                <w:szCs w:val="22"/>
              </w:rPr>
              <w:t xml:space="preserve"> </w:t>
            </w:r>
          </w:p>
        </w:tc>
        <w:tc>
          <w:tcPr>
            <w:tcW w:w="5633" w:type="dxa"/>
            <w:tcBorders>
              <w:top w:val="single" w:sz="4" w:space="0" w:color="auto"/>
              <w:left w:val="single" w:sz="4" w:space="0" w:color="auto"/>
              <w:bottom w:val="single" w:sz="4" w:space="0" w:color="auto"/>
              <w:right w:val="single" w:sz="4" w:space="0" w:color="auto"/>
            </w:tcBorders>
            <w:vAlign w:val="center"/>
          </w:tcPr>
          <w:p w14:paraId="784DDCE8" w14:textId="77777777" w:rsidR="005D4496" w:rsidRPr="004B694D" w:rsidRDefault="005D4496" w:rsidP="00B6403E">
            <w:pPr>
              <w:widowControl w:val="0"/>
              <w:ind w:left="357"/>
              <w:jc w:val="both"/>
              <w:rPr>
                <w:rFonts w:ascii="Tahoma" w:hAnsi="Tahoma" w:cs="Tahoma"/>
                <w:sz w:val="22"/>
                <w:szCs w:val="22"/>
              </w:rPr>
            </w:pPr>
          </w:p>
        </w:tc>
      </w:tr>
    </w:tbl>
    <w:p w14:paraId="257BA9AD" w14:textId="77777777" w:rsidR="005D4496" w:rsidRPr="004B694D" w:rsidRDefault="005D4496" w:rsidP="00B6403E">
      <w:pPr>
        <w:widowControl w:val="0"/>
        <w:ind w:left="357"/>
        <w:jc w:val="both"/>
        <w:rPr>
          <w:rFonts w:ascii="Tahoma" w:hAnsi="Tahoma" w:cs="Tahoma"/>
          <w:sz w:val="22"/>
          <w:szCs w:val="22"/>
        </w:rPr>
      </w:pPr>
    </w:p>
    <w:p w14:paraId="14292612" w14:textId="443DDF49" w:rsidR="003529AA" w:rsidRPr="00087121" w:rsidRDefault="003529AA" w:rsidP="00B6403E">
      <w:pPr>
        <w:widowControl w:val="0"/>
        <w:jc w:val="both"/>
        <w:rPr>
          <w:rFonts w:ascii="Tahoma" w:hAnsi="Tahoma" w:cs="Tahoma"/>
          <w:sz w:val="22"/>
          <w:szCs w:val="22"/>
        </w:rPr>
      </w:pPr>
      <w:r w:rsidRPr="00087121">
        <w:rPr>
          <w:rFonts w:ascii="Tahoma" w:hAnsi="Tahoma" w:cs="Tahoma"/>
          <w:sz w:val="22"/>
          <w:szCs w:val="22"/>
        </w:rPr>
        <w:t xml:space="preserve">Dobavitelj, ki izvaja javno naročilo z enim ali več podizvajalci, mora v celoti upoštevati obveznosti iz 94. člena ZJN-3 in zahteve iz razpisne dokumentacije št. </w:t>
      </w:r>
      <w:r w:rsidR="00F46FDF">
        <w:rPr>
          <w:rFonts w:ascii="Tahoma" w:hAnsi="Tahoma" w:cs="Tahoma"/>
          <w:sz w:val="22"/>
          <w:szCs w:val="22"/>
        </w:rPr>
        <w:t>JPE-</w:t>
      </w:r>
      <w:r w:rsidR="00CA6C87">
        <w:rPr>
          <w:rFonts w:ascii="Tahoma" w:hAnsi="Tahoma" w:cs="Tahoma"/>
          <w:sz w:val="22"/>
          <w:szCs w:val="22"/>
        </w:rPr>
        <w:t>SOT-482</w:t>
      </w:r>
      <w:r w:rsidR="00F46FDF">
        <w:rPr>
          <w:rFonts w:ascii="Tahoma" w:hAnsi="Tahoma" w:cs="Tahoma"/>
          <w:sz w:val="22"/>
          <w:szCs w:val="22"/>
        </w:rPr>
        <w:t>/24</w:t>
      </w:r>
      <w:r w:rsidRPr="00087121">
        <w:rPr>
          <w:rFonts w:ascii="Tahoma" w:hAnsi="Tahoma" w:cs="Tahoma"/>
          <w:sz w:val="22"/>
          <w:szCs w:val="22"/>
        </w:rPr>
        <w:t xml:space="preserve">, ter za vse navedene podizvajalce predložiti izpolnjene, podpisane in žigosane zahtevane obrazce iz razpisne dokumentacije št. </w:t>
      </w:r>
      <w:r w:rsidR="00F46FDF">
        <w:rPr>
          <w:rFonts w:ascii="Tahoma" w:hAnsi="Tahoma" w:cs="Tahoma"/>
          <w:sz w:val="22"/>
          <w:szCs w:val="22"/>
        </w:rPr>
        <w:t>JPE-</w:t>
      </w:r>
      <w:r w:rsidR="00CA6C87">
        <w:rPr>
          <w:rFonts w:ascii="Tahoma" w:hAnsi="Tahoma" w:cs="Tahoma"/>
          <w:sz w:val="22"/>
          <w:szCs w:val="22"/>
        </w:rPr>
        <w:t>SOT-482</w:t>
      </w:r>
      <w:r w:rsidR="00F46FDF">
        <w:rPr>
          <w:rFonts w:ascii="Tahoma" w:hAnsi="Tahoma" w:cs="Tahoma"/>
          <w:sz w:val="22"/>
          <w:szCs w:val="22"/>
        </w:rPr>
        <w:t>/24</w:t>
      </w:r>
      <w:r w:rsidRPr="00087121">
        <w:rPr>
          <w:rFonts w:ascii="Tahoma" w:hAnsi="Tahoma" w:cs="Tahoma"/>
          <w:sz w:val="22"/>
          <w:szCs w:val="22"/>
        </w:rPr>
        <w:t>. Če dobavitelj ne ravna v skladu s 94. člena ZJN-3, bo naročnik Državni revizijski komisiji podal predlog za uvedbo postopka o prekršku iz 2. točke prvega odstavka 112. člena ZJN-3.</w:t>
      </w:r>
    </w:p>
    <w:p w14:paraId="09A63A50" w14:textId="77777777" w:rsidR="003529AA" w:rsidRPr="00087121" w:rsidRDefault="003529AA" w:rsidP="00B6403E">
      <w:pPr>
        <w:widowControl w:val="0"/>
        <w:jc w:val="both"/>
        <w:rPr>
          <w:rFonts w:ascii="Tahoma" w:hAnsi="Tahoma" w:cs="Tahoma"/>
          <w:sz w:val="22"/>
          <w:szCs w:val="22"/>
        </w:rPr>
      </w:pPr>
    </w:p>
    <w:p w14:paraId="4917C443" w14:textId="1D795987" w:rsidR="003529AA" w:rsidRPr="00087121" w:rsidRDefault="003529AA" w:rsidP="00B6403E">
      <w:pPr>
        <w:widowControl w:val="0"/>
        <w:jc w:val="both"/>
        <w:rPr>
          <w:rFonts w:ascii="Tahoma" w:hAnsi="Tahoma" w:cs="Tahoma"/>
          <w:sz w:val="22"/>
          <w:szCs w:val="22"/>
        </w:rPr>
      </w:pPr>
      <w:r w:rsidRPr="00087121">
        <w:rPr>
          <w:rFonts w:ascii="Tahoma" w:hAnsi="Tahoma" w:cs="Tahoma"/>
          <w:sz w:val="22"/>
          <w:szCs w:val="22"/>
        </w:rPr>
        <w:t xml:space="preserve">Podizvajalec mora izpolnjevati vse pogoje in zahteve naročnika v zvezi s podizvajalci, ki so navedeni v razpisni dokumentaciji št. </w:t>
      </w:r>
      <w:r w:rsidR="00F46FDF">
        <w:rPr>
          <w:rFonts w:ascii="Tahoma" w:hAnsi="Tahoma" w:cs="Tahoma"/>
          <w:sz w:val="22"/>
          <w:szCs w:val="22"/>
        </w:rPr>
        <w:t>JPE-</w:t>
      </w:r>
      <w:r w:rsidR="00CA6C87">
        <w:rPr>
          <w:rFonts w:ascii="Tahoma" w:hAnsi="Tahoma" w:cs="Tahoma"/>
          <w:sz w:val="22"/>
          <w:szCs w:val="22"/>
        </w:rPr>
        <w:t>SOT-482</w:t>
      </w:r>
      <w:r w:rsidR="00F46FDF">
        <w:rPr>
          <w:rFonts w:ascii="Tahoma" w:hAnsi="Tahoma" w:cs="Tahoma"/>
          <w:sz w:val="22"/>
          <w:szCs w:val="22"/>
        </w:rPr>
        <w:t>/24</w:t>
      </w:r>
      <w:r w:rsidR="00A27C41">
        <w:rPr>
          <w:rFonts w:ascii="Tahoma" w:hAnsi="Tahoma" w:cs="Tahoma"/>
          <w:sz w:val="22"/>
          <w:szCs w:val="22"/>
        </w:rPr>
        <w:t xml:space="preserve"> </w:t>
      </w:r>
      <w:r w:rsidRPr="00087121">
        <w:rPr>
          <w:rFonts w:ascii="Tahoma" w:hAnsi="Tahoma" w:cs="Tahoma"/>
          <w:sz w:val="22"/>
          <w:szCs w:val="22"/>
        </w:rPr>
        <w:t>ter izpolniti vse navedene priloge, ki se nanašajo na izpolnjevanje pogojev podizvajalcev.</w:t>
      </w:r>
    </w:p>
    <w:p w14:paraId="2FD116D5" w14:textId="77777777" w:rsidR="003529AA" w:rsidRPr="00087121" w:rsidRDefault="003529AA" w:rsidP="00B6403E">
      <w:pPr>
        <w:widowControl w:val="0"/>
        <w:jc w:val="both"/>
        <w:rPr>
          <w:rFonts w:ascii="Tahoma" w:hAnsi="Tahoma" w:cs="Tahoma"/>
          <w:sz w:val="22"/>
          <w:szCs w:val="22"/>
        </w:rPr>
      </w:pPr>
    </w:p>
    <w:p w14:paraId="0365B0B7" w14:textId="77777777" w:rsidR="003529AA" w:rsidRPr="00087121" w:rsidRDefault="003529AA" w:rsidP="00B6403E">
      <w:pPr>
        <w:widowControl w:val="0"/>
        <w:jc w:val="both"/>
        <w:rPr>
          <w:rFonts w:ascii="Tahoma" w:hAnsi="Tahoma" w:cs="Tahoma"/>
          <w:sz w:val="22"/>
          <w:szCs w:val="22"/>
        </w:rPr>
      </w:pPr>
      <w:r w:rsidRPr="00087121">
        <w:rPr>
          <w:rFonts w:ascii="Tahoma" w:hAnsi="Tahoma" w:cs="Tahoma"/>
          <w:sz w:val="22"/>
          <w:szCs w:val="22"/>
        </w:rPr>
        <w:t>Dobavitelj v razmerju do naročnika v celoti odgovarja za dobro izvedbo obveznosti iz okvirnega sporazuma, ne glede na število podizvajalcev.</w:t>
      </w:r>
    </w:p>
    <w:p w14:paraId="6F390CF5" w14:textId="77777777" w:rsidR="003529AA" w:rsidRPr="00087121" w:rsidRDefault="003529AA" w:rsidP="00B6403E">
      <w:pPr>
        <w:widowControl w:val="0"/>
        <w:jc w:val="both"/>
        <w:rPr>
          <w:rFonts w:ascii="Tahoma" w:hAnsi="Tahoma" w:cs="Tahoma"/>
          <w:sz w:val="22"/>
          <w:szCs w:val="22"/>
        </w:rPr>
      </w:pPr>
    </w:p>
    <w:p w14:paraId="7AB300D8" w14:textId="77777777" w:rsidR="003529AA" w:rsidRPr="00087121" w:rsidRDefault="003529AA" w:rsidP="00B6403E">
      <w:pPr>
        <w:widowControl w:val="0"/>
        <w:jc w:val="both"/>
        <w:rPr>
          <w:rFonts w:ascii="Tahoma" w:hAnsi="Tahoma" w:cs="Tahoma"/>
          <w:sz w:val="22"/>
          <w:szCs w:val="22"/>
        </w:rPr>
      </w:pPr>
      <w:r w:rsidRPr="00087121">
        <w:rPr>
          <w:rFonts w:ascii="Tahoma" w:hAnsi="Tahoma" w:cs="Tahoma"/>
          <w:sz w:val="22"/>
          <w:szCs w:val="22"/>
        </w:rPr>
        <w:t>Dobavitelj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dobavitelj skupaj z obvestilom posredovati tudi podatke in dokumente iz druge, tretje in četrte alineje drugega odstavka 94. člena ZJN-3.</w:t>
      </w:r>
    </w:p>
    <w:p w14:paraId="403469C3" w14:textId="77777777" w:rsidR="003529AA" w:rsidRPr="00087121" w:rsidRDefault="003529AA" w:rsidP="00B6403E">
      <w:pPr>
        <w:widowControl w:val="0"/>
        <w:jc w:val="both"/>
        <w:rPr>
          <w:rFonts w:ascii="Tahoma" w:hAnsi="Tahoma" w:cs="Tahoma"/>
          <w:sz w:val="22"/>
          <w:szCs w:val="22"/>
        </w:rPr>
      </w:pPr>
    </w:p>
    <w:p w14:paraId="35CA2B18" w14:textId="12228E90" w:rsidR="003529AA" w:rsidRPr="00087121" w:rsidRDefault="003529AA" w:rsidP="00B6403E">
      <w:pPr>
        <w:widowControl w:val="0"/>
        <w:jc w:val="both"/>
        <w:rPr>
          <w:rFonts w:ascii="Tahoma" w:hAnsi="Tahoma" w:cs="Tahoma"/>
          <w:sz w:val="22"/>
          <w:szCs w:val="22"/>
        </w:rPr>
      </w:pPr>
      <w:r w:rsidRPr="00087121">
        <w:rPr>
          <w:rFonts w:ascii="Tahoma" w:hAnsi="Tahoma" w:cs="Tahoma"/>
          <w:sz w:val="22"/>
          <w:szCs w:val="22"/>
        </w:rPr>
        <w:t xml:space="preserve">Naročnik </w:t>
      </w:r>
      <w:r w:rsidRPr="00D156EE">
        <w:rPr>
          <w:rFonts w:ascii="Tahoma" w:hAnsi="Tahoma" w:cs="Tahoma"/>
          <w:sz w:val="22"/>
          <w:szCs w:val="22"/>
        </w:rPr>
        <w:t>mora v skladu s četrtim odstavkom 94. člena ZJN-3 zavrniti vsakega podizvajalca, če zanj obstajajo razlogi za izključitev</w:t>
      </w:r>
      <w:r w:rsidR="00E76B87" w:rsidRPr="00D156EE">
        <w:rPr>
          <w:rFonts w:ascii="Tahoma" w:hAnsi="Tahoma" w:cs="Tahoma"/>
          <w:sz w:val="22"/>
          <w:szCs w:val="22"/>
        </w:rPr>
        <w:t>, kot so opredeljeni v razpisni dokumentaciji</w:t>
      </w:r>
      <w:r w:rsidRPr="00D156EE">
        <w:rPr>
          <w:rFonts w:ascii="Tahoma" w:hAnsi="Tahoma" w:cs="Tahoma"/>
          <w:sz w:val="22"/>
          <w:szCs w:val="22"/>
        </w:rPr>
        <w:t>. Naročnik lahko zavrne predlog za zamenjavo podizvajalca oziroma vključitev novega podizvajalca tudi</w:t>
      </w:r>
      <w:r w:rsidRPr="00087121">
        <w:rPr>
          <w:rFonts w:ascii="Tahoma" w:hAnsi="Tahoma" w:cs="Tahoma"/>
          <w:sz w:val="22"/>
          <w:szCs w:val="22"/>
        </w:rPr>
        <w:t xml:space="preserve">, če bi to lahko vplivalo na nemoteno izvajanje </w:t>
      </w:r>
      <w:r w:rsidR="00635F80">
        <w:rPr>
          <w:rFonts w:ascii="Tahoma" w:hAnsi="Tahoma" w:cs="Tahoma"/>
          <w:sz w:val="22"/>
          <w:szCs w:val="22"/>
        </w:rPr>
        <w:t xml:space="preserve">ali dokončanje </w:t>
      </w:r>
      <w:r w:rsidR="00B72ACA">
        <w:rPr>
          <w:rFonts w:ascii="Tahoma" w:hAnsi="Tahoma" w:cs="Tahoma"/>
          <w:sz w:val="22"/>
          <w:szCs w:val="22"/>
        </w:rPr>
        <w:t>dobav blaga</w:t>
      </w:r>
      <w:r w:rsidRPr="00087121">
        <w:rPr>
          <w:rFonts w:ascii="Tahoma" w:hAnsi="Tahoma" w:cs="Tahoma"/>
          <w:sz w:val="22"/>
          <w:szCs w:val="22"/>
        </w:rPr>
        <w:t xml:space="preserve"> in če novi podizvajalec ne izpolnjuje pogojev, ki jih je postavil naročnik v razpisni dokumentaciji št. </w:t>
      </w:r>
      <w:r w:rsidR="00F46FDF">
        <w:rPr>
          <w:rFonts w:ascii="Tahoma" w:hAnsi="Tahoma" w:cs="Tahoma"/>
          <w:sz w:val="22"/>
          <w:szCs w:val="22"/>
        </w:rPr>
        <w:t>JPE-</w:t>
      </w:r>
      <w:r w:rsidR="00CA6C87">
        <w:rPr>
          <w:rFonts w:ascii="Tahoma" w:hAnsi="Tahoma" w:cs="Tahoma"/>
          <w:sz w:val="22"/>
          <w:szCs w:val="22"/>
        </w:rPr>
        <w:t>SOT-482</w:t>
      </w:r>
      <w:r w:rsidR="00F46FDF">
        <w:rPr>
          <w:rFonts w:ascii="Tahoma" w:hAnsi="Tahoma" w:cs="Tahoma"/>
          <w:sz w:val="22"/>
          <w:szCs w:val="22"/>
        </w:rPr>
        <w:t>/24</w:t>
      </w:r>
      <w:r w:rsidR="00A27C41">
        <w:rPr>
          <w:rFonts w:ascii="Tahoma" w:hAnsi="Tahoma" w:cs="Tahoma"/>
          <w:sz w:val="22"/>
          <w:szCs w:val="22"/>
        </w:rPr>
        <w:t xml:space="preserve"> </w:t>
      </w:r>
      <w:r w:rsidRPr="00087121">
        <w:rPr>
          <w:rFonts w:ascii="Tahoma" w:hAnsi="Tahoma" w:cs="Tahoma"/>
          <w:sz w:val="22"/>
          <w:szCs w:val="22"/>
        </w:rPr>
        <w:t>v zvezi z oddajo javnega naročila. Naročnik mora o morebitni zavrnitvi novega podizvajalca obvestiti dobavitelja najpozneje v 10 (desetih) dneh od prejema predloga.</w:t>
      </w:r>
    </w:p>
    <w:p w14:paraId="27E3F59C" w14:textId="77777777" w:rsidR="003529AA" w:rsidRPr="00087121" w:rsidRDefault="003529AA" w:rsidP="00B6403E">
      <w:pPr>
        <w:widowControl w:val="0"/>
        <w:jc w:val="both"/>
        <w:rPr>
          <w:rFonts w:ascii="Tahoma" w:hAnsi="Tahoma" w:cs="Tahoma"/>
          <w:sz w:val="22"/>
          <w:szCs w:val="22"/>
        </w:rPr>
      </w:pPr>
    </w:p>
    <w:p w14:paraId="6F523CDB" w14:textId="77777777" w:rsidR="003529AA" w:rsidRPr="00635F80" w:rsidRDefault="003529AA" w:rsidP="00B6403E">
      <w:pPr>
        <w:widowControl w:val="0"/>
        <w:jc w:val="center"/>
        <w:rPr>
          <w:rFonts w:ascii="Tahoma" w:hAnsi="Tahoma" w:cs="Tahoma"/>
          <w:b/>
          <w:i/>
          <w:sz w:val="22"/>
          <w:szCs w:val="22"/>
        </w:rPr>
      </w:pPr>
      <w:r w:rsidRPr="00635F80">
        <w:rPr>
          <w:rFonts w:ascii="Tahoma" w:hAnsi="Tahoma" w:cs="Tahoma"/>
          <w:b/>
          <w:i/>
          <w:sz w:val="22"/>
          <w:szCs w:val="22"/>
        </w:rPr>
        <w:t>/se upošteva v primeru, da dobavitelj nastopa s podizvajalcem, ki ne zahteva neposrednega plačila/</w:t>
      </w:r>
    </w:p>
    <w:p w14:paraId="40F59FEF" w14:textId="77777777" w:rsidR="00635F80" w:rsidRDefault="00635F80" w:rsidP="00B6403E">
      <w:pPr>
        <w:widowControl w:val="0"/>
        <w:jc w:val="both"/>
        <w:rPr>
          <w:rFonts w:ascii="Tahoma" w:hAnsi="Tahoma" w:cs="Tahoma"/>
          <w:sz w:val="22"/>
          <w:szCs w:val="22"/>
        </w:rPr>
      </w:pPr>
    </w:p>
    <w:p w14:paraId="2A056FC3" w14:textId="783AA543" w:rsidR="003529AA" w:rsidRPr="00087121" w:rsidRDefault="003529AA" w:rsidP="00B6403E">
      <w:pPr>
        <w:widowControl w:val="0"/>
        <w:jc w:val="both"/>
        <w:rPr>
          <w:rFonts w:ascii="Tahoma" w:hAnsi="Tahoma" w:cs="Tahoma"/>
          <w:sz w:val="22"/>
          <w:szCs w:val="22"/>
        </w:rPr>
      </w:pPr>
      <w:r w:rsidRPr="00087121">
        <w:rPr>
          <w:rFonts w:ascii="Tahoma" w:hAnsi="Tahoma" w:cs="Tahoma"/>
          <w:sz w:val="22"/>
          <w:szCs w:val="22"/>
        </w:rPr>
        <w:t>Kadar dobavitelj nastopa s podizvajalcem, ki ne zahteva neposrednega plačila, bo naročnik od dobavitelja zahteval, da mu najpozneje v 60 (šestdesetih) dneh od plačila končnega računa pošlje svojo pisno izjavo in pisno izjavo podizvajalca, da je podizvajalec prejel plačilo za dobave blaga, ki so neposredno povezane s predmetom okvirnega sporazuma. Če dobavitelj naročniku na njegov poziv ne posreduje teh izjav, naročnik Državni revizijski komisiji poda predlog za uvedbo postopka o prekršku iz 2. točke prvega odstavka 112. člena ZJN-3.</w:t>
      </w:r>
    </w:p>
    <w:p w14:paraId="0997BE4B" w14:textId="77777777" w:rsidR="003529AA" w:rsidRPr="00D35D5F" w:rsidRDefault="003529AA" w:rsidP="00B6403E">
      <w:pPr>
        <w:widowControl w:val="0"/>
        <w:jc w:val="center"/>
        <w:rPr>
          <w:rFonts w:ascii="Tahoma" w:hAnsi="Tahoma" w:cs="Tahoma"/>
          <w:b/>
          <w:i/>
          <w:sz w:val="22"/>
          <w:szCs w:val="22"/>
        </w:rPr>
      </w:pPr>
      <w:r w:rsidRPr="00D35D5F">
        <w:rPr>
          <w:rFonts w:ascii="Tahoma" w:hAnsi="Tahoma" w:cs="Tahoma"/>
          <w:b/>
          <w:i/>
          <w:sz w:val="22"/>
          <w:szCs w:val="22"/>
        </w:rPr>
        <w:lastRenderedPageBreak/>
        <w:t>/se upošteva v primeru, da dobavitelj nastopa s podizvajalcem, ki zahteva neposredno plačilo/</w:t>
      </w:r>
    </w:p>
    <w:p w14:paraId="1D6BF59A" w14:textId="77777777" w:rsidR="003529AA" w:rsidRPr="00087121" w:rsidRDefault="003529AA" w:rsidP="00B6403E">
      <w:pPr>
        <w:widowControl w:val="0"/>
        <w:jc w:val="both"/>
        <w:rPr>
          <w:rFonts w:ascii="Tahoma" w:hAnsi="Tahoma" w:cs="Tahoma"/>
          <w:sz w:val="22"/>
          <w:szCs w:val="22"/>
        </w:rPr>
      </w:pPr>
    </w:p>
    <w:p w14:paraId="51B9CAD1" w14:textId="77777777" w:rsidR="003529AA" w:rsidRPr="00087121" w:rsidRDefault="003529AA" w:rsidP="00B6403E">
      <w:pPr>
        <w:widowControl w:val="0"/>
        <w:jc w:val="both"/>
        <w:rPr>
          <w:rFonts w:ascii="Tahoma" w:hAnsi="Tahoma" w:cs="Tahoma"/>
          <w:sz w:val="22"/>
          <w:szCs w:val="22"/>
        </w:rPr>
      </w:pPr>
      <w:r w:rsidRPr="00087121">
        <w:rPr>
          <w:rFonts w:ascii="Tahoma" w:hAnsi="Tahoma" w:cs="Tahoma"/>
          <w:sz w:val="22"/>
          <w:szCs w:val="22"/>
        </w:rPr>
        <w:t xml:space="preserve">Kadar dobavitelj izvaja javno naročilo s podizvajalcem, ki zahteva neposredno plačilo, mora v skladu s 94. členom ZJN-3: </w:t>
      </w:r>
    </w:p>
    <w:p w14:paraId="5FA6A4C4" w14:textId="77777777" w:rsidR="003529AA" w:rsidRPr="00087121" w:rsidRDefault="003529AA" w:rsidP="00AA0E69">
      <w:pPr>
        <w:widowControl w:val="0"/>
        <w:numPr>
          <w:ilvl w:val="0"/>
          <w:numId w:val="19"/>
        </w:numPr>
        <w:spacing w:line="276" w:lineRule="auto"/>
        <w:ind w:left="284" w:hanging="284"/>
        <w:jc w:val="both"/>
        <w:rPr>
          <w:rFonts w:ascii="Tahoma" w:hAnsi="Tahoma" w:cs="Tahoma"/>
          <w:sz w:val="22"/>
          <w:szCs w:val="22"/>
        </w:rPr>
      </w:pPr>
      <w:r w:rsidRPr="00087121">
        <w:rPr>
          <w:rFonts w:ascii="Tahoma" w:hAnsi="Tahoma" w:cs="Tahoma"/>
          <w:sz w:val="22"/>
          <w:szCs w:val="22"/>
        </w:rPr>
        <w:t>pooblastiti naročnika, da na podlagi potrjenega računa s strani dobavitelja neposredno plačuje podizvajalcu,</w:t>
      </w:r>
    </w:p>
    <w:p w14:paraId="170BE22D" w14:textId="77777777" w:rsidR="003529AA" w:rsidRPr="00087121" w:rsidRDefault="003529AA" w:rsidP="00AA0E69">
      <w:pPr>
        <w:widowControl w:val="0"/>
        <w:numPr>
          <w:ilvl w:val="0"/>
          <w:numId w:val="19"/>
        </w:numPr>
        <w:spacing w:line="276" w:lineRule="auto"/>
        <w:ind w:left="284" w:hanging="284"/>
        <w:jc w:val="both"/>
        <w:rPr>
          <w:rFonts w:ascii="Tahoma" w:hAnsi="Tahoma" w:cs="Tahoma"/>
          <w:sz w:val="22"/>
          <w:szCs w:val="22"/>
        </w:rPr>
      </w:pPr>
      <w:r w:rsidRPr="00087121">
        <w:rPr>
          <w:rFonts w:ascii="Tahoma" w:hAnsi="Tahoma" w:cs="Tahoma"/>
          <w:sz w:val="22"/>
          <w:szCs w:val="22"/>
        </w:rPr>
        <w:t xml:space="preserve">predložiti soglasje podizvajalca, na podlagi katerega naročnik namesto dobavitelja poravna podizvajalčevo terjatev do dobavitelja. </w:t>
      </w:r>
    </w:p>
    <w:p w14:paraId="3DF08C33" w14:textId="77777777" w:rsidR="003529AA" w:rsidRPr="00087121" w:rsidRDefault="003529AA" w:rsidP="00B6403E">
      <w:pPr>
        <w:widowControl w:val="0"/>
        <w:ind w:left="284"/>
        <w:jc w:val="both"/>
        <w:rPr>
          <w:rFonts w:ascii="Tahoma" w:hAnsi="Tahoma" w:cs="Tahoma"/>
          <w:sz w:val="22"/>
          <w:szCs w:val="22"/>
        </w:rPr>
      </w:pPr>
    </w:p>
    <w:p w14:paraId="503F4EAD" w14:textId="77777777" w:rsidR="003529AA" w:rsidRPr="00087121" w:rsidRDefault="003529AA" w:rsidP="00B6403E">
      <w:pPr>
        <w:widowControl w:val="0"/>
        <w:jc w:val="both"/>
        <w:rPr>
          <w:rFonts w:ascii="Tahoma" w:hAnsi="Tahoma" w:cs="Tahoma"/>
          <w:sz w:val="22"/>
          <w:szCs w:val="22"/>
        </w:rPr>
      </w:pPr>
      <w:r w:rsidRPr="00087121">
        <w:rPr>
          <w:rFonts w:ascii="Tahoma" w:hAnsi="Tahoma" w:cs="Tahoma"/>
          <w:sz w:val="22"/>
          <w:szCs w:val="22"/>
        </w:rPr>
        <w:t>Dobavitelj mora za podizvajalca, ki zahteva neposredno plačilo, ob vsakem računu priložiti:</w:t>
      </w:r>
    </w:p>
    <w:p w14:paraId="27BA2DFF" w14:textId="46EB4270" w:rsidR="003529AA" w:rsidRPr="00087121" w:rsidRDefault="003529AA" w:rsidP="00AA0E69">
      <w:pPr>
        <w:widowControl w:val="0"/>
        <w:numPr>
          <w:ilvl w:val="1"/>
          <w:numId w:val="11"/>
        </w:numPr>
        <w:ind w:left="283" w:hanging="357"/>
        <w:jc w:val="both"/>
        <w:rPr>
          <w:rFonts w:ascii="Tahoma" w:hAnsi="Tahoma" w:cs="Tahoma"/>
          <w:sz w:val="22"/>
          <w:szCs w:val="22"/>
        </w:rPr>
      </w:pPr>
      <w:r w:rsidRPr="00087121">
        <w:rPr>
          <w:rFonts w:ascii="Tahoma" w:hAnsi="Tahoma" w:cs="Tahoma"/>
          <w:sz w:val="22"/>
          <w:szCs w:val="22"/>
        </w:rPr>
        <w:t xml:space="preserve">račun podizvajalca za dobave blaga po okvirnem sporazumu, potrjen s strani dobavitelja, na podlagi katerega naročnik izvede nakazilo za dobave blaga po okvirnem sporazumu neposredno na račun podizvajalca ali </w:t>
      </w:r>
    </w:p>
    <w:p w14:paraId="2C835FBD" w14:textId="10F72F2C" w:rsidR="003529AA" w:rsidRPr="00087121" w:rsidRDefault="003529AA" w:rsidP="00AA0E69">
      <w:pPr>
        <w:widowControl w:val="0"/>
        <w:numPr>
          <w:ilvl w:val="1"/>
          <w:numId w:val="11"/>
        </w:numPr>
        <w:spacing w:after="200"/>
        <w:ind w:left="284"/>
        <w:jc w:val="both"/>
        <w:rPr>
          <w:rFonts w:ascii="Tahoma" w:hAnsi="Tahoma" w:cs="Tahoma"/>
          <w:sz w:val="22"/>
          <w:szCs w:val="22"/>
        </w:rPr>
      </w:pPr>
      <w:r w:rsidRPr="00087121">
        <w:rPr>
          <w:rFonts w:ascii="Tahoma" w:hAnsi="Tahoma" w:cs="Tahoma"/>
          <w:sz w:val="22"/>
          <w:szCs w:val="22"/>
        </w:rPr>
        <w:t>podpisano izjavo podizvajalca, naslovljeno na naročnika, o tem, da je ta seznanjen s konkretno izstavljenim računom dobavitelja oziroma, da pri dobavah blaga</w:t>
      </w:r>
      <w:r w:rsidR="00F13835">
        <w:rPr>
          <w:rFonts w:ascii="Tahoma" w:hAnsi="Tahoma" w:cs="Tahoma"/>
          <w:sz w:val="22"/>
          <w:szCs w:val="22"/>
        </w:rPr>
        <w:t xml:space="preserve"> </w:t>
      </w:r>
      <w:r w:rsidRPr="00087121">
        <w:rPr>
          <w:rFonts w:ascii="Tahoma" w:hAnsi="Tahoma" w:cs="Tahoma"/>
          <w:sz w:val="22"/>
          <w:szCs w:val="22"/>
        </w:rPr>
        <w:t>iz okvirnega sporazuma, ki jih obravnava račun, ni sodeloval kot podizvajalec, ter da podizvajalec iz naslova tega računa dobavitelja nima in ne bo imel do naročnika nobenih zahtevkov</w:t>
      </w:r>
      <w:r w:rsidR="00713F9C">
        <w:rPr>
          <w:rFonts w:ascii="Tahoma" w:hAnsi="Tahoma" w:cs="Tahoma"/>
          <w:sz w:val="22"/>
          <w:szCs w:val="22"/>
        </w:rPr>
        <w:t>.</w:t>
      </w:r>
    </w:p>
    <w:p w14:paraId="46FC8FCE" w14:textId="77777777" w:rsidR="003529AA" w:rsidRPr="00087121" w:rsidRDefault="003529AA" w:rsidP="00B6403E">
      <w:pPr>
        <w:widowControl w:val="0"/>
        <w:jc w:val="both"/>
        <w:rPr>
          <w:rFonts w:ascii="Tahoma" w:hAnsi="Tahoma" w:cs="Tahoma"/>
          <w:sz w:val="22"/>
          <w:szCs w:val="22"/>
        </w:rPr>
      </w:pPr>
      <w:r w:rsidRPr="00087121">
        <w:rPr>
          <w:rFonts w:ascii="Tahoma" w:hAnsi="Tahoma" w:cs="Tahoma"/>
          <w:sz w:val="22"/>
          <w:szCs w:val="22"/>
        </w:rPr>
        <w:t>S plačilom posameznega zneska podizvajalcu obveznost naročnika za plačilo dobavitelju ugasne do višine tako plačanega zneska podizvajalcu.</w:t>
      </w:r>
    </w:p>
    <w:p w14:paraId="6225A9E0" w14:textId="77777777" w:rsidR="003529AA" w:rsidRPr="00087121" w:rsidRDefault="003529AA" w:rsidP="00B6403E">
      <w:pPr>
        <w:widowControl w:val="0"/>
        <w:jc w:val="both"/>
        <w:rPr>
          <w:rFonts w:ascii="Tahoma" w:hAnsi="Tahoma" w:cs="Tahoma"/>
          <w:sz w:val="22"/>
          <w:szCs w:val="22"/>
        </w:rPr>
      </w:pPr>
    </w:p>
    <w:p w14:paraId="59F2E09F" w14:textId="77777777" w:rsidR="003529AA" w:rsidRDefault="003529AA" w:rsidP="00B6403E">
      <w:pPr>
        <w:widowControl w:val="0"/>
        <w:jc w:val="both"/>
        <w:rPr>
          <w:rFonts w:ascii="Tahoma" w:hAnsi="Tahoma" w:cs="Tahoma"/>
          <w:kern w:val="16"/>
          <w:sz w:val="22"/>
          <w:szCs w:val="22"/>
        </w:rPr>
      </w:pPr>
      <w:r w:rsidRPr="00087121">
        <w:rPr>
          <w:rFonts w:ascii="Tahoma" w:hAnsi="Tahoma" w:cs="Tahoma"/>
          <w:sz w:val="22"/>
          <w:szCs w:val="22"/>
        </w:rPr>
        <w:t xml:space="preserve">V primeru, če nobeden od dokumentov iz prejšnjega odstavka za prijavljenega podizvajalca ni predložen, naročnik do dostavitve vseh dokumentov zadrži plačilo celotnega računa in s tem ne pride v zamudo pri plačilu. </w:t>
      </w:r>
      <w:r w:rsidRPr="00087121">
        <w:rPr>
          <w:rFonts w:ascii="Tahoma" w:hAnsi="Tahoma" w:cs="Tahoma"/>
          <w:kern w:val="16"/>
          <w:sz w:val="22"/>
          <w:szCs w:val="22"/>
        </w:rPr>
        <w:t xml:space="preserve">Roki plačil </w:t>
      </w:r>
      <w:r w:rsidRPr="00087121">
        <w:rPr>
          <w:rFonts w:ascii="Tahoma" w:hAnsi="Tahoma" w:cs="Tahoma"/>
          <w:sz w:val="22"/>
          <w:szCs w:val="22"/>
        </w:rPr>
        <w:t xml:space="preserve">dobavitelju </w:t>
      </w:r>
      <w:r w:rsidRPr="00087121">
        <w:rPr>
          <w:rFonts w:ascii="Tahoma" w:hAnsi="Tahoma" w:cs="Tahoma"/>
          <w:kern w:val="16"/>
          <w:sz w:val="22"/>
          <w:szCs w:val="22"/>
        </w:rPr>
        <w:t>in njegovim podizvajalcem so enaki.</w:t>
      </w:r>
    </w:p>
    <w:p w14:paraId="55A02354" w14:textId="77777777" w:rsidR="00E76B87" w:rsidRDefault="00E76B87" w:rsidP="00B6403E">
      <w:pPr>
        <w:widowControl w:val="0"/>
        <w:jc w:val="both"/>
        <w:rPr>
          <w:rFonts w:ascii="Tahoma" w:hAnsi="Tahoma" w:cs="Tahoma"/>
          <w:kern w:val="16"/>
          <w:sz w:val="22"/>
          <w:szCs w:val="22"/>
        </w:rPr>
      </w:pPr>
    </w:p>
    <w:p w14:paraId="7B78391C" w14:textId="77777777" w:rsidR="003529AA" w:rsidRDefault="003529AA" w:rsidP="00B6403E">
      <w:pPr>
        <w:widowControl w:val="0"/>
        <w:tabs>
          <w:tab w:val="num" w:pos="4605"/>
        </w:tabs>
        <w:jc w:val="center"/>
        <w:rPr>
          <w:rFonts w:ascii="Tahoma" w:hAnsi="Tahoma" w:cs="Tahoma"/>
          <w:b/>
          <w:sz w:val="22"/>
          <w:szCs w:val="22"/>
        </w:rPr>
      </w:pPr>
      <w:r w:rsidRPr="00087121">
        <w:rPr>
          <w:rFonts w:ascii="Tahoma" w:hAnsi="Tahoma" w:cs="Tahoma"/>
          <w:b/>
          <w:sz w:val="22"/>
          <w:szCs w:val="22"/>
        </w:rPr>
        <w:t>ALI</w:t>
      </w:r>
    </w:p>
    <w:p w14:paraId="4E33E114" w14:textId="77777777" w:rsidR="00F13835" w:rsidRPr="00087121" w:rsidRDefault="00F13835" w:rsidP="00B6403E">
      <w:pPr>
        <w:widowControl w:val="0"/>
        <w:tabs>
          <w:tab w:val="num" w:pos="4605"/>
        </w:tabs>
        <w:jc w:val="center"/>
        <w:rPr>
          <w:rFonts w:ascii="Tahoma" w:hAnsi="Tahoma" w:cs="Tahoma"/>
          <w:sz w:val="22"/>
          <w:szCs w:val="22"/>
        </w:rPr>
      </w:pPr>
    </w:p>
    <w:p w14:paraId="374EAA7C" w14:textId="77777777" w:rsidR="003529AA" w:rsidRPr="00087121" w:rsidRDefault="003529AA" w:rsidP="00B6403E">
      <w:pPr>
        <w:widowControl w:val="0"/>
        <w:jc w:val="center"/>
        <w:rPr>
          <w:rFonts w:ascii="Tahoma" w:hAnsi="Tahoma" w:cs="Tahoma"/>
          <w:b/>
          <w:i/>
          <w:sz w:val="22"/>
          <w:szCs w:val="22"/>
        </w:rPr>
      </w:pPr>
      <w:r w:rsidRPr="00087121">
        <w:rPr>
          <w:rFonts w:ascii="Tahoma" w:hAnsi="Tahoma" w:cs="Tahoma"/>
          <w:b/>
          <w:i/>
          <w:sz w:val="22"/>
          <w:szCs w:val="22"/>
        </w:rPr>
        <w:t>/ se upošteva v primeru, da dobavitelj ne nastopa s podizvajalcem /</w:t>
      </w:r>
    </w:p>
    <w:p w14:paraId="5FEF384D" w14:textId="77777777" w:rsidR="003529AA" w:rsidRPr="00087121" w:rsidRDefault="003529AA" w:rsidP="00B6403E">
      <w:pPr>
        <w:widowControl w:val="0"/>
        <w:tabs>
          <w:tab w:val="num" w:pos="4605"/>
        </w:tabs>
        <w:jc w:val="both"/>
        <w:rPr>
          <w:rFonts w:ascii="Tahoma" w:hAnsi="Tahoma" w:cs="Tahoma"/>
          <w:b/>
          <w:sz w:val="22"/>
          <w:szCs w:val="22"/>
        </w:rPr>
      </w:pPr>
    </w:p>
    <w:p w14:paraId="774FD955" w14:textId="77777777" w:rsidR="003529AA" w:rsidRPr="00087121" w:rsidRDefault="003529AA" w:rsidP="00B6403E">
      <w:pPr>
        <w:widowControl w:val="0"/>
        <w:jc w:val="both"/>
        <w:rPr>
          <w:rFonts w:ascii="Tahoma" w:hAnsi="Tahoma" w:cs="Tahoma"/>
          <w:sz w:val="22"/>
          <w:szCs w:val="22"/>
        </w:rPr>
      </w:pPr>
      <w:r w:rsidRPr="00087121">
        <w:rPr>
          <w:rFonts w:ascii="Tahoma" w:hAnsi="Tahoma" w:cs="Tahoma"/>
          <w:sz w:val="22"/>
          <w:szCs w:val="22"/>
        </w:rPr>
        <w:t xml:space="preserve">Dobavitelj ob predložitvi ponudbe in ob sklenitvi tega okvirnega sporazuma nima prijavljenih podizvajalcev za izvedbo predmeta okvirnega sporazuma. </w:t>
      </w:r>
    </w:p>
    <w:p w14:paraId="4D517948" w14:textId="77777777" w:rsidR="003529AA" w:rsidRPr="00087121" w:rsidRDefault="003529AA" w:rsidP="00B6403E">
      <w:pPr>
        <w:widowControl w:val="0"/>
        <w:jc w:val="both"/>
        <w:rPr>
          <w:rFonts w:ascii="Tahoma" w:hAnsi="Tahoma" w:cs="Tahoma"/>
          <w:b/>
          <w:sz w:val="22"/>
          <w:szCs w:val="22"/>
        </w:rPr>
      </w:pPr>
    </w:p>
    <w:p w14:paraId="49A68C1B" w14:textId="5273BF8F" w:rsidR="003529AA" w:rsidRDefault="003529AA" w:rsidP="00B6403E">
      <w:pPr>
        <w:widowControl w:val="0"/>
        <w:jc w:val="both"/>
        <w:rPr>
          <w:rFonts w:ascii="Tahoma" w:hAnsi="Tahoma" w:cs="Tahoma"/>
          <w:sz w:val="22"/>
          <w:szCs w:val="22"/>
        </w:rPr>
      </w:pPr>
      <w:r w:rsidRPr="00087121">
        <w:rPr>
          <w:rFonts w:ascii="Tahoma" w:hAnsi="Tahoma" w:cs="Tahoma"/>
          <w:sz w:val="22"/>
          <w:szCs w:val="22"/>
        </w:rPr>
        <w:t xml:space="preserve">Dobavitelj mora med izvajanjem okvirnega sporazuma naročnika obvestiti o morebitnih spremembah informacij iz drugega odstavka 94. člena ZJN-3 in poslati informacije o novih podizvajalcih, ki jih namerava naknadno vključiti </w:t>
      </w:r>
      <w:r w:rsidR="00B72ACA">
        <w:rPr>
          <w:rFonts w:ascii="Tahoma" w:hAnsi="Tahoma" w:cs="Tahoma"/>
          <w:sz w:val="22"/>
          <w:szCs w:val="22"/>
        </w:rPr>
        <w:t>v izvajanje takšnih dobav blaga</w:t>
      </w:r>
      <w:r w:rsidRPr="00087121">
        <w:rPr>
          <w:rFonts w:ascii="Tahoma" w:hAnsi="Tahoma" w:cs="Tahoma"/>
          <w:sz w:val="22"/>
          <w:szCs w:val="22"/>
        </w:rPr>
        <w:t>, in sicer najkasneje v 5 (petih) dneh po spremembi. V primeru vključitve novih podizvajalcev mora dobavitelj skupaj z obvestilom posredovati tudi podatke in dokumente iz druge, tretje in četrte alineje drugega odstavka 94. člena ZJN-3.</w:t>
      </w:r>
    </w:p>
    <w:p w14:paraId="1559D68E" w14:textId="77777777" w:rsidR="00635F80" w:rsidRDefault="00635F80" w:rsidP="00B6403E">
      <w:pPr>
        <w:widowControl w:val="0"/>
        <w:jc w:val="both"/>
        <w:rPr>
          <w:rFonts w:ascii="Tahoma" w:hAnsi="Tahoma" w:cs="Tahoma"/>
          <w:sz w:val="22"/>
          <w:szCs w:val="22"/>
        </w:rPr>
      </w:pPr>
    </w:p>
    <w:p w14:paraId="3288CAE5" w14:textId="694DC14B" w:rsidR="003529AA" w:rsidRDefault="003529AA" w:rsidP="00B6403E">
      <w:pPr>
        <w:widowControl w:val="0"/>
        <w:jc w:val="both"/>
        <w:rPr>
          <w:rFonts w:ascii="Tahoma" w:hAnsi="Tahoma" w:cs="Tahoma"/>
          <w:sz w:val="22"/>
          <w:szCs w:val="22"/>
        </w:rPr>
      </w:pPr>
      <w:r w:rsidRPr="00087121">
        <w:rPr>
          <w:rFonts w:ascii="Tahoma" w:hAnsi="Tahoma" w:cs="Tahoma"/>
          <w:sz w:val="22"/>
          <w:szCs w:val="22"/>
        </w:rPr>
        <w:t xml:space="preserve">Naročnik bo zavrnil vsakega podizvajalca, če zanj obstajajo razlogi za izključitev iz razpisne dokumentacije št. </w:t>
      </w:r>
      <w:r w:rsidR="00F46FDF">
        <w:rPr>
          <w:rFonts w:ascii="Tahoma" w:hAnsi="Tahoma" w:cs="Tahoma"/>
          <w:sz w:val="22"/>
          <w:szCs w:val="22"/>
        </w:rPr>
        <w:t>JPE-</w:t>
      </w:r>
      <w:r w:rsidR="00CA6C87">
        <w:rPr>
          <w:rFonts w:ascii="Tahoma" w:hAnsi="Tahoma" w:cs="Tahoma"/>
          <w:sz w:val="22"/>
          <w:szCs w:val="22"/>
        </w:rPr>
        <w:t>SOT-482</w:t>
      </w:r>
      <w:r w:rsidR="00F46FDF">
        <w:rPr>
          <w:rFonts w:ascii="Tahoma" w:hAnsi="Tahoma" w:cs="Tahoma"/>
          <w:sz w:val="22"/>
          <w:szCs w:val="22"/>
        </w:rPr>
        <w:t>/24</w:t>
      </w:r>
      <w:r w:rsidRPr="00087121">
        <w:rPr>
          <w:rFonts w:ascii="Tahoma" w:hAnsi="Tahoma" w:cs="Tahoma"/>
          <w:sz w:val="22"/>
          <w:szCs w:val="22"/>
        </w:rPr>
        <w:t>. Naročnik lahko zavrne predlog za zamenjavo podizvajalca oziroma vključitev novega podizvajalca tudi, če bi to lahko vplivalo na nemoteno izvaj</w:t>
      </w:r>
      <w:r w:rsidR="00B72ACA">
        <w:rPr>
          <w:rFonts w:ascii="Tahoma" w:hAnsi="Tahoma" w:cs="Tahoma"/>
          <w:sz w:val="22"/>
          <w:szCs w:val="22"/>
        </w:rPr>
        <w:t>anje ali dokončanje dobav blaga</w:t>
      </w:r>
      <w:r w:rsidRPr="00087121">
        <w:rPr>
          <w:rFonts w:ascii="Tahoma" w:hAnsi="Tahoma" w:cs="Tahoma"/>
          <w:sz w:val="22"/>
          <w:szCs w:val="22"/>
        </w:rPr>
        <w:t xml:space="preserve"> in če novi podizvajalec ne izpolnjuje pogojev, ki jih je postavil naročnik v dokumentaciji v zvezi z oddajo javnega naročila št. </w:t>
      </w:r>
      <w:r w:rsidR="00F46FDF">
        <w:rPr>
          <w:rFonts w:ascii="Tahoma" w:hAnsi="Tahoma" w:cs="Tahoma"/>
          <w:sz w:val="22"/>
          <w:szCs w:val="22"/>
        </w:rPr>
        <w:t>JPE-</w:t>
      </w:r>
      <w:r w:rsidR="00CA6C87">
        <w:rPr>
          <w:rFonts w:ascii="Tahoma" w:hAnsi="Tahoma" w:cs="Tahoma"/>
          <w:sz w:val="22"/>
          <w:szCs w:val="22"/>
        </w:rPr>
        <w:t>SOT-482</w:t>
      </w:r>
      <w:r w:rsidR="00F46FDF">
        <w:rPr>
          <w:rFonts w:ascii="Tahoma" w:hAnsi="Tahoma" w:cs="Tahoma"/>
          <w:sz w:val="22"/>
          <w:szCs w:val="22"/>
        </w:rPr>
        <w:t>/24</w:t>
      </w:r>
      <w:r w:rsidRPr="00087121">
        <w:rPr>
          <w:rFonts w:ascii="Tahoma" w:hAnsi="Tahoma" w:cs="Tahoma"/>
          <w:sz w:val="22"/>
          <w:szCs w:val="22"/>
        </w:rPr>
        <w:t>. Naročnik mora o morebitni zavrnitvi novega podizvajalca obvestiti dobavitelja najpozneje v 10 (desetih) dneh od prejema predloga.</w:t>
      </w:r>
    </w:p>
    <w:p w14:paraId="44DC8DB4" w14:textId="19F5E4CA" w:rsidR="00E76B87" w:rsidRDefault="00E76B87" w:rsidP="00B6403E">
      <w:pPr>
        <w:widowControl w:val="0"/>
        <w:jc w:val="both"/>
        <w:rPr>
          <w:rFonts w:ascii="Tahoma" w:hAnsi="Tahoma" w:cs="Tahoma"/>
          <w:sz w:val="22"/>
          <w:szCs w:val="22"/>
        </w:rPr>
      </w:pPr>
    </w:p>
    <w:p w14:paraId="0956C824" w14:textId="77777777" w:rsidR="00C94A61" w:rsidRDefault="00C94A61" w:rsidP="00B6403E">
      <w:pPr>
        <w:widowControl w:val="0"/>
        <w:jc w:val="both"/>
        <w:rPr>
          <w:rFonts w:ascii="Tahoma" w:hAnsi="Tahoma" w:cs="Tahoma"/>
          <w:sz w:val="22"/>
          <w:szCs w:val="22"/>
        </w:rPr>
      </w:pPr>
    </w:p>
    <w:p w14:paraId="5C351C6A" w14:textId="77777777" w:rsidR="003529AA" w:rsidRDefault="003529AA" w:rsidP="00B6403E">
      <w:pPr>
        <w:widowControl w:val="0"/>
        <w:jc w:val="both"/>
        <w:rPr>
          <w:rFonts w:ascii="Tahoma" w:hAnsi="Tahoma" w:cs="Tahoma"/>
          <w:sz w:val="22"/>
          <w:szCs w:val="22"/>
        </w:rPr>
      </w:pPr>
      <w:r w:rsidRPr="00087121">
        <w:rPr>
          <w:rFonts w:ascii="Tahoma" w:hAnsi="Tahoma" w:cs="Tahoma"/>
          <w:sz w:val="22"/>
          <w:szCs w:val="22"/>
        </w:rPr>
        <w:t>Dobavitelj v razmerju do naročnika v celoti odgovarja za dobro izvedbo obveznosti po okvirnem sporazumu, ne glede na število podizvajalcev.</w:t>
      </w:r>
    </w:p>
    <w:p w14:paraId="7C8FE92B" w14:textId="77777777" w:rsidR="003529AA" w:rsidRPr="00087121" w:rsidRDefault="003529AA" w:rsidP="00B6403E">
      <w:pPr>
        <w:widowControl w:val="0"/>
        <w:jc w:val="both"/>
        <w:rPr>
          <w:rFonts w:ascii="Tahoma" w:hAnsi="Tahoma" w:cs="Tahoma"/>
          <w:sz w:val="22"/>
          <w:szCs w:val="22"/>
        </w:rPr>
      </w:pPr>
    </w:p>
    <w:p w14:paraId="37F10E95" w14:textId="77777777" w:rsidR="003529AA" w:rsidRPr="00291EFB" w:rsidRDefault="003529AA" w:rsidP="00AA0E69">
      <w:pPr>
        <w:pStyle w:val="Odstavekseznama"/>
        <w:widowControl w:val="0"/>
        <w:numPr>
          <w:ilvl w:val="0"/>
          <w:numId w:val="15"/>
        </w:numPr>
        <w:jc w:val="center"/>
        <w:rPr>
          <w:rFonts w:ascii="Tahoma" w:hAnsi="Tahoma" w:cs="Tahoma"/>
          <w:sz w:val="22"/>
          <w:szCs w:val="22"/>
        </w:rPr>
      </w:pPr>
      <w:r w:rsidRPr="00291EFB">
        <w:rPr>
          <w:rFonts w:ascii="Tahoma" w:hAnsi="Tahoma" w:cs="Tahoma"/>
          <w:sz w:val="22"/>
          <w:szCs w:val="22"/>
        </w:rPr>
        <w:lastRenderedPageBreak/>
        <w:t>člen</w:t>
      </w:r>
    </w:p>
    <w:p w14:paraId="35C93CA0" w14:textId="77777777" w:rsidR="003529AA" w:rsidRDefault="003529AA" w:rsidP="00B6403E">
      <w:pPr>
        <w:widowControl w:val="0"/>
        <w:jc w:val="both"/>
        <w:rPr>
          <w:rFonts w:ascii="Tahoma" w:hAnsi="Tahoma" w:cs="Tahoma"/>
          <w:sz w:val="22"/>
          <w:szCs w:val="22"/>
        </w:rPr>
      </w:pPr>
    </w:p>
    <w:p w14:paraId="04279F72" w14:textId="77777777" w:rsidR="003529AA" w:rsidRDefault="003529AA" w:rsidP="00B6403E">
      <w:pPr>
        <w:widowControl w:val="0"/>
        <w:jc w:val="both"/>
        <w:rPr>
          <w:rFonts w:ascii="Tahoma" w:hAnsi="Tahoma" w:cs="Tahoma"/>
          <w:sz w:val="22"/>
          <w:szCs w:val="22"/>
        </w:rPr>
      </w:pPr>
      <w:r>
        <w:rPr>
          <w:rFonts w:ascii="Tahoma" w:hAnsi="Tahoma"/>
          <w:sz w:val="22"/>
        </w:rPr>
        <w:t xml:space="preserve">Dobavitelj </w:t>
      </w:r>
      <w:r w:rsidRPr="009047A5">
        <w:rPr>
          <w:rFonts w:ascii="Tahoma" w:hAnsi="Tahoma" w:cs="Tahoma"/>
          <w:sz w:val="22"/>
          <w:szCs w:val="22"/>
        </w:rPr>
        <w:t xml:space="preserve">se obvezuje, da bo pri izvedbi obveznosti iz tega okvirnega sporazuma nastopal samo s prijavljenimi podizvajalci. </w:t>
      </w:r>
    </w:p>
    <w:p w14:paraId="1FDD3D4E" w14:textId="77777777" w:rsidR="00B826BB" w:rsidRDefault="00B826BB" w:rsidP="00B6403E">
      <w:pPr>
        <w:widowControl w:val="0"/>
        <w:jc w:val="both"/>
        <w:rPr>
          <w:rFonts w:ascii="Tahoma" w:hAnsi="Tahoma" w:cs="Tahoma"/>
          <w:sz w:val="22"/>
          <w:szCs w:val="22"/>
        </w:rPr>
      </w:pPr>
    </w:p>
    <w:p w14:paraId="356B2228" w14:textId="067162CD" w:rsidR="005D4496" w:rsidRPr="002B2289" w:rsidRDefault="005D4496" w:rsidP="00AA0E69">
      <w:pPr>
        <w:pStyle w:val="Odstavekseznama"/>
        <w:widowControl w:val="0"/>
        <w:numPr>
          <w:ilvl w:val="0"/>
          <w:numId w:val="14"/>
        </w:numPr>
        <w:jc w:val="center"/>
        <w:rPr>
          <w:rFonts w:ascii="Tahoma" w:hAnsi="Tahoma" w:cs="Tahoma"/>
          <w:b/>
          <w:sz w:val="22"/>
          <w:szCs w:val="22"/>
        </w:rPr>
      </w:pPr>
      <w:r w:rsidRPr="0075368E">
        <w:rPr>
          <w:rFonts w:ascii="Tahoma" w:hAnsi="Tahoma" w:cs="Tahoma"/>
          <w:b/>
          <w:sz w:val="22"/>
          <w:szCs w:val="22"/>
        </w:rPr>
        <w:t>KOLIČINSKI</w:t>
      </w:r>
      <w:r w:rsidRPr="002B2289">
        <w:rPr>
          <w:rFonts w:ascii="Tahoma" w:hAnsi="Tahoma" w:cs="Tahoma"/>
          <w:b/>
          <w:sz w:val="22"/>
          <w:szCs w:val="22"/>
        </w:rPr>
        <w:t xml:space="preserve"> IN K</w:t>
      </w:r>
      <w:r w:rsidR="00C27DA3">
        <w:rPr>
          <w:rFonts w:ascii="Tahoma" w:hAnsi="Tahoma" w:cs="Tahoma"/>
          <w:b/>
          <w:sz w:val="22"/>
          <w:szCs w:val="22"/>
        </w:rPr>
        <w:t>AKOVOSTNI</w:t>
      </w:r>
      <w:r w:rsidRPr="002B2289">
        <w:rPr>
          <w:rFonts w:ascii="Tahoma" w:hAnsi="Tahoma" w:cs="Tahoma"/>
          <w:b/>
          <w:sz w:val="22"/>
          <w:szCs w:val="22"/>
        </w:rPr>
        <w:t xml:space="preserve"> PREVZEM BLAGA</w:t>
      </w:r>
    </w:p>
    <w:p w14:paraId="6A0A2482" w14:textId="77777777" w:rsidR="005D4496" w:rsidRPr="00144910" w:rsidRDefault="005D4496" w:rsidP="00B6403E">
      <w:pPr>
        <w:widowControl w:val="0"/>
        <w:spacing w:line="288" w:lineRule="auto"/>
        <w:jc w:val="center"/>
        <w:rPr>
          <w:rFonts w:ascii="Tahoma" w:hAnsi="Tahoma" w:cs="Tahoma"/>
          <w:sz w:val="22"/>
          <w:szCs w:val="22"/>
        </w:rPr>
      </w:pPr>
    </w:p>
    <w:p w14:paraId="2227871D"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61772EFC" w14:textId="77777777" w:rsidR="005D4496" w:rsidRPr="00144910" w:rsidRDefault="005D4496" w:rsidP="00B6403E">
      <w:pPr>
        <w:widowControl w:val="0"/>
        <w:rPr>
          <w:rFonts w:ascii="Tahoma" w:hAnsi="Tahoma" w:cs="Tahoma"/>
          <w:sz w:val="22"/>
          <w:szCs w:val="22"/>
        </w:rPr>
      </w:pPr>
    </w:p>
    <w:p w14:paraId="489B82D6" w14:textId="77777777" w:rsidR="00F636DF" w:rsidRPr="00F636DF" w:rsidRDefault="00F636DF" w:rsidP="00F636DF">
      <w:pPr>
        <w:widowControl w:val="0"/>
        <w:jc w:val="both"/>
        <w:rPr>
          <w:rFonts w:ascii="Tahoma" w:eastAsiaTheme="minorEastAsia" w:hAnsi="Tahoma" w:cs="Tahoma"/>
          <w:sz w:val="22"/>
          <w:szCs w:val="22"/>
        </w:rPr>
      </w:pPr>
      <w:r w:rsidRPr="00F636DF">
        <w:rPr>
          <w:rFonts w:ascii="Tahoma" w:eastAsiaTheme="minorEastAsia" w:hAnsi="Tahoma" w:cs="Tahoma"/>
          <w:sz w:val="22"/>
          <w:szCs w:val="22"/>
        </w:rPr>
        <w:t>Kakovost dobavljenega blaga mora ustrezati obstoječim standardom in deklarirani kakovosti na embalaži blaga oziroma spremljajočih dokumentih.</w:t>
      </w:r>
    </w:p>
    <w:p w14:paraId="10F7389E" w14:textId="77777777" w:rsidR="00F636DF" w:rsidRPr="00F636DF" w:rsidRDefault="00F636DF" w:rsidP="00F636DF">
      <w:pPr>
        <w:widowControl w:val="0"/>
        <w:kinsoku w:val="0"/>
        <w:overflowPunct w:val="0"/>
        <w:autoSpaceDE w:val="0"/>
        <w:autoSpaceDN w:val="0"/>
        <w:adjustRightInd w:val="0"/>
        <w:spacing w:before="10"/>
        <w:rPr>
          <w:rFonts w:ascii="Tahoma" w:eastAsiaTheme="minorEastAsia" w:hAnsi="Tahoma" w:cs="Tahoma"/>
          <w:sz w:val="22"/>
        </w:rPr>
      </w:pPr>
    </w:p>
    <w:p w14:paraId="7743B5F3" w14:textId="77777777" w:rsidR="00F636DF" w:rsidRPr="00F636DF" w:rsidRDefault="00F636DF" w:rsidP="00F636DF">
      <w:pPr>
        <w:widowControl w:val="0"/>
        <w:jc w:val="both"/>
        <w:rPr>
          <w:rFonts w:ascii="Tahoma" w:eastAsiaTheme="minorEastAsia" w:hAnsi="Tahoma" w:cs="Tahoma"/>
          <w:sz w:val="22"/>
          <w:szCs w:val="22"/>
        </w:rPr>
      </w:pPr>
      <w:r w:rsidRPr="00F636DF">
        <w:rPr>
          <w:rFonts w:ascii="Tahoma" w:eastAsiaTheme="minorEastAsia" w:hAnsi="Tahoma" w:cs="Tahoma"/>
          <w:sz w:val="22"/>
          <w:szCs w:val="22"/>
        </w:rPr>
        <w:t>Količinski in kakovostni prevzem blaga se opravi s podpisom dobavnice s strani naročnika oz. njegovega predstavnika. Dobavnica, ki spremlja dobavo blaga, mora vsebovati vse potrebne podatke (št. dobaviteljevega dokumenta, enoto mere, količino, datum dobave blaga, lokacijo naročnika, številko posameznega pisnega nabavnega naročila naročnika).</w:t>
      </w:r>
    </w:p>
    <w:p w14:paraId="7BA82016" w14:textId="77777777" w:rsidR="00F636DF" w:rsidRPr="00F636DF" w:rsidRDefault="00F636DF" w:rsidP="00F636DF">
      <w:pPr>
        <w:widowControl w:val="0"/>
        <w:kinsoku w:val="0"/>
        <w:overflowPunct w:val="0"/>
        <w:autoSpaceDE w:val="0"/>
        <w:autoSpaceDN w:val="0"/>
        <w:adjustRightInd w:val="0"/>
        <w:spacing w:before="2"/>
        <w:rPr>
          <w:rFonts w:ascii="Tahoma" w:eastAsiaTheme="minorEastAsia" w:hAnsi="Tahoma" w:cs="Tahoma"/>
          <w:sz w:val="22"/>
          <w:szCs w:val="22"/>
        </w:rPr>
      </w:pPr>
    </w:p>
    <w:p w14:paraId="7BE3F316" w14:textId="77777777" w:rsidR="00F636DF" w:rsidRPr="00F636DF" w:rsidRDefault="00F636DF" w:rsidP="00F636DF">
      <w:pPr>
        <w:widowControl w:val="0"/>
        <w:jc w:val="both"/>
        <w:rPr>
          <w:rFonts w:ascii="Tahoma" w:eastAsiaTheme="minorEastAsia" w:hAnsi="Tahoma" w:cs="Tahoma"/>
          <w:sz w:val="22"/>
          <w:szCs w:val="22"/>
        </w:rPr>
      </w:pPr>
      <w:r w:rsidRPr="00F636DF">
        <w:rPr>
          <w:rFonts w:ascii="Tahoma" w:eastAsiaTheme="minorEastAsia" w:hAnsi="Tahoma" w:cs="Tahoma"/>
          <w:sz w:val="22"/>
          <w:szCs w:val="22"/>
        </w:rPr>
        <w:t>Blago mora biti pakirano v originalni embalaži in opremljeno z ustrezno deklaracijo ter navodili za uporabo v slovenskem jeziku.</w:t>
      </w:r>
    </w:p>
    <w:p w14:paraId="6C599D57" w14:textId="05858C37" w:rsidR="0075368E" w:rsidRDefault="0075368E" w:rsidP="00B6403E">
      <w:pPr>
        <w:widowControl w:val="0"/>
        <w:tabs>
          <w:tab w:val="left" w:pos="1418"/>
          <w:tab w:val="left" w:pos="1702"/>
        </w:tabs>
        <w:jc w:val="both"/>
        <w:rPr>
          <w:rFonts w:ascii="Tahoma" w:hAnsi="Tahoma"/>
          <w:sz w:val="22"/>
        </w:rPr>
      </w:pPr>
    </w:p>
    <w:p w14:paraId="44F6010D" w14:textId="61E48F62" w:rsidR="005D4496" w:rsidRPr="002B2289" w:rsidRDefault="005D4496" w:rsidP="00AA0E69">
      <w:pPr>
        <w:pStyle w:val="Odstavekseznama"/>
        <w:widowControl w:val="0"/>
        <w:numPr>
          <w:ilvl w:val="0"/>
          <w:numId w:val="14"/>
        </w:numPr>
        <w:jc w:val="center"/>
        <w:rPr>
          <w:rFonts w:ascii="Tahoma" w:hAnsi="Tahoma" w:cs="Tahoma"/>
          <w:b/>
          <w:sz w:val="22"/>
          <w:szCs w:val="22"/>
        </w:rPr>
      </w:pPr>
      <w:r w:rsidRPr="002B2289">
        <w:rPr>
          <w:rFonts w:ascii="Tahoma" w:hAnsi="Tahoma" w:cs="Tahoma"/>
          <w:b/>
          <w:sz w:val="22"/>
          <w:szCs w:val="22"/>
        </w:rPr>
        <w:t>KA</w:t>
      </w:r>
      <w:r w:rsidR="00740C65">
        <w:rPr>
          <w:rFonts w:ascii="Tahoma" w:hAnsi="Tahoma" w:cs="Tahoma"/>
          <w:b/>
          <w:sz w:val="22"/>
          <w:szCs w:val="22"/>
        </w:rPr>
        <w:t>KOVOST</w:t>
      </w:r>
      <w:r w:rsidRPr="002B2289">
        <w:rPr>
          <w:rFonts w:ascii="Tahoma" w:hAnsi="Tahoma" w:cs="Tahoma"/>
          <w:b/>
          <w:sz w:val="22"/>
          <w:szCs w:val="22"/>
        </w:rPr>
        <w:t xml:space="preserve"> BLAGA</w:t>
      </w:r>
      <w:r w:rsidR="009C211F">
        <w:rPr>
          <w:rFonts w:ascii="Tahoma" w:hAnsi="Tahoma" w:cs="Tahoma"/>
          <w:b/>
          <w:sz w:val="22"/>
          <w:szCs w:val="22"/>
        </w:rPr>
        <w:t xml:space="preserve"> </w:t>
      </w:r>
    </w:p>
    <w:p w14:paraId="2C931FAC" w14:textId="77777777" w:rsidR="005D4496" w:rsidRPr="00855A99" w:rsidRDefault="005D4496" w:rsidP="00B6403E">
      <w:pPr>
        <w:pStyle w:val="Glava"/>
        <w:widowControl w:val="0"/>
        <w:tabs>
          <w:tab w:val="left" w:pos="708"/>
        </w:tabs>
        <w:ind w:left="360"/>
        <w:jc w:val="center"/>
        <w:rPr>
          <w:rFonts w:ascii="Tahoma" w:hAnsi="Tahoma"/>
          <w:sz w:val="22"/>
          <w:szCs w:val="22"/>
        </w:rPr>
      </w:pPr>
    </w:p>
    <w:p w14:paraId="2332DC0F"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7130E55E" w14:textId="77777777" w:rsidR="0043394C" w:rsidRDefault="0043394C" w:rsidP="00B6403E">
      <w:pPr>
        <w:widowControl w:val="0"/>
        <w:jc w:val="both"/>
        <w:rPr>
          <w:rFonts w:ascii="Tahoma" w:hAnsi="Tahoma"/>
          <w:sz w:val="22"/>
          <w:szCs w:val="22"/>
        </w:rPr>
      </w:pPr>
    </w:p>
    <w:p w14:paraId="3E49E1E3" w14:textId="77777777" w:rsidR="002A300A" w:rsidRPr="002A300A" w:rsidRDefault="002A300A" w:rsidP="002A300A">
      <w:pPr>
        <w:widowControl w:val="0"/>
        <w:jc w:val="both"/>
        <w:rPr>
          <w:rFonts w:ascii="Tahoma" w:eastAsiaTheme="minorEastAsia" w:hAnsi="Tahoma" w:cs="Tahoma"/>
          <w:sz w:val="22"/>
          <w:szCs w:val="22"/>
        </w:rPr>
      </w:pPr>
      <w:r w:rsidRPr="002A300A">
        <w:rPr>
          <w:rFonts w:ascii="Tahoma" w:eastAsiaTheme="minorEastAsia" w:hAnsi="Tahoma" w:cs="Tahoma"/>
          <w:sz w:val="22"/>
          <w:szCs w:val="22"/>
        </w:rPr>
        <w:t>Reklamacije na kakovost dobavljenega blaga se rešujejo sporazumno.</w:t>
      </w:r>
    </w:p>
    <w:p w14:paraId="336B9024" w14:textId="77777777" w:rsidR="002A300A" w:rsidRPr="002A300A" w:rsidRDefault="002A300A" w:rsidP="002A300A">
      <w:pPr>
        <w:widowControl w:val="0"/>
        <w:jc w:val="both"/>
        <w:rPr>
          <w:rFonts w:ascii="Tahoma" w:eastAsiaTheme="minorEastAsia" w:hAnsi="Tahoma" w:cs="Tahoma"/>
          <w:sz w:val="22"/>
          <w:szCs w:val="22"/>
        </w:rPr>
      </w:pPr>
    </w:p>
    <w:p w14:paraId="40858447" w14:textId="77777777" w:rsidR="002A300A" w:rsidRPr="002A300A" w:rsidRDefault="002A300A" w:rsidP="002A300A">
      <w:pPr>
        <w:widowControl w:val="0"/>
        <w:jc w:val="both"/>
        <w:rPr>
          <w:rFonts w:ascii="Tahoma" w:eastAsiaTheme="minorEastAsia" w:hAnsi="Tahoma" w:cs="Tahoma"/>
          <w:sz w:val="22"/>
          <w:szCs w:val="22"/>
        </w:rPr>
      </w:pPr>
      <w:r w:rsidRPr="002A300A">
        <w:rPr>
          <w:rFonts w:ascii="Tahoma" w:eastAsiaTheme="minorEastAsia" w:hAnsi="Tahoma" w:cs="Tahoma"/>
          <w:sz w:val="22"/>
          <w:szCs w:val="22"/>
        </w:rPr>
        <w:t>Če naročnik ugotovi, da dobavljeno blago ne ustreza zahtevani kakovosti, mora dobavitelj na svoje stroške nemudoma dobaviti blago ustrezne kakovosti oz. nadomestiti povzročeno škodo.</w:t>
      </w:r>
    </w:p>
    <w:p w14:paraId="5D307168" w14:textId="77777777" w:rsidR="002A300A" w:rsidRPr="002A300A" w:rsidRDefault="002A300A" w:rsidP="002A300A">
      <w:pPr>
        <w:widowControl w:val="0"/>
        <w:jc w:val="both"/>
        <w:rPr>
          <w:rFonts w:ascii="Tahoma" w:eastAsiaTheme="minorEastAsia" w:hAnsi="Tahoma" w:cs="Tahoma"/>
          <w:sz w:val="22"/>
          <w:szCs w:val="22"/>
        </w:rPr>
      </w:pPr>
    </w:p>
    <w:p w14:paraId="267B85EA" w14:textId="77777777" w:rsidR="002A300A" w:rsidRPr="002A300A" w:rsidRDefault="002A300A" w:rsidP="002A300A">
      <w:pPr>
        <w:widowControl w:val="0"/>
        <w:jc w:val="both"/>
        <w:rPr>
          <w:rFonts w:ascii="Tahoma" w:eastAsiaTheme="minorEastAsia" w:hAnsi="Tahoma" w:cs="Tahoma"/>
          <w:sz w:val="22"/>
          <w:szCs w:val="22"/>
        </w:rPr>
      </w:pPr>
      <w:r w:rsidRPr="002A300A">
        <w:rPr>
          <w:rFonts w:ascii="Tahoma" w:eastAsiaTheme="minorEastAsia" w:hAnsi="Tahoma" w:cs="Tahoma"/>
          <w:sz w:val="22"/>
          <w:szCs w:val="22"/>
        </w:rPr>
        <w:t>Naročnik bo vse pripombe oziroma reklamacije v zvezi z izvrševanjem tega okvirnega sporazuma oziroma v zvezi s kakovostjo dobavljenega blaga sporočal dobavitelju v pisni obliki (na elektronski naslov predstavnika dobavitelja iz 24. člena tega okvirnega sporazuma).</w:t>
      </w:r>
    </w:p>
    <w:p w14:paraId="6BCD2165" w14:textId="77777777" w:rsidR="002A300A" w:rsidRPr="002A300A" w:rsidRDefault="002A300A" w:rsidP="002A300A">
      <w:pPr>
        <w:widowControl w:val="0"/>
        <w:jc w:val="both"/>
        <w:rPr>
          <w:rFonts w:ascii="Tahoma" w:eastAsiaTheme="minorEastAsia" w:hAnsi="Tahoma" w:cs="Tahoma"/>
          <w:sz w:val="22"/>
          <w:szCs w:val="22"/>
        </w:rPr>
      </w:pPr>
    </w:p>
    <w:p w14:paraId="7AC7F166" w14:textId="014BB808" w:rsidR="0075368E" w:rsidRDefault="002A300A" w:rsidP="002A300A">
      <w:pPr>
        <w:widowControl w:val="0"/>
        <w:jc w:val="both"/>
        <w:rPr>
          <w:rFonts w:ascii="Tahoma" w:eastAsiaTheme="minorEastAsia" w:hAnsi="Tahoma" w:cs="Tahoma"/>
          <w:sz w:val="22"/>
          <w:szCs w:val="22"/>
        </w:rPr>
      </w:pPr>
      <w:r w:rsidRPr="002A300A">
        <w:rPr>
          <w:rFonts w:ascii="Tahoma" w:eastAsiaTheme="minorEastAsia" w:hAnsi="Tahoma" w:cs="Tahoma"/>
          <w:sz w:val="22"/>
          <w:szCs w:val="22"/>
        </w:rPr>
        <w:t>Če dobavitelj ne upošteva upravičenih pripomb naročnika ter napak ne odpravi na svoje stroške v dogovorjenem roku, ali če ne izvaja svojih obveznosti po tem okvirnem sporazumu, ali jih ne izvaja pravočasno ter tega ne zagotovi tudi po pisnem opozorilu naročnika, lahko naročnik odstopi od okvirnega sporazuma brez obveznosti do dobavitelja. O odstopu od okvirnega sporazuma naročnik pisno obvesti dobavitelja s priporočeno pošiljko po pošti.</w:t>
      </w:r>
    </w:p>
    <w:p w14:paraId="7CD8FA1D" w14:textId="77777777" w:rsidR="00B826BB" w:rsidRDefault="00B826BB" w:rsidP="002A300A">
      <w:pPr>
        <w:widowControl w:val="0"/>
        <w:jc w:val="both"/>
        <w:rPr>
          <w:rFonts w:ascii="Tahoma" w:eastAsiaTheme="minorEastAsia" w:hAnsi="Tahoma" w:cs="Tahoma"/>
          <w:sz w:val="22"/>
          <w:szCs w:val="22"/>
        </w:rPr>
      </w:pPr>
    </w:p>
    <w:p w14:paraId="6384D5F5" w14:textId="77777777" w:rsidR="00472E6D" w:rsidRPr="007F7A0F" w:rsidRDefault="00472E6D" w:rsidP="00472E6D">
      <w:pPr>
        <w:pStyle w:val="Odstavekseznama"/>
        <w:widowControl w:val="0"/>
        <w:numPr>
          <w:ilvl w:val="0"/>
          <w:numId w:val="14"/>
        </w:numPr>
        <w:jc w:val="center"/>
        <w:rPr>
          <w:rFonts w:ascii="Tahoma" w:hAnsi="Tahoma" w:cs="Tahoma"/>
          <w:b/>
          <w:sz w:val="22"/>
          <w:szCs w:val="22"/>
        </w:rPr>
      </w:pPr>
      <w:r w:rsidRPr="007F7A0F">
        <w:rPr>
          <w:rFonts w:ascii="Tahoma" w:hAnsi="Tahoma" w:cs="Tahoma"/>
          <w:b/>
          <w:sz w:val="22"/>
          <w:szCs w:val="22"/>
        </w:rPr>
        <w:t>JAMSTVO</w:t>
      </w:r>
    </w:p>
    <w:p w14:paraId="7A10F43D" w14:textId="77777777" w:rsidR="00472E6D" w:rsidRPr="00144910" w:rsidRDefault="00472E6D" w:rsidP="00472E6D">
      <w:pPr>
        <w:pStyle w:val="Glava"/>
        <w:widowControl w:val="0"/>
        <w:tabs>
          <w:tab w:val="left" w:pos="708"/>
        </w:tabs>
        <w:jc w:val="both"/>
        <w:rPr>
          <w:rFonts w:ascii="Tahoma" w:hAnsi="Tahoma"/>
          <w:sz w:val="22"/>
          <w:szCs w:val="22"/>
        </w:rPr>
      </w:pPr>
    </w:p>
    <w:p w14:paraId="7776B900" w14:textId="77777777" w:rsidR="00472E6D" w:rsidRPr="003932E4" w:rsidRDefault="00472E6D" w:rsidP="00472E6D">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20A4241F" w14:textId="77777777" w:rsidR="00472E6D" w:rsidRPr="003932E4" w:rsidRDefault="00472E6D" w:rsidP="00472E6D">
      <w:pPr>
        <w:widowControl w:val="0"/>
        <w:jc w:val="center"/>
        <w:rPr>
          <w:rFonts w:ascii="Tahoma" w:hAnsi="Tahoma" w:cs="Tahoma"/>
          <w:sz w:val="22"/>
          <w:szCs w:val="22"/>
        </w:rPr>
      </w:pPr>
    </w:p>
    <w:p w14:paraId="23B22623" w14:textId="77777777" w:rsidR="002A300A" w:rsidRPr="002A300A" w:rsidRDefault="002A300A" w:rsidP="002A300A">
      <w:pPr>
        <w:widowControl w:val="0"/>
        <w:jc w:val="both"/>
        <w:rPr>
          <w:rFonts w:ascii="Tahoma" w:hAnsi="Tahoma"/>
          <w:sz w:val="22"/>
        </w:rPr>
      </w:pPr>
      <w:r w:rsidRPr="002A300A">
        <w:rPr>
          <w:rFonts w:ascii="Tahoma" w:hAnsi="Tahoma"/>
          <w:sz w:val="22"/>
        </w:rPr>
        <w:t>Dobavitelj jamči 180 (sto osemdeset) koledarskih dni za skrite napake predmeta okvirnega sporazuma, šteto od datuma podpisa dobavnice s strani naročnika oz. njegovega predstavnika (jamčevalni rok).</w:t>
      </w:r>
    </w:p>
    <w:p w14:paraId="01AF46C3" w14:textId="47280E52" w:rsidR="002A300A" w:rsidRPr="002A300A" w:rsidRDefault="002A300A" w:rsidP="002A300A">
      <w:pPr>
        <w:widowControl w:val="0"/>
        <w:jc w:val="both"/>
        <w:rPr>
          <w:rFonts w:ascii="Tahoma" w:hAnsi="Tahoma"/>
          <w:sz w:val="22"/>
        </w:rPr>
      </w:pPr>
      <w:r w:rsidRPr="002A300A">
        <w:rPr>
          <w:rFonts w:ascii="Tahoma" w:hAnsi="Tahoma"/>
          <w:sz w:val="22"/>
        </w:rPr>
        <w:t xml:space="preserve">Če se v jamčevalnem roku pokaže napaka/pomanjkljivost, ki je ob podpisu dobavnice ni bilo mogoče odkriti (skrita napaka), lahko naročnik od dobavitelja zahteva, da to napako/pomanjkljivost v primernem roku, najpozneje pa v </w:t>
      </w:r>
      <w:r w:rsidR="0079246E">
        <w:rPr>
          <w:rFonts w:ascii="Tahoma" w:hAnsi="Tahoma"/>
          <w:sz w:val="22"/>
        </w:rPr>
        <w:t xml:space="preserve">roku </w:t>
      </w:r>
      <w:r w:rsidRPr="002A300A">
        <w:rPr>
          <w:rFonts w:ascii="Tahoma" w:hAnsi="Tahoma"/>
          <w:sz w:val="22"/>
        </w:rPr>
        <w:t>1</w:t>
      </w:r>
      <w:r w:rsidR="0079246E">
        <w:rPr>
          <w:rFonts w:ascii="Tahoma" w:hAnsi="Tahoma"/>
          <w:sz w:val="22"/>
        </w:rPr>
        <w:t>5</w:t>
      </w:r>
      <w:r w:rsidRPr="002A300A">
        <w:rPr>
          <w:rFonts w:ascii="Tahoma" w:hAnsi="Tahoma"/>
          <w:sz w:val="22"/>
        </w:rPr>
        <w:t xml:space="preserve"> (</w:t>
      </w:r>
      <w:r w:rsidR="0079246E">
        <w:rPr>
          <w:rFonts w:ascii="Tahoma" w:hAnsi="Tahoma"/>
          <w:sz w:val="22"/>
        </w:rPr>
        <w:t>petnajstih</w:t>
      </w:r>
      <w:r w:rsidRPr="002A300A">
        <w:rPr>
          <w:rFonts w:ascii="Tahoma" w:hAnsi="Tahoma"/>
          <w:sz w:val="22"/>
        </w:rPr>
        <w:t>)</w:t>
      </w:r>
      <w:r w:rsidR="0079246E">
        <w:rPr>
          <w:rFonts w:ascii="Tahoma" w:hAnsi="Tahoma"/>
          <w:sz w:val="22"/>
        </w:rPr>
        <w:t xml:space="preserve"> koledarskih dn</w:t>
      </w:r>
      <w:r w:rsidR="001F1263">
        <w:rPr>
          <w:rFonts w:ascii="Tahoma" w:hAnsi="Tahoma"/>
          <w:sz w:val="22"/>
        </w:rPr>
        <w:t>i</w:t>
      </w:r>
      <w:r w:rsidR="0092380D">
        <w:rPr>
          <w:rFonts w:ascii="Tahoma" w:hAnsi="Tahoma"/>
          <w:sz w:val="22"/>
        </w:rPr>
        <w:t xml:space="preserve"> </w:t>
      </w:r>
      <w:r w:rsidRPr="002A300A">
        <w:rPr>
          <w:rFonts w:ascii="Tahoma" w:hAnsi="Tahoma"/>
          <w:sz w:val="22"/>
        </w:rPr>
        <w:t>od obvestila naročnika, na svoje stroške odpravi, s pogojem, da je naročnik o napaki/pomanjkljivosti dobavitelja pisno nemudoma po tem, ko je napako/pomanjkljivost odkril, obvestil (ime, tip in model blaga).</w:t>
      </w:r>
    </w:p>
    <w:p w14:paraId="3C3A500D" w14:textId="77777777" w:rsidR="002A300A" w:rsidRPr="002A300A" w:rsidRDefault="002A300A" w:rsidP="002A300A">
      <w:pPr>
        <w:widowControl w:val="0"/>
        <w:jc w:val="both"/>
        <w:rPr>
          <w:rFonts w:ascii="Tahoma" w:hAnsi="Tahoma"/>
          <w:sz w:val="22"/>
        </w:rPr>
      </w:pPr>
    </w:p>
    <w:p w14:paraId="42F2545C" w14:textId="183BCA0F" w:rsidR="00472E6D" w:rsidRDefault="002A300A" w:rsidP="002A300A">
      <w:pPr>
        <w:widowControl w:val="0"/>
        <w:jc w:val="both"/>
        <w:rPr>
          <w:rFonts w:ascii="Tahoma" w:hAnsi="Tahoma"/>
          <w:sz w:val="22"/>
        </w:rPr>
      </w:pPr>
      <w:r w:rsidRPr="002A300A">
        <w:rPr>
          <w:rFonts w:ascii="Tahoma" w:hAnsi="Tahoma"/>
          <w:sz w:val="22"/>
        </w:rPr>
        <w:lastRenderedPageBreak/>
        <w:t xml:space="preserve">Če dobavitelj ne odpravi napake/pomanjkljivosti v roku, ki mu ga je določil naročnik, bo naročnik sam zagotovil odpravo napake/pomanjkljivosti na račun dobavitelja in mu bo izstavil račun po dejanskih stroških, ki jih je imel naročnik, da je zagotovil odpravo napake/pomanjkljivosti, sam ali s pomočjo tretje osebe, ki se ga dobavitelj obvezuje plačati v roku </w:t>
      </w:r>
      <w:r w:rsidR="00783DD4">
        <w:rPr>
          <w:rFonts w:ascii="Tahoma" w:hAnsi="Tahoma"/>
          <w:sz w:val="22"/>
        </w:rPr>
        <w:t>8</w:t>
      </w:r>
      <w:r w:rsidRPr="002A300A">
        <w:rPr>
          <w:rFonts w:ascii="Tahoma" w:hAnsi="Tahoma"/>
          <w:sz w:val="22"/>
        </w:rPr>
        <w:t xml:space="preserve"> (</w:t>
      </w:r>
      <w:r w:rsidR="00783DD4">
        <w:rPr>
          <w:rFonts w:ascii="Tahoma" w:hAnsi="Tahoma"/>
          <w:sz w:val="22"/>
        </w:rPr>
        <w:t>osmih</w:t>
      </w:r>
      <w:r w:rsidRPr="002A300A">
        <w:rPr>
          <w:rFonts w:ascii="Tahoma" w:hAnsi="Tahoma"/>
          <w:sz w:val="22"/>
        </w:rPr>
        <w:t>) koledarskih dni od izstavitve računa</w:t>
      </w:r>
      <w:r w:rsidR="00783DD4">
        <w:rPr>
          <w:rFonts w:ascii="Tahoma" w:hAnsi="Tahoma"/>
          <w:sz w:val="22"/>
        </w:rPr>
        <w:t xml:space="preserve"> s 5% (pet odstotnim) pribitkov na vrednost</w:t>
      </w:r>
      <w:r w:rsidR="00763814">
        <w:rPr>
          <w:rFonts w:ascii="Tahoma" w:hAnsi="Tahoma"/>
          <w:sz w:val="22"/>
        </w:rPr>
        <w:t xml:space="preserve"> teh dobav</w:t>
      </w:r>
      <w:r w:rsidR="00783DD4">
        <w:rPr>
          <w:rFonts w:ascii="Tahoma" w:hAnsi="Tahoma"/>
          <w:sz w:val="22"/>
        </w:rPr>
        <w:t xml:space="preserve"> za poravnano svojih manipulativnih stroškov.</w:t>
      </w:r>
      <w:r w:rsidRPr="002A300A">
        <w:rPr>
          <w:rFonts w:ascii="Tahoma" w:hAnsi="Tahoma"/>
          <w:sz w:val="22"/>
        </w:rPr>
        <w:t xml:space="preserve"> </w:t>
      </w:r>
      <w:bookmarkStart w:id="2" w:name="_Hlk184642505"/>
      <w:r w:rsidRPr="002A300A">
        <w:rPr>
          <w:rFonts w:ascii="Tahoma" w:hAnsi="Tahoma"/>
          <w:sz w:val="22"/>
        </w:rPr>
        <w:t>V primeru zamude s plačilom ima naročnik pravico zaračunati dobavitelju zakon</w:t>
      </w:r>
      <w:r w:rsidR="00637F85">
        <w:rPr>
          <w:rFonts w:ascii="Tahoma" w:hAnsi="Tahoma"/>
          <w:sz w:val="22"/>
        </w:rPr>
        <w:t>ske</w:t>
      </w:r>
      <w:r w:rsidRPr="002A300A">
        <w:rPr>
          <w:rFonts w:ascii="Tahoma" w:hAnsi="Tahoma"/>
          <w:sz w:val="22"/>
        </w:rPr>
        <w:t xml:space="preserve"> zamudne obresti.</w:t>
      </w:r>
    </w:p>
    <w:bookmarkEnd w:id="2"/>
    <w:p w14:paraId="2BD0DEE6" w14:textId="77777777" w:rsidR="00390F8E" w:rsidRDefault="00390F8E" w:rsidP="002A300A">
      <w:pPr>
        <w:widowControl w:val="0"/>
        <w:jc w:val="both"/>
        <w:rPr>
          <w:rFonts w:ascii="Tahoma" w:eastAsiaTheme="minorEastAsia" w:hAnsi="Tahoma" w:cs="Tahoma"/>
          <w:sz w:val="22"/>
          <w:szCs w:val="22"/>
        </w:rPr>
      </w:pPr>
    </w:p>
    <w:p w14:paraId="659B1D25" w14:textId="77777777" w:rsidR="007F7A0F" w:rsidRPr="002B2289" w:rsidRDefault="007F7A0F" w:rsidP="007F7A0F">
      <w:pPr>
        <w:pStyle w:val="Odstavekseznama"/>
        <w:widowControl w:val="0"/>
        <w:numPr>
          <w:ilvl w:val="0"/>
          <w:numId w:val="14"/>
        </w:numPr>
        <w:jc w:val="center"/>
        <w:rPr>
          <w:rFonts w:ascii="Tahoma" w:hAnsi="Tahoma" w:cs="Tahoma"/>
          <w:b/>
          <w:sz w:val="22"/>
          <w:szCs w:val="22"/>
        </w:rPr>
      </w:pPr>
      <w:r w:rsidRPr="002B2289">
        <w:rPr>
          <w:rFonts w:ascii="Tahoma" w:hAnsi="Tahoma" w:cs="Tahoma"/>
          <w:b/>
          <w:sz w:val="22"/>
          <w:szCs w:val="22"/>
        </w:rPr>
        <w:t>GARANCIJA</w:t>
      </w:r>
    </w:p>
    <w:p w14:paraId="0AB9F879" w14:textId="77777777" w:rsidR="007F7A0F" w:rsidRPr="00FC7D67" w:rsidRDefault="007F7A0F" w:rsidP="007F7A0F">
      <w:pPr>
        <w:widowControl w:val="0"/>
        <w:rPr>
          <w:rFonts w:ascii="Tahoma" w:hAnsi="Tahoma" w:cs="Tahoma"/>
          <w:sz w:val="22"/>
          <w:szCs w:val="22"/>
        </w:rPr>
      </w:pPr>
    </w:p>
    <w:p w14:paraId="1B7E003E" w14:textId="77777777" w:rsidR="007F7A0F" w:rsidRPr="003932E4" w:rsidRDefault="007F7A0F" w:rsidP="007F7A0F">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4BDC0C89" w14:textId="77777777" w:rsidR="007F7A0F" w:rsidRPr="00FC7D67" w:rsidRDefault="007F7A0F" w:rsidP="007F7A0F">
      <w:pPr>
        <w:widowControl w:val="0"/>
        <w:rPr>
          <w:rFonts w:ascii="Tahoma" w:hAnsi="Tahoma" w:cs="Tahoma"/>
          <w:sz w:val="22"/>
          <w:szCs w:val="22"/>
        </w:rPr>
      </w:pPr>
    </w:p>
    <w:p w14:paraId="3D9D39B2" w14:textId="77777777" w:rsidR="002A300A" w:rsidRPr="002A300A" w:rsidRDefault="002A300A" w:rsidP="002A300A">
      <w:pPr>
        <w:widowControl w:val="0"/>
        <w:jc w:val="both"/>
        <w:rPr>
          <w:rFonts w:ascii="Tahoma" w:hAnsi="Tahoma" w:cs="Tahoma"/>
          <w:sz w:val="22"/>
          <w:szCs w:val="22"/>
        </w:rPr>
      </w:pPr>
      <w:r w:rsidRPr="002A300A">
        <w:rPr>
          <w:rFonts w:ascii="Tahoma" w:hAnsi="Tahoma"/>
          <w:sz w:val="22"/>
          <w:szCs w:val="22"/>
        </w:rPr>
        <w:t>Za blago, katerega dobava je predmet tega okvirnega sporazuma, dobavitelj daje garancijo toliko časa</w:t>
      </w:r>
      <w:r w:rsidRPr="002A300A">
        <w:rPr>
          <w:rFonts w:ascii="Tahoma" w:hAnsi="Tahoma" w:cs="Tahoma"/>
          <w:sz w:val="22"/>
          <w:szCs w:val="22"/>
        </w:rPr>
        <w:t>, kot jo daje proizvajalec blaga, šteto od datuma uspešno opravljenega količinskega in kakovostnega prevzema blaga, ki se izvede s podpisom dobavnice s strani naročnika oziroma njegovega predstavnika.</w:t>
      </w:r>
    </w:p>
    <w:p w14:paraId="53BB3608" w14:textId="77777777" w:rsidR="002A300A" w:rsidRPr="002A300A" w:rsidRDefault="002A300A" w:rsidP="002A300A">
      <w:pPr>
        <w:widowControl w:val="0"/>
        <w:tabs>
          <w:tab w:val="left" w:pos="2592"/>
        </w:tabs>
        <w:rPr>
          <w:rFonts w:ascii="Tahoma" w:hAnsi="Tahoma" w:cs="Tahoma"/>
          <w:sz w:val="22"/>
          <w:szCs w:val="22"/>
        </w:rPr>
      </w:pPr>
      <w:r w:rsidRPr="002A300A">
        <w:rPr>
          <w:rFonts w:ascii="Tahoma" w:hAnsi="Tahoma" w:cs="Tahoma"/>
          <w:sz w:val="22"/>
          <w:szCs w:val="22"/>
        </w:rPr>
        <w:tab/>
        <w:t xml:space="preserve"> </w:t>
      </w:r>
    </w:p>
    <w:p w14:paraId="5014BEFA" w14:textId="77777777" w:rsidR="002A300A" w:rsidRPr="002A300A" w:rsidRDefault="002A300A" w:rsidP="002A300A">
      <w:pPr>
        <w:widowControl w:val="0"/>
        <w:rPr>
          <w:rFonts w:ascii="Tahoma" w:hAnsi="Tahoma" w:cs="Tahoma"/>
          <w:sz w:val="22"/>
          <w:szCs w:val="22"/>
        </w:rPr>
      </w:pPr>
      <w:r w:rsidRPr="002A300A">
        <w:rPr>
          <w:rFonts w:ascii="Tahoma" w:hAnsi="Tahoma" w:cs="Tahoma"/>
          <w:sz w:val="22"/>
          <w:szCs w:val="22"/>
        </w:rPr>
        <w:t>Pod garancijska popravila ne spada:</w:t>
      </w:r>
    </w:p>
    <w:p w14:paraId="46EF5024" w14:textId="77777777" w:rsidR="002A300A" w:rsidRPr="002A300A" w:rsidRDefault="002A300A" w:rsidP="002A300A">
      <w:pPr>
        <w:widowControl w:val="0"/>
        <w:numPr>
          <w:ilvl w:val="0"/>
          <w:numId w:val="5"/>
        </w:numPr>
        <w:tabs>
          <w:tab w:val="left" w:pos="-1425"/>
          <w:tab w:val="left" w:pos="2850"/>
        </w:tabs>
        <w:jc w:val="both"/>
        <w:rPr>
          <w:rFonts w:ascii="Tahoma" w:hAnsi="Tahoma" w:cs="Tahoma"/>
          <w:sz w:val="22"/>
          <w:szCs w:val="22"/>
        </w:rPr>
      </w:pPr>
      <w:r w:rsidRPr="002A300A">
        <w:rPr>
          <w:rFonts w:ascii="Tahoma" w:hAnsi="Tahoma" w:cs="Tahoma"/>
          <w:sz w:val="22"/>
          <w:szCs w:val="22"/>
        </w:rPr>
        <w:t>odstranjevanje napak na blagu zaradi nepravilnega ravnanja z blagom,</w:t>
      </w:r>
    </w:p>
    <w:p w14:paraId="65E24E51" w14:textId="77777777" w:rsidR="002A300A" w:rsidRPr="002A300A" w:rsidRDefault="002A300A" w:rsidP="002A300A">
      <w:pPr>
        <w:widowControl w:val="0"/>
        <w:numPr>
          <w:ilvl w:val="0"/>
          <w:numId w:val="5"/>
        </w:numPr>
        <w:tabs>
          <w:tab w:val="left" w:pos="-1425"/>
          <w:tab w:val="left" w:pos="2850"/>
        </w:tabs>
        <w:jc w:val="both"/>
        <w:rPr>
          <w:rFonts w:ascii="Tahoma" w:hAnsi="Tahoma" w:cs="Tahoma"/>
          <w:sz w:val="22"/>
          <w:szCs w:val="22"/>
        </w:rPr>
      </w:pPr>
      <w:r w:rsidRPr="002A300A">
        <w:rPr>
          <w:rFonts w:ascii="Tahoma" w:hAnsi="Tahoma" w:cs="Tahoma"/>
          <w:sz w:val="22"/>
          <w:szCs w:val="22"/>
        </w:rPr>
        <w:t>odstranjevanje napak na blagu zaradi mehanske poškodbe,</w:t>
      </w:r>
    </w:p>
    <w:p w14:paraId="35E36014" w14:textId="77777777" w:rsidR="002A300A" w:rsidRPr="002A300A" w:rsidRDefault="002A300A" w:rsidP="002A300A">
      <w:pPr>
        <w:widowControl w:val="0"/>
        <w:numPr>
          <w:ilvl w:val="0"/>
          <w:numId w:val="5"/>
        </w:numPr>
        <w:tabs>
          <w:tab w:val="left" w:pos="-1425"/>
          <w:tab w:val="left" w:pos="2850"/>
        </w:tabs>
        <w:jc w:val="both"/>
        <w:rPr>
          <w:rFonts w:ascii="Tahoma" w:hAnsi="Tahoma" w:cs="Tahoma"/>
          <w:sz w:val="22"/>
          <w:szCs w:val="22"/>
        </w:rPr>
      </w:pPr>
      <w:r w:rsidRPr="002A300A">
        <w:rPr>
          <w:rFonts w:ascii="Tahoma" w:hAnsi="Tahoma" w:cs="Tahoma"/>
          <w:sz w:val="22"/>
          <w:szCs w:val="22"/>
        </w:rPr>
        <w:t>odstranjevanje napak na blagu zaradi neupoštevanja navodil in predpisov.</w:t>
      </w:r>
    </w:p>
    <w:p w14:paraId="6EE9B342" w14:textId="77777777" w:rsidR="002A300A" w:rsidRPr="002A300A" w:rsidRDefault="002A300A" w:rsidP="002A300A">
      <w:pPr>
        <w:widowControl w:val="0"/>
        <w:tabs>
          <w:tab w:val="left" w:pos="-1425"/>
          <w:tab w:val="left" w:pos="2850"/>
        </w:tabs>
        <w:ind w:left="397"/>
        <w:jc w:val="both"/>
        <w:rPr>
          <w:rFonts w:ascii="Tahoma" w:hAnsi="Tahoma" w:cs="Tahoma"/>
          <w:sz w:val="22"/>
          <w:szCs w:val="22"/>
        </w:rPr>
      </w:pPr>
    </w:p>
    <w:p w14:paraId="168EDC92" w14:textId="3B3C7267" w:rsidR="002A300A" w:rsidRPr="002A300A" w:rsidRDefault="002A300A" w:rsidP="002A300A">
      <w:pPr>
        <w:widowControl w:val="0"/>
        <w:tabs>
          <w:tab w:val="left" w:pos="709"/>
          <w:tab w:val="left" w:pos="1702"/>
        </w:tabs>
        <w:jc w:val="both"/>
        <w:rPr>
          <w:rFonts w:ascii="Tahoma" w:hAnsi="Tahoma" w:cs="Tahoma"/>
          <w:sz w:val="22"/>
          <w:szCs w:val="22"/>
        </w:rPr>
      </w:pPr>
      <w:r w:rsidRPr="002A300A">
        <w:rPr>
          <w:rFonts w:ascii="Tahoma" w:hAnsi="Tahoma" w:cs="Tahoma"/>
          <w:sz w:val="22"/>
          <w:szCs w:val="22"/>
        </w:rPr>
        <w:t>Če se v garancijski dobi pojavijo pomanjkljivosti zaradi neustrezne kakovosti dobavljenega blaga, jih mora dobavitelj odpraviti na svoje stroške najkasneje v</w:t>
      </w:r>
      <w:r w:rsidR="0079246E">
        <w:rPr>
          <w:rFonts w:ascii="Tahoma" w:hAnsi="Tahoma" w:cs="Tahoma"/>
          <w:sz w:val="22"/>
          <w:szCs w:val="22"/>
        </w:rPr>
        <w:t xml:space="preserve"> roku</w:t>
      </w:r>
      <w:r w:rsidRPr="002A300A">
        <w:rPr>
          <w:rFonts w:ascii="Tahoma" w:hAnsi="Tahoma" w:cs="Tahoma"/>
          <w:sz w:val="22"/>
          <w:szCs w:val="22"/>
        </w:rPr>
        <w:t xml:space="preserve"> 1</w:t>
      </w:r>
      <w:r w:rsidR="0079246E">
        <w:rPr>
          <w:rFonts w:ascii="Tahoma" w:hAnsi="Tahoma" w:cs="Tahoma"/>
          <w:sz w:val="22"/>
          <w:szCs w:val="22"/>
        </w:rPr>
        <w:t>5</w:t>
      </w:r>
      <w:r w:rsidRPr="002A300A">
        <w:rPr>
          <w:rFonts w:ascii="Tahoma" w:hAnsi="Tahoma" w:cs="Tahoma"/>
          <w:sz w:val="22"/>
          <w:szCs w:val="22"/>
        </w:rPr>
        <w:t xml:space="preserve"> (</w:t>
      </w:r>
      <w:r w:rsidR="0079246E">
        <w:rPr>
          <w:rFonts w:ascii="Tahoma" w:hAnsi="Tahoma" w:cs="Tahoma"/>
          <w:sz w:val="22"/>
          <w:szCs w:val="22"/>
        </w:rPr>
        <w:t>petnajstih) koledarskih dni</w:t>
      </w:r>
      <w:r w:rsidRPr="002A300A">
        <w:rPr>
          <w:rFonts w:ascii="Tahoma" w:hAnsi="Tahoma" w:cs="Tahoma"/>
          <w:sz w:val="22"/>
          <w:szCs w:val="22"/>
        </w:rPr>
        <w:t xml:space="preserve"> od dneva, ko ga naročnik pisno obvesti o nastali napaki </w:t>
      </w:r>
      <w:r w:rsidRPr="002A300A">
        <w:rPr>
          <w:rFonts w:ascii="Tahoma" w:hAnsi="Tahoma"/>
          <w:sz w:val="22"/>
          <w:szCs w:val="22"/>
        </w:rPr>
        <w:t>(na elektronski naslov predstavnika dobavitelja iz 24. člena)</w:t>
      </w:r>
      <w:r w:rsidRPr="002A300A">
        <w:rPr>
          <w:rFonts w:ascii="Tahoma" w:hAnsi="Tahoma" w:cs="Tahoma"/>
          <w:sz w:val="22"/>
          <w:szCs w:val="22"/>
        </w:rPr>
        <w:t>.</w:t>
      </w:r>
    </w:p>
    <w:p w14:paraId="01B08E9B" w14:textId="77777777" w:rsidR="002A300A" w:rsidRPr="002A300A" w:rsidRDefault="002A300A" w:rsidP="002A300A">
      <w:pPr>
        <w:widowControl w:val="0"/>
        <w:jc w:val="both"/>
        <w:rPr>
          <w:rFonts w:ascii="Tahoma" w:hAnsi="Tahoma" w:cs="Tahoma"/>
          <w:sz w:val="22"/>
          <w:szCs w:val="22"/>
        </w:rPr>
      </w:pPr>
    </w:p>
    <w:p w14:paraId="73CC63E7" w14:textId="77777777" w:rsidR="00783DD4" w:rsidRDefault="002A300A" w:rsidP="00783DD4">
      <w:pPr>
        <w:widowControl w:val="0"/>
        <w:jc w:val="both"/>
        <w:rPr>
          <w:rFonts w:ascii="Tahoma" w:hAnsi="Tahoma"/>
          <w:sz w:val="22"/>
        </w:rPr>
      </w:pPr>
      <w:r w:rsidRPr="002A300A">
        <w:rPr>
          <w:rFonts w:ascii="Tahoma" w:hAnsi="Tahoma" w:cs="Tahoma"/>
          <w:sz w:val="22"/>
          <w:szCs w:val="22"/>
        </w:rPr>
        <w:t>Če dobavitelj v roku iz prejšnjega odstavka napake ne odpravi na lastne stroške</w:t>
      </w:r>
      <w:r w:rsidRPr="002A300A">
        <w:rPr>
          <w:rFonts w:ascii="Tahoma" w:hAnsi="Tahoma" w:cs="Tahoma"/>
          <w:b/>
          <w:sz w:val="22"/>
          <w:szCs w:val="22"/>
        </w:rPr>
        <w:t xml:space="preserve"> </w:t>
      </w:r>
      <w:r w:rsidRPr="002A300A">
        <w:rPr>
          <w:rFonts w:ascii="Tahoma" w:hAnsi="Tahoma" w:cs="Tahoma"/>
          <w:sz w:val="22"/>
          <w:szCs w:val="22"/>
        </w:rPr>
        <w:t>ali se z naročnikom ne dogovori za nov rok odprave le-te,</w:t>
      </w:r>
      <w:r w:rsidRPr="002A300A">
        <w:rPr>
          <w:rStyle w:val="Pripombasklic"/>
          <w:rFonts w:ascii="Tahoma" w:hAnsi="Tahoma" w:cs="Tahoma"/>
          <w:sz w:val="22"/>
          <w:szCs w:val="22"/>
        </w:rPr>
        <w:t xml:space="preserve"> j</w:t>
      </w:r>
      <w:r w:rsidRPr="002A300A">
        <w:rPr>
          <w:rFonts w:ascii="Tahoma" w:hAnsi="Tahoma" w:cs="Tahoma"/>
          <w:sz w:val="22"/>
          <w:szCs w:val="22"/>
        </w:rPr>
        <w:t>e dolžan naročniku neustrezno blago nadomestiti z novim blagom, ki ustreza vsem zahtevam naročnika iz razpisne dokumentacije št. JPE-SOT-4</w:t>
      </w:r>
      <w:r w:rsidR="00956DD5">
        <w:rPr>
          <w:rFonts w:ascii="Tahoma" w:hAnsi="Tahoma" w:cs="Tahoma"/>
          <w:sz w:val="22"/>
          <w:szCs w:val="22"/>
        </w:rPr>
        <w:t>82</w:t>
      </w:r>
      <w:r w:rsidRPr="002A300A">
        <w:rPr>
          <w:rFonts w:ascii="Tahoma" w:hAnsi="Tahoma" w:cs="Tahoma"/>
          <w:sz w:val="22"/>
          <w:szCs w:val="22"/>
        </w:rPr>
        <w:t>/2</w:t>
      </w:r>
      <w:r w:rsidR="00956DD5">
        <w:rPr>
          <w:rFonts w:ascii="Tahoma" w:hAnsi="Tahoma" w:cs="Tahoma"/>
          <w:sz w:val="22"/>
          <w:szCs w:val="22"/>
        </w:rPr>
        <w:t>4</w:t>
      </w:r>
      <w:r w:rsidRPr="002A300A">
        <w:rPr>
          <w:rFonts w:ascii="Tahoma" w:hAnsi="Tahoma" w:cs="Tahoma"/>
          <w:sz w:val="22"/>
          <w:szCs w:val="22"/>
        </w:rPr>
        <w:t>. V nasprotnem primeru lahko naročnik od okvirnega sporazuma odstopi brez obveznosti do dobavitelja, dobavitelj pa je naročniku dolžan povrniti tudi škodo, ki bi jo naročnik zaradi tega utrpel.</w:t>
      </w:r>
      <w:r w:rsidR="00783DD4">
        <w:rPr>
          <w:rFonts w:ascii="Tahoma" w:hAnsi="Tahoma" w:cs="Tahoma"/>
          <w:sz w:val="22"/>
          <w:szCs w:val="22"/>
        </w:rPr>
        <w:t xml:space="preserve"> </w:t>
      </w:r>
      <w:r w:rsidR="00783DD4" w:rsidRPr="002A300A">
        <w:rPr>
          <w:rFonts w:ascii="Tahoma" w:hAnsi="Tahoma"/>
          <w:sz w:val="22"/>
        </w:rPr>
        <w:t>V primeru zamude s plačilom ima naročnik pravico zaračunati dobavitelju zakon</w:t>
      </w:r>
      <w:r w:rsidR="00783DD4">
        <w:rPr>
          <w:rFonts w:ascii="Tahoma" w:hAnsi="Tahoma"/>
          <w:sz w:val="22"/>
        </w:rPr>
        <w:t>ske</w:t>
      </w:r>
      <w:r w:rsidR="00783DD4" w:rsidRPr="002A300A">
        <w:rPr>
          <w:rFonts w:ascii="Tahoma" w:hAnsi="Tahoma"/>
          <w:sz w:val="22"/>
        </w:rPr>
        <w:t xml:space="preserve"> zamudne obresti.</w:t>
      </w:r>
    </w:p>
    <w:p w14:paraId="6A7CABF6" w14:textId="77777777" w:rsidR="002A300A" w:rsidRPr="002A300A" w:rsidRDefault="002A300A" w:rsidP="002A300A">
      <w:pPr>
        <w:pStyle w:val="Pripombabesedilo"/>
        <w:widowControl w:val="0"/>
        <w:jc w:val="both"/>
        <w:rPr>
          <w:rFonts w:ascii="Tahoma" w:hAnsi="Tahoma" w:cs="Tahoma"/>
          <w:sz w:val="22"/>
          <w:szCs w:val="22"/>
        </w:rPr>
      </w:pPr>
    </w:p>
    <w:p w14:paraId="4BDDDB4D" w14:textId="77777777" w:rsidR="002A300A" w:rsidRPr="002A300A" w:rsidRDefault="002A300A" w:rsidP="002A300A">
      <w:pPr>
        <w:widowControl w:val="0"/>
        <w:jc w:val="both"/>
        <w:rPr>
          <w:rFonts w:ascii="Tahoma" w:hAnsi="Tahoma" w:cs="Tahoma"/>
          <w:sz w:val="22"/>
          <w:szCs w:val="22"/>
        </w:rPr>
      </w:pPr>
      <w:r w:rsidRPr="002A300A">
        <w:rPr>
          <w:rFonts w:ascii="Tahoma" w:hAnsi="Tahoma" w:cs="Tahoma"/>
          <w:sz w:val="22"/>
          <w:szCs w:val="22"/>
        </w:rPr>
        <w:t>V primeru, da je napaka oziroma pomanjkljivost definirana s strani naročnika v garancijski dobi in jo dobavitelj ni uspel trajno odstraniti oziroma je napaka take narave, da njene odprave ni mogoče zagotoviti v garancijski dobi, jo je dobavitelj dolžan na svoje stroške odstraniti/odpraviti tudi po preteku garancijske dobe.</w:t>
      </w:r>
    </w:p>
    <w:p w14:paraId="7560572D" w14:textId="3FE79E82" w:rsidR="00E76B87" w:rsidRDefault="00FC0BC6" w:rsidP="00FC0BC6">
      <w:pPr>
        <w:widowControl w:val="0"/>
        <w:tabs>
          <w:tab w:val="left" w:pos="8085"/>
        </w:tabs>
        <w:jc w:val="both"/>
        <w:rPr>
          <w:rFonts w:ascii="Tahoma" w:eastAsiaTheme="minorEastAsia" w:hAnsi="Tahoma" w:cs="Tahoma"/>
          <w:sz w:val="22"/>
          <w:szCs w:val="22"/>
        </w:rPr>
      </w:pPr>
      <w:r>
        <w:rPr>
          <w:rFonts w:ascii="Tahoma" w:eastAsiaTheme="minorEastAsia" w:hAnsi="Tahoma" w:cs="Tahoma"/>
          <w:sz w:val="22"/>
          <w:szCs w:val="22"/>
        </w:rPr>
        <w:tab/>
      </w:r>
    </w:p>
    <w:p w14:paraId="0DC69190" w14:textId="77777777" w:rsidR="005D4496" w:rsidRPr="002B2289" w:rsidRDefault="005D4496" w:rsidP="00AA0E69">
      <w:pPr>
        <w:pStyle w:val="Odstavekseznama"/>
        <w:widowControl w:val="0"/>
        <w:numPr>
          <w:ilvl w:val="0"/>
          <w:numId w:val="14"/>
        </w:numPr>
        <w:jc w:val="center"/>
        <w:rPr>
          <w:rFonts w:ascii="Tahoma" w:hAnsi="Tahoma" w:cs="Tahoma"/>
          <w:b/>
          <w:sz w:val="22"/>
          <w:szCs w:val="22"/>
        </w:rPr>
      </w:pPr>
      <w:r w:rsidRPr="002B2289">
        <w:rPr>
          <w:rFonts w:ascii="Tahoma" w:hAnsi="Tahoma" w:cs="Tahoma"/>
          <w:b/>
          <w:sz w:val="22"/>
          <w:szCs w:val="22"/>
        </w:rPr>
        <w:t>ODGOVORNOST ZA ŠKODO</w:t>
      </w:r>
    </w:p>
    <w:p w14:paraId="15CAEE6C" w14:textId="77777777" w:rsidR="005D4496" w:rsidRPr="00841064" w:rsidRDefault="005D4496" w:rsidP="00B6403E">
      <w:pPr>
        <w:widowControl w:val="0"/>
        <w:jc w:val="center"/>
        <w:rPr>
          <w:rFonts w:ascii="Tahoma" w:hAnsi="Tahoma" w:cs="Tahoma"/>
          <w:b/>
          <w:sz w:val="22"/>
          <w:szCs w:val="22"/>
        </w:rPr>
      </w:pPr>
    </w:p>
    <w:p w14:paraId="2529660D"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403CB8C5" w14:textId="77777777" w:rsidR="005D4496" w:rsidRPr="003932E4" w:rsidRDefault="005D4496" w:rsidP="00B6403E">
      <w:pPr>
        <w:widowControl w:val="0"/>
        <w:jc w:val="center"/>
        <w:rPr>
          <w:rFonts w:ascii="Tahoma" w:hAnsi="Tahoma" w:cs="Tahoma"/>
          <w:sz w:val="22"/>
          <w:szCs w:val="22"/>
        </w:rPr>
      </w:pPr>
    </w:p>
    <w:p w14:paraId="7489324F" w14:textId="6ADDAEF1" w:rsidR="008715BA" w:rsidRDefault="008715BA" w:rsidP="00B6403E">
      <w:pPr>
        <w:pStyle w:val="Telobesedila"/>
        <w:widowControl w:val="0"/>
        <w:jc w:val="both"/>
        <w:rPr>
          <w:rFonts w:ascii="Tahoma" w:eastAsiaTheme="minorEastAsia" w:hAnsi="Tahoma" w:cs="Tahoma"/>
          <w:sz w:val="22"/>
          <w:szCs w:val="22"/>
        </w:rPr>
      </w:pPr>
      <w:r w:rsidRPr="008715BA">
        <w:rPr>
          <w:rFonts w:ascii="Tahoma" w:eastAsiaTheme="minorEastAsia" w:hAnsi="Tahoma" w:cs="Tahoma"/>
          <w:sz w:val="22"/>
          <w:szCs w:val="22"/>
        </w:rPr>
        <w:t>Vsaka stranka okvirnega sporazuma odgovarja drugi stranki okvirnega sporazuma za škodo, ki jo povzroči drugi stranki okvirnega sporazuma v posledici neizpolnjevanja svojih obveznosti po tem okvirnem sporazumu, v skladu z veljavnimi predpisi.</w:t>
      </w:r>
    </w:p>
    <w:p w14:paraId="5AE475CB" w14:textId="1CC9A38E" w:rsidR="002A300A" w:rsidRDefault="002A300A" w:rsidP="00B6403E">
      <w:pPr>
        <w:pStyle w:val="Telobesedila"/>
        <w:widowControl w:val="0"/>
        <w:jc w:val="both"/>
        <w:rPr>
          <w:rFonts w:ascii="Tahoma" w:eastAsiaTheme="minorEastAsia" w:hAnsi="Tahoma" w:cs="Tahoma"/>
          <w:sz w:val="22"/>
          <w:szCs w:val="22"/>
        </w:rPr>
      </w:pPr>
    </w:p>
    <w:p w14:paraId="7E944BC2" w14:textId="4700A456" w:rsidR="006C1878" w:rsidRDefault="006C1878" w:rsidP="00B6403E">
      <w:pPr>
        <w:pStyle w:val="Telobesedila"/>
        <w:widowControl w:val="0"/>
        <w:jc w:val="both"/>
        <w:rPr>
          <w:rFonts w:ascii="Tahoma" w:eastAsiaTheme="minorEastAsia" w:hAnsi="Tahoma" w:cs="Tahoma"/>
          <w:sz w:val="22"/>
          <w:szCs w:val="22"/>
        </w:rPr>
      </w:pPr>
    </w:p>
    <w:p w14:paraId="7EAD537A" w14:textId="0A55FB38" w:rsidR="006C1878" w:rsidRDefault="006C1878" w:rsidP="00B6403E">
      <w:pPr>
        <w:pStyle w:val="Telobesedila"/>
        <w:widowControl w:val="0"/>
        <w:jc w:val="both"/>
        <w:rPr>
          <w:rFonts w:ascii="Tahoma" w:eastAsiaTheme="minorEastAsia" w:hAnsi="Tahoma" w:cs="Tahoma"/>
          <w:sz w:val="22"/>
          <w:szCs w:val="22"/>
        </w:rPr>
      </w:pPr>
    </w:p>
    <w:p w14:paraId="1F935B94" w14:textId="3F1052E7" w:rsidR="006C1878" w:rsidRDefault="006C1878" w:rsidP="00B6403E">
      <w:pPr>
        <w:pStyle w:val="Telobesedila"/>
        <w:widowControl w:val="0"/>
        <w:jc w:val="both"/>
        <w:rPr>
          <w:rFonts w:ascii="Tahoma" w:eastAsiaTheme="minorEastAsia" w:hAnsi="Tahoma" w:cs="Tahoma"/>
          <w:sz w:val="22"/>
          <w:szCs w:val="22"/>
        </w:rPr>
      </w:pPr>
    </w:p>
    <w:p w14:paraId="70494307" w14:textId="77777777" w:rsidR="006C1878" w:rsidRDefault="006C1878" w:rsidP="00B6403E">
      <w:pPr>
        <w:pStyle w:val="Telobesedila"/>
        <w:widowControl w:val="0"/>
        <w:jc w:val="both"/>
        <w:rPr>
          <w:rFonts w:ascii="Tahoma" w:eastAsiaTheme="minorEastAsia" w:hAnsi="Tahoma" w:cs="Tahoma"/>
          <w:sz w:val="22"/>
          <w:szCs w:val="22"/>
        </w:rPr>
      </w:pPr>
    </w:p>
    <w:p w14:paraId="7479014A" w14:textId="77777777" w:rsidR="005D4496" w:rsidRPr="002B2289" w:rsidRDefault="005D4496" w:rsidP="00AA0E69">
      <w:pPr>
        <w:pStyle w:val="Odstavekseznama"/>
        <w:widowControl w:val="0"/>
        <w:numPr>
          <w:ilvl w:val="0"/>
          <w:numId w:val="14"/>
        </w:numPr>
        <w:jc w:val="center"/>
        <w:rPr>
          <w:rFonts w:ascii="Tahoma" w:hAnsi="Tahoma" w:cs="Tahoma"/>
          <w:b/>
          <w:sz w:val="22"/>
          <w:szCs w:val="22"/>
        </w:rPr>
      </w:pPr>
      <w:r w:rsidRPr="00A77E40">
        <w:rPr>
          <w:rFonts w:ascii="Tahoma" w:hAnsi="Tahoma" w:cs="Tahoma"/>
          <w:b/>
          <w:sz w:val="22"/>
          <w:szCs w:val="22"/>
        </w:rPr>
        <w:lastRenderedPageBreak/>
        <w:t>OBVEZNOSTI</w:t>
      </w:r>
      <w:r w:rsidRPr="002B2289">
        <w:rPr>
          <w:rFonts w:ascii="Tahoma" w:hAnsi="Tahoma" w:cs="Tahoma"/>
          <w:b/>
          <w:sz w:val="22"/>
          <w:szCs w:val="22"/>
        </w:rPr>
        <w:t xml:space="preserve"> STRANK </w:t>
      </w:r>
    </w:p>
    <w:p w14:paraId="61337B20" w14:textId="77777777" w:rsidR="005D4496" w:rsidRPr="00067D5D" w:rsidRDefault="005D4496" w:rsidP="00B6403E">
      <w:pPr>
        <w:widowControl w:val="0"/>
        <w:jc w:val="both"/>
        <w:rPr>
          <w:rFonts w:ascii="Tahoma" w:hAnsi="Tahoma" w:cs="Tahoma"/>
          <w:b/>
          <w:sz w:val="22"/>
          <w:szCs w:val="22"/>
        </w:rPr>
      </w:pPr>
    </w:p>
    <w:p w14:paraId="0F077596" w14:textId="77777777" w:rsidR="00C854D2" w:rsidRPr="00C854D2" w:rsidRDefault="005D4496" w:rsidP="00C854D2">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2C36B1BE" w14:textId="77777777" w:rsidR="00C854D2" w:rsidRPr="00C854D2" w:rsidRDefault="00C854D2" w:rsidP="00C854D2">
      <w:pPr>
        <w:widowControl w:val="0"/>
        <w:tabs>
          <w:tab w:val="left" w:pos="-284"/>
        </w:tabs>
        <w:ind w:right="-483"/>
        <w:rPr>
          <w:rFonts w:ascii="Tahoma" w:hAnsi="Tahoma" w:cs="Tahoma"/>
          <w:b/>
          <w:sz w:val="22"/>
          <w:szCs w:val="22"/>
        </w:rPr>
      </w:pPr>
      <w:r w:rsidRPr="00C854D2">
        <w:rPr>
          <w:rFonts w:ascii="Tahoma" w:hAnsi="Tahoma" w:cs="Tahoma"/>
          <w:b/>
          <w:sz w:val="22"/>
          <w:szCs w:val="22"/>
        </w:rPr>
        <w:t>Obveznosti dobavitelja</w:t>
      </w:r>
    </w:p>
    <w:p w14:paraId="494D8CFB" w14:textId="77777777" w:rsidR="00C854D2" w:rsidRDefault="00C854D2" w:rsidP="00B6403E">
      <w:pPr>
        <w:widowControl w:val="0"/>
        <w:jc w:val="both"/>
        <w:rPr>
          <w:rFonts w:ascii="Tahoma" w:hAnsi="Tahoma" w:cs="Tahoma"/>
          <w:sz w:val="22"/>
          <w:szCs w:val="22"/>
        </w:rPr>
      </w:pPr>
    </w:p>
    <w:p w14:paraId="581C7105" w14:textId="77777777" w:rsidR="002A300A" w:rsidRPr="002A300A" w:rsidRDefault="002A300A" w:rsidP="002A300A">
      <w:pPr>
        <w:widowControl w:val="0"/>
        <w:ind w:right="-483"/>
        <w:jc w:val="both"/>
        <w:rPr>
          <w:rFonts w:ascii="Tahoma" w:hAnsi="Tahoma" w:cs="Tahoma"/>
          <w:sz w:val="22"/>
          <w:szCs w:val="22"/>
        </w:rPr>
      </w:pPr>
      <w:r w:rsidRPr="002A300A">
        <w:rPr>
          <w:rFonts w:ascii="Tahoma" w:hAnsi="Tahoma" w:cs="Tahoma"/>
          <w:sz w:val="22"/>
          <w:szCs w:val="22"/>
        </w:rPr>
        <w:t>V okviru izpolnjevanja svojih obveznosti po tem okvirnem sporazumu je dolžan dobavitelj:</w:t>
      </w:r>
    </w:p>
    <w:p w14:paraId="5628A515" w14:textId="09AC0BC1" w:rsidR="002A300A" w:rsidRPr="002A300A" w:rsidRDefault="002A300A" w:rsidP="002A300A">
      <w:pPr>
        <w:widowControl w:val="0"/>
        <w:numPr>
          <w:ilvl w:val="0"/>
          <w:numId w:val="5"/>
        </w:numPr>
        <w:tabs>
          <w:tab w:val="left" w:pos="0"/>
          <w:tab w:val="left" w:pos="709"/>
        </w:tabs>
        <w:jc w:val="both"/>
        <w:rPr>
          <w:rFonts w:ascii="Tahoma" w:hAnsi="Tahoma" w:cs="Tahoma"/>
          <w:sz w:val="22"/>
          <w:szCs w:val="22"/>
        </w:rPr>
      </w:pPr>
      <w:r w:rsidRPr="002A300A">
        <w:rPr>
          <w:rFonts w:ascii="Tahoma" w:hAnsi="Tahoma" w:cs="Tahoma"/>
          <w:sz w:val="22"/>
          <w:szCs w:val="22"/>
        </w:rPr>
        <w:t>izpolniti vse zahteve naročnika pri dobavi blaga po okvirnem sporazumu, ki izhajajo iz sprejete razpisne dokumentacije št. JPE-SOT-4</w:t>
      </w:r>
      <w:r w:rsidR="00C624DD">
        <w:rPr>
          <w:rFonts w:ascii="Tahoma" w:hAnsi="Tahoma" w:cs="Tahoma"/>
          <w:sz w:val="22"/>
          <w:szCs w:val="22"/>
        </w:rPr>
        <w:t>82</w:t>
      </w:r>
      <w:r w:rsidRPr="002A300A">
        <w:rPr>
          <w:rFonts w:ascii="Tahoma" w:hAnsi="Tahoma" w:cs="Tahoma"/>
          <w:sz w:val="22"/>
          <w:szCs w:val="22"/>
        </w:rPr>
        <w:t>/2</w:t>
      </w:r>
      <w:r w:rsidR="00C624DD">
        <w:rPr>
          <w:rFonts w:ascii="Tahoma" w:hAnsi="Tahoma" w:cs="Tahoma"/>
          <w:sz w:val="22"/>
          <w:szCs w:val="22"/>
        </w:rPr>
        <w:t>4</w:t>
      </w:r>
      <w:r w:rsidRPr="002A300A">
        <w:rPr>
          <w:rFonts w:ascii="Tahoma" w:hAnsi="Tahoma" w:cs="Tahoma"/>
          <w:sz w:val="22"/>
          <w:szCs w:val="22"/>
        </w:rPr>
        <w:t>, ponudbe dobavitelja št. ___________ z dne _____________ in ponudbe dobavitelja po pogajanjih št. ______________ z dne __________, ki so sestavni deli tega okvirnega sporazuma,</w:t>
      </w:r>
    </w:p>
    <w:p w14:paraId="7051EF6B" w14:textId="77777777" w:rsidR="002A300A" w:rsidRPr="002A300A" w:rsidRDefault="002A300A" w:rsidP="002A300A">
      <w:pPr>
        <w:widowControl w:val="0"/>
        <w:numPr>
          <w:ilvl w:val="0"/>
          <w:numId w:val="5"/>
        </w:numPr>
        <w:tabs>
          <w:tab w:val="left" w:pos="0"/>
          <w:tab w:val="left" w:pos="709"/>
        </w:tabs>
        <w:jc w:val="both"/>
        <w:rPr>
          <w:rFonts w:ascii="Tahoma" w:hAnsi="Tahoma" w:cs="Tahoma"/>
          <w:sz w:val="22"/>
          <w:szCs w:val="22"/>
        </w:rPr>
      </w:pPr>
      <w:r w:rsidRPr="002A300A">
        <w:rPr>
          <w:rFonts w:ascii="Tahoma" w:hAnsi="Tahoma" w:cs="Tahoma"/>
          <w:sz w:val="22"/>
          <w:szCs w:val="22"/>
        </w:rPr>
        <w:t xml:space="preserve">dobavljati </w:t>
      </w:r>
      <w:r w:rsidRPr="002A300A">
        <w:rPr>
          <w:rFonts w:ascii="Tahoma" w:eastAsia="Calibri" w:hAnsi="Tahoma" w:cs="Tahoma"/>
          <w:kern w:val="16"/>
          <w:sz w:val="22"/>
          <w:szCs w:val="22"/>
        </w:rPr>
        <w:t xml:space="preserve">blago </w:t>
      </w:r>
      <w:r w:rsidRPr="002A300A">
        <w:rPr>
          <w:rFonts w:ascii="Tahoma" w:hAnsi="Tahoma" w:cs="Tahoma"/>
          <w:sz w:val="22"/>
          <w:szCs w:val="22"/>
        </w:rPr>
        <w:t>po tem okvirnem sporazumu po dogovoru z naročnikom in v skladu z določili tega okvirnega sporazuma,</w:t>
      </w:r>
    </w:p>
    <w:p w14:paraId="125ABF14" w14:textId="77777777" w:rsidR="002A300A" w:rsidRPr="002A300A" w:rsidRDefault="002A300A" w:rsidP="002A300A">
      <w:pPr>
        <w:widowControl w:val="0"/>
        <w:numPr>
          <w:ilvl w:val="0"/>
          <w:numId w:val="5"/>
        </w:numPr>
        <w:tabs>
          <w:tab w:val="left" w:pos="0"/>
          <w:tab w:val="left" w:pos="709"/>
        </w:tabs>
        <w:jc w:val="both"/>
        <w:rPr>
          <w:rFonts w:ascii="Tahoma" w:hAnsi="Tahoma" w:cs="Tahoma"/>
          <w:sz w:val="22"/>
          <w:szCs w:val="22"/>
        </w:rPr>
      </w:pPr>
      <w:r w:rsidRPr="002A300A">
        <w:rPr>
          <w:rFonts w:ascii="Tahoma" w:hAnsi="Tahoma" w:cs="Tahoma"/>
          <w:sz w:val="22"/>
          <w:szCs w:val="22"/>
        </w:rPr>
        <w:t>prevzete obveznosti izvesti strokovno in pravilno, po pravilih stroke, vestno in kakovostno, v skladu z vsemi veljavnimi tehničnimi predpisi, standardi in normativi,</w:t>
      </w:r>
    </w:p>
    <w:p w14:paraId="3E6128A0" w14:textId="77777777" w:rsidR="002A300A" w:rsidRPr="002A300A" w:rsidRDefault="002A300A" w:rsidP="002A300A">
      <w:pPr>
        <w:widowControl w:val="0"/>
        <w:numPr>
          <w:ilvl w:val="0"/>
          <w:numId w:val="5"/>
        </w:numPr>
        <w:tabs>
          <w:tab w:val="left" w:pos="0"/>
          <w:tab w:val="left" w:pos="709"/>
        </w:tabs>
        <w:jc w:val="both"/>
        <w:rPr>
          <w:rFonts w:ascii="Tahoma" w:hAnsi="Tahoma" w:cs="Tahoma"/>
          <w:sz w:val="22"/>
          <w:szCs w:val="22"/>
        </w:rPr>
      </w:pPr>
      <w:r w:rsidRPr="002A300A">
        <w:rPr>
          <w:rFonts w:ascii="Tahoma" w:hAnsi="Tahoma" w:cs="Tahoma"/>
          <w:sz w:val="22"/>
          <w:szCs w:val="22"/>
        </w:rPr>
        <w:t>upoštevati naročnikova navodila in zahteve,</w:t>
      </w:r>
    </w:p>
    <w:p w14:paraId="30604B1B" w14:textId="77777777" w:rsidR="002A300A" w:rsidRPr="002A300A" w:rsidRDefault="002A300A" w:rsidP="002A300A">
      <w:pPr>
        <w:widowControl w:val="0"/>
        <w:numPr>
          <w:ilvl w:val="0"/>
          <w:numId w:val="5"/>
        </w:numPr>
        <w:tabs>
          <w:tab w:val="left" w:pos="0"/>
          <w:tab w:val="left" w:pos="709"/>
        </w:tabs>
        <w:jc w:val="both"/>
        <w:rPr>
          <w:rFonts w:ascii="Tahoma" w:hAnsi="Tahoma" w:cs="Tahoma"/>
          <w:sz w:val="22"/>
          <w:szCs w:val="22"/>
        </w:rPr>
      </w:pPr>
      <w:r w:rsidRPr="002A300A">
        <w:rPr>
          <w:rFonts w:ascii="Tahoma" w:hAnsi="Tahoma" w:cs="Tahoma"/>
          <w:sz w:val="22"/>
          <w:szCs w:val="22"/>
        </w:rPr>
        <w:t>naročniku ob dobavi blaga iz tega okvirnega sporazuma predložiti ustrezno tehnično dokumentacijo, ateste, certifikate ter garancijske liste,</w:t>
      </w:r>
    </w:p>
    <w:p w14:paraId="792E217F" w14:textId="77777777" w:rsidR="002A300A" w:rsidRPr="002A300A" w:rsidRDefault="002A300A" w:rsidP="002A300A">
      <w:pPr>
        <w:widowControl w:val="0"/>
        <w:numPr>
          <w:ilvl w:val="0"/>
          <w:numId w:val="5"/>
        </w:numPr>
        <w:tabs>
          <w:tab w:val="left" w:pos="0"/>
          <w:tab w:val="left" w:pos="709"/>
        </w:tabs>
        <w:jc w:val="both"/>
        <w:rPr>
          <w:rFonts w:ascii="Tahoma" w:hAnsi="Tahoma" w:cs="Tahoma"/>
          <w:sz w:val="22"/>
          <w:szCs w:val="22"/>
        </w:rPr>
      </w:pPr>
      <w:r w:rsidRPr="002A300A">
        <w:rPr>
          <w:rFonts w:ascii="Tahoma" w:hAnsi="Tahoma" w:cs="Tahoma"/>
          <w:sz w:val="22"/>
          <w:szCs w:val="22"/>
        </w:rPr>
        <w:t>odgovarjati za kakovost dobavljenega blaga v roku, navedenem v okvirnem sporazumu,</w:t>
      </w:r>
    </w:p>
    <w:p w14:paraId="79C80B68" w14:textId="77777777" w:rsidR="002A300A" w:rsidRPr="002A300A" w:rsidRDefault="002A300A" w:rsidP="002A300A">
      <w:pPr>
        <w:widowControl w:val="0"/>
        <w:numPr>
          <w:ilvl w:val="0"/>
          <w:numId w:val="5"/>
        </w:numPr>
        <w:tabs>
          <w:tab w:val="left" w:pos="426"/>
        </w:tabs>
        <w:ind w:right="1"/>
        <w:jc w:val="both"/>
        <w:rPr>
          <w:rFonts w:ascii="Tahoma" w:hAnsi="Tahoma" w:cs="Tahoma"/>
          <w:sz w:val="22"/>
          <w:szCs w:val="22"/>
        </w:rPr>
      </w:pPr>
      <w:r w:rsidRPr="002A300A">
        <w:rPr>
          <w:rFonts w:ascii="Tahoma" w:hAnsi="Tahoma" w:cs="Tahoma"/>
          <w:sz w:val="22"/>
          <w:szCs w:val="22"/>
        </w:rPr>
        <w:t>zagotoviti, da je dobavljeno blago skladno z v Republiki Sloveniji veljavnimi predpisi s področja predmeta okvirnega sporazuma, priporočili in normativi,</w:t>
      </w:r>
    </w:p>
    <w:p w14:paraId="0A6A81CE" w14:textId="77777777" w:rsidR="002A300A" w:rsidRPr="002A300A" w:rsidRDefault="002A300A" w:rsidP="002A300A">
      <w:pPr>
        <w:widowControl w:val="0"/>
        <w:numPr>
          <w:ilvl w:val="0"/>
          <w:numId w:val="5"/>
        </w:numPr>
        <w:tabs>
          <w:tab w:val="left" w:pos="0"/>
          <w:tab w:val="left" w:pos="709"/>
        </w:tabs>
        <w:jc w:val="both"/>
        <w:rPr>
          <w:rFonts w:ascii="Tahoma" w:hAnsi="Tahoma" w:cs="Tahoma"/>
          <w:sz w:val="22"/>
          <w:szCs w:val="22"/>
        </w:rPr>
      </w:pPr>
      <w:r w:rsidRPr="002A300A">
        <w:rPr>
          <w:rFonts w:ascii="Tahoma" w:hAnsi="Tahoma" w:cs="Tahoma"/>
          <w:sz w:val="22"/>
          <w:szCs w:val="22"/>
        </w:rPr>
        <w:t>tekoče obveščati naročnika o vseh okoliščinah, ki bi lahko vplivale na izvršitev predmeta okvirnega sporazuma,</w:t>
      </w:r>
    </w:p>
    <w:p w14:paraId="33027A67" w14:textId="77777777" w:rsidR="002A300A" w:rsidRPr="002A300A" w:rsidRDefault="002A300A" w:rsidP="002A300A">
      <w:pPr>
        <w:widowControl w:val="0"/>
        <w:numPr>
          <w:ilvl w:val="0"/>
          <w:numId w:val="5"/>
        </w:numPr>
        <w:tabs>
          <w:tab w:val="left" w:pos="0"/>
          <w:tab w:val="left" w:pos="709"/>
        </w:tabs>
        <w:jc w:val="both"/>
        <w:rPr>
          <w:rFonts w:ascii="Tahoma" w:hAnsi="Tahoma" w:cs="Tahoma"/>
          <w:sz w:val="22"/>
          <w:szCs w:val="22"/>
        </w:rPr>
      </w:pPr>
      <w:r w:rsidRPr="002A300A">
        <w:rPr>
          <w:rFonts w:ascii="Tahoma" w:hAnsi="Tahoma" w:cs="Tahoma"/>
          <w:sz w:val="22"/>
          <w:szCs w:val="22"/>
        </w:rPr>
        <w:t>naročeno blago dostaviti v skladišče naročnika, Verovškova ulica 62, Ljubljana, v roku, določenem v tem okvirnem sporazumu,</w:t>
      </w:r>
    </w:p>
    <w:p w14:paraId="011E8E99" w14:textId="77777777" w:rsidR="002A300A" w:rsidRPr="002A300A" w:rsidRDefault="002A300A" w:rsidP="002A300A">
      <w:pPr>
        <w:pStyle w:val="Odstavekseznama"/>
        <w:widowControl w:val="0"/>
        <w:numPr>
          <w:ilvl w:val="0"/>
          <w:numId w:val="5"/>
        </w:numPr>
        <w:jc w:val="both"/>
        <w:rPr>
          <w:rFonts w:ascii="Tahoma" w:hAnsi="Tahoma" w:cs="Tahoma"/>
          <w:sz w:val="22"/>
          <w:szCs w:val="22"/>
        </w:rPr>
      </w:pPr>
      <w:r w:rsidRPr="002A300A">
        <w:rPr>
          <w:rFonts w:ascii="Tahoma" w:hAnsi="Tahoma" w:cs="Tahoma"/>
          <w:sz w:val="22"/>
          <w:szCs w:val="22"/>
        </w:rPr>
        <w:t>zagotoviti, da bodo njegovi delavci upoštevali vse predpise naročnika o gibanju na območju lokacije naročnika, Verovškova ulica 62, Ljubljana,</w:t>
      </w:r>
    </w:p>
    <w:p w14:paraId="0C513A82" w14:textId="77777777" w:rsidR="002A300A" w:rsidRPr="002A300A" w:rsidRDefault="002A300A" w:rsidP="002A300A">
      <w:pPr>
        <w:widowControl w:val="0"/>
        <w:numPr>
          <w:ilvl w:val="0"/>
          <w:numId w:val="5"/>
        </w:numPr>
        <w:tabs>
          <w:tab w:val="left" w:pos="0"/>
          <w:tab w:val="left" w:pos="709"/>
        </w:tabs>
        <w:jc w:val="both"/>
        <w:rPr>
          <w:rFonts w:ascii="Tahoma" w:hAnsi="Tahoma" w:cs="Tahoma"/>
          <w:sz w:val="22"/>
          <w:szCs w:val="22"/>
        </w:rPr>
      </w:pPr>
      <w:r w:rsidRPr="002A300A">
        <w:rPr>
          <w:rFonts w:ascii="Tahoma" w:hAnsi="Tahoma" w:cs="Tahoma"/>
          <w:sz w:val="22"/>
          <w:szCs w:val="22"/>
        </w:rPr>
        <w:t>sodelovati z naročnikom z namenom, da se prevzete dobave blaga izvršijo pravočasno in v obojestransko zadovoljstvo,</w:t>
      </w:r>
    </w:p>
    <w:p w14:paraId="233E462D" w14:textId="77777777" w:rsidR="002A300A" w:rsidRPr="002A300A" w:rsidRDefault="002A300A" w:rsidP="002A300A">
      <w:pPr>
        <w:widowControl w:val="0"/>
        <w:numPr>
          <w:ilvl w:val="0"/>
          <w:numId w:val="5"/>
        </w:numPr>
        <w:tabs>
          <w:tab w:val="left" w:pos="0"/>
          <w:tab w:val="left" w:pos="709"/>
        </w:tabs>
        <w:jc w:val="both"/>
        <w:rPr>
          <w:rFonts w:ascii="Tahoma" w:hAnsi="Tahoma" w:cs="Tahoma"/>
          <w:sz w:val="22"/>
          <w:szCs w:val="22"/>
        </w:rPr>
      </w:pPr>
      <w:r w:rsidRPr="002A300A">
        <w:rPr>
          <w:rFonts w:ascii="Tahoma" w:hAnsi="Tahoma" w:cs="Tahoma"/>
          <w:sz w:val="22"/>
          <w:szCs w:val="22"/>
        </w:rPr>
        <w:t>naročniku dobaviti blago, pakirano v originalni embalaži in opremljeno z ustrezno deklaracijo ter navodili za uporabo v slovenskem jeziku,</w:t>
      </w:r>
    </w:p>
    <w:p w14:paraId="2716ED20" w14:textId="77777777" w:rsidR="002A300A" w:rsidRPr="002A300A" w:rsidRDefault="002A300A" w:rsidP="002A300A">
      <w:pPr>
        <w:widowControl w:val="0"/>
        <w:numPr>
          <w:ilvl w:val="0"/>
          <w:numId w:val="5"/>
        </w:numPr>
        <w:tabs>
          <w:tab w:val="left" w:pos="0"/>
          <w:tab w:val="left" w:pos="709"/>
        </w:tabs>
        <w:jc w:val="both"/>
        <w:rPr>
          <w:rFonts w:ascii="Tahoma" w:hAnsi="Tahoma" w:cs="Tahoma"/>
          <w:sz w:val="22"/>
          <w:szCs w:val="22"/>
        </w:rPr>
      </w:pPr>
      <w:r w:rsidRPr="002A300A">
        <w:rPr>
          <w:rFonts w:ascii="Tahoma" w:hAnsi="Tahoma"/>
          <w:sz w:val="22"/>
          <w:szCs w:val="22"/>
        </w:rPr>
        <w:t xml:space="preserve">odgovarjati tako za svoje delavce kot tudi za </w:t>
      </w:r>
      <w:r w:rsidRPr="002A300A">
        <w:rPr>
          <w:rFonts w:ascii="Tahoma" w:hAnsi="Tahoma" w:cs="Tahoma"/>
          <w:sz w:val="22"/>
          <w:szCs w:val="22"/>
        </w:rPr>
        <w:t xml:space="preserve">škodo, ki bi utegnila nastati naročniku in tretjim osebam </w:t>
      </w:r>
      <w:r w:rsidRPr="002A300A">
        <w:rPr>
          <w:rFonts w:ascii="Tahoma" w:hAnsi="Tahoma"/>
          <w:sz w:val="22"/>
          <w:szCs w:val="22"/>
        </w:rPr>
        <w:t xml:space="preserve">pri dobavi blaga, </w:t>
      </w:r>
    </w:p>
    <w:p w14:paraId="3593AC5F" w14:textId="77777777" w:rsidR="002A300A" w:rsidRPr="002A300A" w:rsidRDefault="002A300A" w:rsidP="002A300A">
      <w:pPr>
        <w:widowControl w:val="0"/>
        <w:numPr>
          <w:ilvl w:val="0"/>
          <w:numId w:val="5"/>
        </w:numPr>
        <w:tabs>
          <w:tab w:val="left" w:pos="0"/>
          <w:tab w:val="left" w:pos="709"/>
        </w:tabs>
        <w:jc w:val="both"/>
        <w:rPr>
          <w:rFonts w:ascii="Tahoma" w:hAnsi="Tahoma" w:cs="Tahoma"/>
          <w:sz w:val="22"/>
          <w:szCs w:val="22"/>
        </w:rPr>
      </w:pPr>
      <w:r w:rsidRPr="002A300A">
        <w:rPr>
          <w:rFonts w:ascii="Tahoma" w:hAnsi="Tahoma" w:cs="Tahoma"/>
          <w:sz w:val="22"/>
          <w:szCs w:val="22"/>
        </w:rPr>
        <w:t>obveščati naročnika o znižanju cen,</w:t>
      </w:r>
    </w:p>
    <w:p w14:paraId="7D487C22" w14:textId="77777777" w:rsidR="002A300A" w:rsidRPr="002A300A" w:rsidRDefault="002A300A" w:rsidP="002A300A">
      <w:pPr>
        <w:widowControl w:val="0"/>
        <w:numPr>
          <w:ilvl w:val="0"/>
          <w:numId w:val="5"/>
        </w:numPr>
        <w:tabs>
          <w:tab w:val="left" w:pos="0"/>
          <w:tab w:val="left" w:pos="709"/>
        </w:tabs>
        <w:jc w:val="both"/>
        <w:rPr>
          <w:rFonts w:ascii="Tahoma" w:hAnsi="Tahoma" w:cs="Tahoma"/>
          <w:sz w:val="22"/>
          <w:szCs w:val="22"/>
        </w:rPr>
      </w:pPr>
      <w:r w:rsidRPr="002A300A">
        <w:rPr>
          <w:rFonts w:ascii="Tahoma" w:hAnsi="Tahoma" w:cs="Tahoma"/>
          <w:sz w:val="22"/>
          <w:szCs w:val="22"/>
        </w:rPr>
        <w:t>na vsakem izstavljenem računu navesti številko pisnega nabavnega naročila naročnika.</w:t>
      </w:r>
    </w:p>
    <w:p w14:paraId="1F60F710" w14:textId="77777777" w:rsidR="00C854D2" w:rsidRDefault="00C854D2" w:rsidP="00B6403E">
      <w:pPr>
        <w:widowControl w:val="0"/>
        <w:tabs>
          <w:tab w:val="left" w:pos="-284"/>
        </w:tabs>
        <w:ind w:right="-483"/>
        <w:rPr>
          <w:rFonts w:ascii="Tahoma" w:hAnsi="Tahoma" w:cs="Tahoma"/>
          <w:b/>
          <w:sz w:val="22"/>
          <w:szCs w:val="22"/>
        </w:rPr>
      </w:pPr>
    </w:p>
    <w:p w14:paraId="65F2D7BC" w14:textId="07479473" w:rsidR="00C0109A" w:rsidRDefault="005D4496" w:rsidP="00C854D2">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6016B1AE" w14:textId="77777777" w:rsidR="002A300A" w:rsidRPr="00F4158D" w:rsidRDefault="002A300A" w:rsidP="00F4158D">
      <w:pPr>
        <w:widowControl w:val="0"/>
        <w:ind w:left="360"/>
        <w:rPr>
          <w:rFonts w:ascii="Tahoma" w:hAnsi="Tahoma" w:cs="Tahoma"/>
          <w:sz w:val="22"/>
          <w:szCs w:val="22"/>
        </w:rPr>
      </w:pPr>
    </w:p>
    <w:p w14:paraId="304B269B" w14:textId="77777777" w:rsidR="00C854D2" w:rsidRPr="00291EFB" w:rsidRDefault="00C854D2" w:rsidP="00C854D2">
      <w:pPr>
        <w:widowControl w:val="0"/>
        <w:tabs>
          <w:tab w:val="left" w:pos="-284"/>
        </w:tabs>
        <w:ind w:right="-483"/>
        <w:rPr>
          <w:rFonts w:ascii="Tahoma" w:hAnsi="Tahoma" w:cs="Tahoma"/>
          <w:b/>
          <w:sz w:val="22"/>
          <w:szCs w:val="22"/>
        </w:rPr>
      </w:pPr>
      <w:r w:rsidRPr="00291EFB">
        <w:rPr>
          <w:rFonts w:ascii="Tahoma" w:hAnsi="Tahoma" w:cs="Tahoma"/>
          <w:b/>
          <w:sz w:val="22"/>
          <w:szCs w:val="22"/>
        </w:rPr>
        <w:t xml:space="preserve">Obveznosti </w:t>
      </w:r>
      <w:r w:rsidRPr="00C9683A">
        <w:rPr>
          <w:rFonts w:ascii="Tahoma" w:hAnsi="Tahoma" w:cs="Tahoma"/>
          <w:b/>
          <w:sz w:val="22"/>
          <w:szCs w:val="22"/>
        </w:rPr>
        <w:t>naročnika</w:t>
      </w:r>
    </w:p>
    <w:p w14:paraId="4E14E3F2" w14:textId="77777777" w:rsidR="00C854D2" w:rsidRDefault="00C854D2" w:rsidP="00B6403E">
      <w:pPr>
        <w:widowControl w:val="0"/>
        <w:tabs>
          <w:tab w:val="left" w:pos="1418"/>
          <w:tab w:val="left" w:pos="1702"/>
        </w:tabs>
        <w:rPr>
          <w:rFonts w:ascii="Tahoma" w:hAnsi="Tahoma" w:cs="Tahoma"/>
          <w:sz w:val="22"/>
          <w:szCs w:val="22"/>
        </w:rPr>
      </w:pPr>
    </w:p>
    <w:p w14:paraId="1D78CE10" w14:textId="77777777" w:rsidR="002A300A" w:rsidRPr="002A300A" w:rsidRDefault="002A300A" w:rsidP="002A300A">
      <w:pPr>
        <w:widowControl w:val="0"/>
        <w:ind w:right="-483"/>
        <w:rPr>
          <w:rFonts w:ascii="Tahoma" w:hAnsi="Tahoma" w:cs="Tahoma"/>
          <w:sz w:val="22"/>
          <w:szCs w:val="22"/>
        </w:rPr>
      </w:pPr>
      <w:r w:rsidRPr="002A300A">
        <w:rPr>
          <w:rFonts w:ascii="Tahoma" w:hAnsi="Tahoma" w:cs="Tahoma"/>
          <w:sz w:val="22"/>
          <w:szCs w:val="22"/>
        </w:rPr>
        <w:t>V okviru izpolnjevanja svojih obveznosti po tem okvirnem sporazumu je dolžan naročnik:</w:t>
      </w:r>
    </w:p>
    <w:p w14:paraId="3E85EEEA" w14:textId="77777777" w:rsidR="002A300A" w:rsidRPr="002A300A" w:rsidRDefault="002A300A" w:rsidP="002A300A">
      <w:pPr>
        <w:widowControl w:val="0"/>
        <w:numPr>
          <w:ilvl w:val="0"/>
          <w:numId w:val="5"/>
        </w:numPr>
        <w:tabs>
          <w:tab w:val="left" w:pos="0"/>
          <w:tab w:val="left" w:pos="709"/>
        </w:tabs>
        <w:jc w:val="both"/>
        <w:rPr>
          <w:rFonts w:ascii="Tahoma" w:hAnsi="Tahoma" w:cs="Tahoma"/>
          <w:sz w:val="22"/>
          <w:szCs w:val="22"/>
        </w:rPr>
      </w:pPr>
      <w:r w:rsidRPr="002A300A">
        <w:rPr>
          <w:rFonts w:ascii="Tahoma" w:hAnsi="Tahoma" w:cs="Tahoma"/>
          <w:sz w:val="22"/>
          <w:szCs w:val="22"/>
        </w:rPr>
        <w:t>pravočasno ukreniti vse potrebno, da bo dobavitelj lahko izvrševal svoje obveznosti iz okvirnega sporazuma,</w:t>
      </w:r>
    </w:p>
    <w:p w14:paraId="332B5C34" w14:textId="77777777" w:rsidR="002A300A" w:rsidRPr="002A300A" w:rsidRDefault="002A300A" w:rsidP="002A300A">
      <w:pPr>
        <w:widowControl w:val="0"/>
        <w:numPr>
          <w:ilvl w:val="0"/>
          <w:numId w:val="5"/>
        </w:numPr>
        <w:tabs>
          <w:tab w:val="left" w:pos="0"/>
          <w:tab w:val="left" w:pos="709"/>
        </w:tabs>
        <w:jc w:val="both"/>
        <w:rPr>
          <w:rFonts w:ascii="Tahoma" w:hAnsi="Tahoma" w:cs="Tahoma"/>
          <w:sz w:val="22"/>
          <w:szCs w:val="22"/>
        </w:rPr>
      </w:pPr>
      <w:r w:rsidRPr="002A300A">
        <w:rPr>
          <w:rFonts w:ascii="Tahoma" w:hAnsi="Tahoma" w:cs="Tahoma"/>
          <w:sz w:val="22"/>
          <w:szCs w:val="22"/>
        </w:rPr>
        <w:t>sodelovati z dobaviteljem, mu nuditi potrebno pomoč in dajati ustrezna navodila,</w:t>
      </w:r>
    </w:p>
    <w:p w14:paraId="217CFE86" w14:textId="77777777" w:rsidR="002A300A" w:rsidRPr="002A300A" w:rsidRDefault="002A300A" w:rsidP="002A300A">
      <w:pPr>
        <w:widowControl w:val="0"/>
        <w:numPr>
          <w:ilvl w:val="0"/>
          <w:numId w:val="5"/>
        </w:numPr>
        <w:tabs>
          <w:tab w:val="left" w:pos="0"/>
          <w:tab w:val="left" w:pos="709"/>
        </w:tabs>
        <w:jc w:val="both"/>
        <w:rPr>
          <w:rFonts w:ascii="Tahoma" w:hAnsi="Tahoma" w:cs="Tahoma"/>
          <w:sz w:val="22"/>
          <w:szCs w:val="22"/>
        </w:rPr>
      </w:pPr>
      <w:r w:rsidRPr="002A300A">
        <w:rPr>
          <w:rFonts w:ascii="Tahoma" w:hAnsi="Tahoma" w:cs="Tahoma"/>
          <w:sz w:val="22"/>
          <w:szCs w:val="22"/>
        </w:rPr>
        <w:t>takoj obvestiti dobavitelja o nastalih okoliščinah, ki bi lahko vplivale na izpolnitev naročnikovih obveznosti, ki izhajajo iz tega okvirnega sporazuma,</w:t>
      </w:r>
    </w:p>
    <w:p w14:paraId="533D2708" w14:textId="77777777" w:rsidR="002A300A" w:rsidRPr="002A300A" w:rsidRDefault="002A300A" w:rsidP="002A300A">
      <w:pPr>
        <w:widowControl w:val="0"/>
        <w:numPr>
          <w:ilvl w:val="0"/>
          <w:numId w:val="5"/>
        </w:numPr>
        <w:tabs>
          <w:tab w:val="left" w:pos="0"/>
          <w:tab w:val="left" w:pos="709"/>
        </w:tabs>
        <w:jc w:val="both"/>
        <w:rPr>
          <w:rFonts w:ascii="Tahoma" w:hAnsi="Tahoma" w:cs="Tahoma"/>
          <w:sz w:val="22"/>
          <w:szCs w:val="22"/>
        </w:rPr>
      </w:pPr>
      <w:r w:rsidRPr="002A300A">
        <w:rPr>
          <w:rFonts w:ascii="Tahoma" w:hAnsi="Tahoma" w:cs="Tahoma"/>
          <w:sz w:val="22"/>
          <w:szCs w:val="22"/>
        </w:rPr>
        <w:t>prevzeti dobavljeno blago, katerega dobava je predmet tega okvirnega sporazuma, s podpisom dobavnice,</w:t>
      </w:r>
    </w:p>
    <w:p w14:paraId="6C0F3B44" w14:textId="77777777" w:rsidR="002A300A" w:rsidRPr="002A300A" w:rsidRDefault="002A300A" w:rsidP="002A300A">
      <w:pPr>
        <w:widowControl w:val="0"/>
        <w:numPr>
          <w:ilvl w:val="0"/>
          <w:numId w:val="5"/>
        </w:numPr>
        <w:tabs>
          <w:tab w:val="left" w:pos="0"/>
          <w:tab w:val="left" w:pos="709"/>
        </w:tabs>
        <w:jc w:val="both"/>
        <w:rPr>
          <w:rFonts w:ascii="Tahoma" w:hAnsi="Tahoma" w:cs="Tahoma"/>
          <w:sz w:val="22"/>
          <w:szCs w:val="22"/>
        </w:rPr>
      </w:pPr>
      <w:r w:rsidRPr="002A300A">
        <w:rPr>
          <w:rFonts w:ascii="Tahoma" w:hAnsi="Tahoma" w:cs="Tahoma"/>
          <w:sz w:val="22"/>
          <w:szCs w:val="22"/>
        </w:rPr>
        <w:t xml:space="preserve">poravnati obveznosti do </w:t>
      </w:r>
      <w:r w:rsidRPr="002A300A">
        <w:rPr>
          <w:rFonts w:ascii="Tahoma" w:hAnsi="Tahoma" w:cs="Tahoma"/>
          <w:bCs/>
          <w:sz w:val="22"/>
          <w:szCs w:val="22"/>
        </w:rPr>
        <w:t>dobavitelja</w:t>
      </w:r>
      <w:r w:rsidRPr="002A300A">
        <w:rPr>
          <w:rFonts w:ascii="Tahoma" w:hAnsi="Tahoma" w:cs="Tahoma"/>
          <w:sz w:val="22"/>
          <w:szCs w:val="22"/>
        </w:rPr>
        <w:t xml:space="preserve"> v skladu z določili tega okvirnega sporazuma.</w:t>
      </w:r>
    </w:p>
    <w:p w14:paraId="29E89979" w14:textId="62303DE4" w:rsidR="005D4496" w:rsidRDefault="005D4496" w:rsidP="00B6403E">
      <w:pPr>
        <w:widowControl w:val="0"/>
        <w:tabs>
          <w:tab w:val="left" w:pos="0"/>
          <w:tab w:val="left" w:pos="709"/>
        </w:tabs>
        <w:ind w:left="397"/>
        <w:jc w:val="both"/>
        <w:rPr>
          <w:rFonts w:ascii="Tahoma" w:hAnsi="Tahoma" w:cs="Tahoma"/>
          <w:sz w:val="22"/>
          <w:szCs w:val="22"/>
        </w:rPr>
      </w:pPr>
    </w:p>
    <w:p w14:paraId="6FC34544" w14:textId="77777777" w:rsidR="0092380D" w:rsidRPr="00144910" w:rsidRDefault="0092380D" w:rsidP="00B6403E">
      <w:pPr>
        <w:widowControl w:val="0"/>
        <w:tabs>
          <w:tab w:val="left" w:pos="0"/>
          <w:tab w:val="left" w:pos="709"/>
        </w:tabs>
        <w:ind w:left="397"/>
        <w:jc w:val="both"/>
        <w:rPr>
          <w:rFonts w:ascii="Tahoma" w:hAnsi="Tahoma" w:cs="Tahoma"/>
          <w:sz w:val="22"/>
          <w:szCs w:val="22"/>
        </w:rPr>
      </w:pPr>
    </w:p>
    <w:p w14:paraId="5B547CA4" w14:textId="77777777" w:rsidR="00C0109A" w:rsidRDefault="005D4496" w:rsidP="00B6403E">
      <w:pPr>
        <w:widowControl w:val="0"/>
        <w:tabs>
          <w:tab w:val="left" w:pos="1418"/>
          <w:tab w:val="left" w:pos="1702"/>
        </w:tabs>
        <w:jc w:val="both"/>
        <w:rPr>
          <w:rFonts w:ascii="Tahoma" w:hAnsi="Tahoma" w:cs="Tahoma"/>
          <w:sz w:val="22"/>
          <w:szCs w:val="22"/>
        </w:rPr>
      </w:pPr>
      <w:r w:rsidRPr="00144910">
        <w:rPr>
          <w:rFonts w:ascii="Tahoma" w:hAnsi="Tahoma" w:cs="Tahoma"/>
          <w:sz w:val="22"/>
          <w:szCs w:val="22"/>
        </w:rPr>
        <w:t>Stranki okvirnega sporazuma se obvezujeta ravnati kot dobra gospodarstvenika in storiti vse, kar je potrebno za izvršitev okvirnega sporazuma.</w:t>
      </w:r>
    </w:p>
    <w:p w14:paraId="20E7290B" w14:textId="77777777" w:rsidR="005D4496" w:rsidRPr="002B2289" w:rsidRDefault="005D4496" w:rsidP="00AA0E69">
      <w:pPr>
        <w:pStyle w:val="Odstavekseznama"/>
        <w:widowControl w:val="0"/>
        <w:numPr>
          <w:ilvl w:val="0"/>
          <w:numId w:val="14"/>
        </w:numPr>
        <w:jc w:val="center"/>
        <w:rPr>
          <w:rFonts w:ascii="Tahoma" w:hAnsi="Tahoma" w:cs="Tahoma"/>
          <w:b/>
          <w:sz w:val="22"/>
          <w:szCs w:val="22"/>
        </w:rPr>
      </w:pPr>
      <w:r w:rsidRPr="002B2289">
        <w:rPr>
          <w:rFonts w:ascii="Tahoma" w:hAnsi="Tahoma" w:cs="Tahoma"/>
          <w:b/>
          <w:sz w:val="22"/>
          <w:szCs w:val="22"/>
        </w:rPr>
        <w:lastRenderedPageBreak/>
        <w:t>SESTAVNI DELI OKVIRNEGA SPORAZUMA</w:t>
      </w:r>
    </w:p>
    <w:p w14:paraId="5F1E4AFC" w14:textId="77777777" w:rsidR="005D4496" w:rsidRPr="00067D5D" w:rsidRDefault="005D4496" w:rsidP="00B6403E">
      <w:pPr>
        <w:widowControl w:val="0"/>
        <w:jc w:val="both"/>
        <w:rPr>
          <w:rFonts w:ascii="Tahoma" w:hAnsi="Tahoma" w:cs="Tahoma"/>
          <w:b/>
          <w:sz w:val="22"/>
          <w:szCs w:val="22"/>
        </w:rPr>
      </w:pPr>
    </w:p>
    <w:p w14:paraId="282F8409"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41E9029E" w14:textId="77777777" w:rsidR="005D4496" w:rsidRDefault="005D4496" w:rsidP="00B6403E">
      <w:pPr>
        <w:widowControl w:val="0"/>
        <w:tabs>
          <w:tab w:val="center" w:pos="4536"/>
          <w:tab w:val="right" w:pos="9072"/>
        </w:tabs>
        <w:jc w:val="both"/>
        <w:rPr>
          <w:rFonts w:ascii="Tahoma" w:hAnsi="Tahoma" w:cs="Tahoma"/>
          <w:sz w:val="22"/>
          <w:szCs w:val="22"/>
        </w:rPr>
      </w:pPr>
    </w:p>
    <w:p w14:paraId="23164DD4" w14:textId="77777777" w:rsidR="005D4496" w:rsidRPr="008F0B5C" w:rsidRDefault="005D4496" w:rsidP="00B6403E">
      <w:pPr>
        <w:widowControl w:val="0"/>
        <w:jc w:val="both"/>
        <w:rPr>
          <w:rFonts w:ascii="Tahoma" w:hAnsi="Tahoma" w:cs="Tahoma"/>
          <w:sz w:val="22"/>
          <w:szCs w:val="22"/>
        </w:rPr>
      </w:pPr>
      <w:r w:rsidRPr="008F0B5C">
        <w:rPr>
          <w:rFonts w:ascii="Tahoma" w:hAnsi="Tahoma" w:cs="Tahoma"/>
          <w:sz w:val="22"/>
          <w:szCs w:val="22"/>
        </w:rPr>
        <w:t>Pri tolmačenju tega okvirnega sporazuma in reševanju morebitnih sporov se poleg okvirnega sporazuma ter zakona, ki ureja obligacijska razmerja, upošteva še:</w:t>
      </w:r>
    </w:p>
    <w:p w14:paraId="29B47D1B" w14:textId="417F14C6" w:rsidR="005D4496" w:rsidRDefault="005D4496" w:rsidP="00AA0E69">
      <w:pPr>
        <w:widowControl w:val="0"/>
        <w:numPr>
          <w:ilvl w:val="0"/>
          <w:numId w:val="12"/>
        </w:numPr>
        <w:tabs>
          <w:tab w:val="num" w:pos="360"/>
          <w:tab w:val="center" w:pos="4536"/>
          <w:tab w:val="right" w:pos="9072"/>
        </w:tabs>
        <w:ind w:left="360"/>
        <w:jc w:val="both"/>
        <w:rPr>
          <w:rFonts w:ascii="Tahoma" w:hAnsi="Tahoma" w:cs="Tahoma"/>
          <w:sz w:val="22"/>
          <w:szCs w:val="22"/>
        </w:rPr>
      </w:pPr>
      <w:r w:rsidRPr="00067D5D">
        <w:rPr>
          <w:rFonts w:ascii="Tahoma" w:hAnsi="Tahoma" w:cs="Tahoma"/>
          <w:sz w:val="22"/>
          <w:szCs w:val="22"/>
        </w:rPr>
        <w:t xml:space="preserve">razpisna dokumentacija št. </w:t>
      </w:r>
      <w:r w:rsidR="00F46FDF">
        <w:rPr>
          <w:rFonts w:ascii="Tahoma" w:hAnsi="Tahoma" w:cs="Tahoma"/>
          <w:sz w:val="22"/>
          <w:szCs w:val="22"/>
        </w:rPr>
        <w:t>JPE-</w:t>
      </w:r>
      <w:r w:rsidR="00CA6C87">
        <w:rPr>
          <w:rFonts w:ascii="Tahoma" w:hAnsi="Tahoma" w:cs="Tahoma"/>
          <w:sz w:val="22"/>
          <w:szCs w:val="22"/>
        </w:rPr>
        <w:t>SOT-482</w:t>
      </w:r>
      <w:r w:rsidR="00F46FDF">
        <w:rPr>
          <w:rFonts w:ascii="Tahoma" w:hAnsi="Tahoma" w:cs="Tahoma"/>
          <w:sz w:val="22"/>
          <w:szCs w:val="22"/>
        </w:rPr>
        <w:t>/24</w:t>
      </w:r>
      <w:r w:rsidRPr="00067D5D">
        <w:rPr>
          <w:rFonts w:ascii="Tahoma" w:hAnsi="Tahoma" w:cs="Tahoma"/>
          <w:sz w:val="22"/>
          <w:szCs w:val="22"/>
        </w:rPr>
        <w:t>,</w:t>
      </w:r>
    </w:p>
    <w:p w14:paraId="4352D143" w14:textId="09407EA0" w:rsidR="00773488" w:rsidRDefault="00773488" w:rsidP="00773488">
      <w:pPr>
        <w:widowControl w:val="0"/>
        <w:numPr>
          <w:ilvl w:val="0"/>
          <w:numId w:val="12"/>
        </w:numPr>
        <w:tabs>
          <w:tab w:val="num" w:pos="360"/>
          <w:tab w:val="center" w:pos="4536"/>
          <w:tab w:val="right" w:pos="9072"/>
        </w:tabs>
        <w:ind w:left="360"/>
        <w:jc w:val="both"/>
        <w:rPr>
          <w:rFonts w:ascii="Tahoma" w:hAnsi="Tahoma" w:cs="Tahoma"/>
          <w:sz w:val="22"/>
          <w:szCs w:val="22"/>
        </w:rPr>
      </w:pPr>
      <w:r>
        <w:rPr>
          <w:rFonts w:ascii="Tahoma" w:hAnsi="Tahoma" w:cs="Tahoma"/>
          <w:sz w:val="22"/>
          <w:szCs w:val="22"/>
        </w:rPr>
        <w:t>Priloga št. 1 k okvirnemu sporazumu: Ponudbeni predračun dobavitelja z dne _______ in</w:t>
      </w:r>
    </w:p>
    <w:p w14:paraId="33EFCBDB" w14:textId="1A39355A" w:rsidR="005D4496" w:rsidRPr="00C9683A" w:rsidRDefault="005D4496" w:rsidP="00C9683A">
      <w:pPr>
        <w:widowControl w:val="0"/>
        <w:numPr>
          <w:ilvl w:val="0"/>
          <w:numId w:val="12"/>
        </w:numPr>
        <w:tabs>
          <w:tab w:val="num" w:pos="360"/>
          <w:tab w:val="center" w:pos="4536"/>
          <w:tab w:val="right" w:pos="9072"/>
        </w:tabs>
        <w:ind w:left="360"/>
        <w:jc w:val="both"/>
        <w:rPr>
          <w:rFonts w:ascii="Tahoma" w:hAnsi="Tahoma" w:cs="Tahoma"/>
          <w:sz w:val="22"/>
          <w:szCs w:val="22"/>
        </w:rPr>
      </w:pPr>
      <w:r w:rsidRPr="00067D5D">
        <w:rPr>
          <w:rFonts w:ascii="Tahoma" w:hAnsi="Tahoma" w:cs="Tahoma"/>
          <w:sz w:val="22"/>
          <w:szCs w:val="22"/>
        </w:rPr>
        <w:t xml:space="preserve">ponudba </w:t>
      </w:r>
      <w:r>
        <w:rPr>
          <w:rFonts w:ascii="Tahoma" w:eastAsia="Calibri" w:hAnsi="Tahoma"/>
          <w:sz w:val="22"/>
        </w:rPr>
        <w:t>dobavitelja</w:t>
      </w:r>
      <w:r w:rsidRPr="00390E03">
        <w:rPr>
          <w:rFonts w:ascii="Tahoma" w:eastAsia="Calibri" w:hAnsi="Tahoma"/>
          <w:sz w:val="22"/>
        </w:rPr>
        <w:t xml:space="preserve"> </w:t>
      </w:r>
      <w:r w:rsidRPr="00067D5D">
        <w:rPr>
          <w:rFonts w:ascii="Tahoma" w:hAnsi="Tahoma" w:cs="Tahoma"/>
          <w:sz w:val="22"/>
          <w:szCs w:val="22"/>
        </w:rPr>
        <w:t>št. ___________ z dne _____________</w:t>
      </w:r>
      <w:r w:rsidR="00773488">
        <w:rPr>
          <w:rFonts w:ascii="Tahoma" w:hAnsi="Tahoma" w:cs="Tahoma"/>
          <w:sz w:val="22"/>
          <w:szCs w:val="22"/>
        </w:rPr>
        <w:t>.</w:t>
      </w:r>
    </w:p>
    <w:p w14:paraId="08710EC3" w14:textId="77777777" w:rsidR="00713970" w:rsidRPr="004F55A5" w:rsidRDefault="00713970" w:rsidP="00B6403E">
      <w:pPr>
        <w:widowControl w:val="0"/>
        <w:tabs>
          <w:tab w:val="center" w:pos="4536"/>
          <w:tab w:val="right" w:pos="9072"/>
        </w:tabs>
        <w:jc w:val="both"/>
        <w:rPr>
          <w:rFonts w:ascii="Tahoma" w:hAnsi="Tahoma" w:cs="Tahoma"/>
          <w:sz w:val="22"/>
          <w:szCs w:val="22"/>
        </w:rPr>
      </w:pPr>
    </w:p>
    <w:p w14:paraId="74501126" w14:textId="77777777" w:rsidR="005D4496" w:rsidRPr="0011149F" w:rsidRDefault="005D4496" w:rsidP="00B6403E">
      <w:pPr>
        <w:widowControl w:val="0"/>
        <w:tabs>
          <w:tab w:val="left" w:pos="993"/>
          <w:tab w:val="left" w:pos="1560"/>
        </w:tabs>
        <w:jc w:val="both"/>
        <w:rPr>
          <w:rFonts w:ascii="Tahoma" w:hAnsi="Tahoma" w:cs="Tahoma"/>
          <w:sz w:val="22"/>
          <w:szCs w:val="22"/>
        </w:rPr>
      </w:pPr>
      <w:r w:rsidRPr="0011149F">
        <w:rPr>
          <w:rFonts w:ascii="Tahoma" w:hAnsi="Tahoma" w:cs="Tahoma"/>
          <w:sz w:val="22"/>
          <w:szCs w:val="22"/>
        </w:rPr>
        <w:t>Stranki okvirnega sporazuma sta sporazumni, da je dokumentacija iz prejšnjega odstavka tega člena sestavni del okvirnega sporazuma.</w:t>
      </w:r>
    </w:p>
    <w:p w14:paraId="3EAED57E" w14:textId="77777777" w:rsidR="005D4496" w:rsidRPr="0011149F" w:rsidRDefault="005D4496" w:rsidP="00B6403E">
      <w:pPr>
        <w:widowControl w:val="0"/>
        <w:tabs>
          <w:tab w:val="left" w:pos="360"/>
        </w:tabs>
        <w:jc w:val="both"/>
        <w:rPr>
          <w:rFonts w:ascii="Tahoma" w:hAnsi="Tahoma"/>
          <w:sz w:val="22"/>
          <w:szCs w:val="22"/>
        </w:rPr>
      </w:pPr>
    </w:p>
    <w:p w14:paraId="544111D2" w14:textId="7116BC91" w:rsidR="006E015B" w:rsidRDefault="006E015B" w:rsidP="00B6403E">
      <w:pPr>
        <w:widowControl w:val="0"/>
        <w:tabs>
          <w:tab w:val="left" w:pos="993"/>
          <w:tab w:val="left" w:pos="1560"/>
        </w:tabs>
        <w:jc w:val="both"/>
        <w:rPr>
          <w:rFonts w:ascii="Tahoma" w:eastAsiaTheme="minorEastAsia" w:hAnsi="Tahoma" w:cs="Tahoma"/>
          <w:sz w:val="22"/>
          <w:szCs w:val="22"/>
        </w:rPr>
      </w:pPr>
      <w:r w:rsidRPr="006E015B">
        <w:rPr>
          <w:rFonts w:ascii="Tahoma" w:eastAsiaTheme="minorEastAsia" w:hAnsi="Tahoma" w:cs="Tahoma"/>
          <w:sz w:val="22"/>
          <w:szCs w:val="22"/>
        </w:rPr>
        <w:t>V</w:t>
      </w:r>
      <w:r w:rsidRPr="006E015B">
        <w:rPr>
          <w:rFonts w:ascii="Tahoma" w:eastAsiaTheme="minorEastAsia" w:hAnsi="Tahoma" w:cs="Tahoma"/>
          <w:spacing w:val="-5"/>
          <w:sz w:val="22"/>
          <w:szCs w:val="22"/>
        </w:rPr>
        <w:t xml:space="preserve"> </w:t>
      </w:r>
      <w:r w:rsidRPr="006E015B">
        <w:rPr>
          <w:rFonts w:ascii="Tahoma" w:eastAsiaTheme="minorEastAsia" w:hAnsi="Tahoma" w:cs="Tahoma"/>
          <w:sz w:val="22"/>
          <w:szCs w:val="22"/>
        </w:rPr>
        <w:t>primeru,</w:t>
      </w:r>
      <w:r w:rsidRPr="006E015B">
        <w:rPr>
          <w:rFonts w:ascii="Tahoma" w:eastAsiaTheme="minorEastAsia" w:hAnsi="Tahoma" w:cs="Tahoma"/>
          <w:spacing w:val="-6"/>
          <w:sz w:val="22"/>
          <w:szCs w:val="22"/>
        </w:rPr>
        <w:t xml:space="preserve"> </w:t>
      </w:r>
      <w:r w:rsidRPr="006E015B">
        <w:rPr>
          <w:rFonts w:ascii="Tahoma" w:eastAsiaTheme="minorEastAsia" w:hAnsi="Tahoma" w:cs="Tahoma"/>
          <w:sz w:val="22"/>
          <w:szCs w:val="22"/>
        </w:rPr>
        <w:t>če</w:t>
      </w:r>
      <w:r w:rsidRPr="006E015B">
        <w:rPr>
          <w:rFonts w:ascii="Tahoma" w:eastAsiaTheme="minorEastAsia" w:hAnsi="Tahoma" w:cs="Tahoma"/>
          <w:spacing w:val="-5"/>
          <w:sz w:val="22"/>
          <w:szCs w:val="22"/>
        </w:rPr>
        <w:t xml:space="preserve"> </w:t>
      </w:r>
      <w:r w:rsidRPr="006E015B">
        <w:rPr>
          <w:rFonts w:ascii="Tahoma" w:eastAsiaTheme="minorEastAsia" w:hAnsi="Tahoma" w:cs="Tahoma"/>
          <w:sz w:val="22"/>
          <w:szCs w:val="22"/>
        </w:rPr>
        <w:t>si</w:t>
      </w:r>
      <w:r w:rsidRPr="006E015B">
        <w:rPr>
          <w:rFonts w:ascii="Tahoma" w:eastAsiaTheme="minorEastAsia" w:hAnsi="Tahoma" w:cs="Tahoma"/>
          <w:spacing w:val="-7"/>
          <w:sz w:val="22"/>
          <w:szCs w:val="22"/>
        </w:rPr>
        <w:t xml:space="preserve"> </w:t>
      </w:r>
      <w:r w:rsidRPr="006E015B">
        <w:rPr>
          <w:rFonts w:ascii="Tahoma" w:eastAsiaTheme="minorEastAsia" w:hAnsi="Tahoma" w:cs="Tahoma"/>
          <w:sz w:val="22"/>
          <w:szCs w:val="22"/>
        </w:rPr>
        <w:t>vsebina</w:t>
      </w:r>
      <w:r w:rsidRPr="006E015B">
        <w:rPr>
          <w:rFonts w:ascii="Tahoma" w:eastAsiaTheme="minorEastAsia" w:hAnsi="Tahoma" w:cs="Tahoma"/>
          <w:spacing w:val="-7"/>
          <w:sz w:val="22"/>
          <w:szCs w:val="22"/>
        </w:rPr>
        <w:t xml:space="preserve"> </w:t>
      </w:r>
      <w:r w:rsidRPr="006E015B">
        <w:rPr>
          <w:rFonts w:ascii="Tahoma" w:eastAsiaTheme="minorEastAsia" w:hAnsi="Tahoma" w:cs="Tahoma"/>
          <w:sz w:val="22"/>
          <w:szCs w:val="22"/>
        </w:rPr>
        <w:t>zgoraj</w:t>
      </w:r>
      <w:r w:rsidRPr="006E015B">
        <w:rPr>
          <w:rFonts w:ascii="Tahoma" w:eastAsiaTheme="minorEastAsia" w:hAnsi="Tahoma" w:cs="Tahoma"/>
          <w:spacing w:val="-6"/>
          <w:sz w:val="22"/>
          <w:szCs w:val="22"/>
        </w:rPr>
        <w:t xml:space="preserve"> </w:t>
      </w:r>
      <w:r w:rsidRPr="006E015B">
        <w:rPr>
          <w:rFonts w:ascii="Tahoma" w:eastAsiaTheme="minorEastAsia" w:hAnsi="Tahoma" w:cs="Tahoma"/>
          <w:sz w:val="22"/>
          <w:szCs w:val="22"/>
        </w:rPr>
        <w:t>navedenih</w:t>
      </w:r>
      <w:r w:rsidRPr="006E015B">
        <w:rPr>
          <w:rFonts w:ascii="Tahoma" w:eastAsiaTheme="minorEastAsia" w:hAnsi="Tahoma" w:cs="Tahoma"/>
          <w:spacing w:val="-5"/>
          <w:sz w:val="22"/>
          <w:szCs w:val="22"/>
        </w:rPr>
        <w:t xml:space="preserve"> </w:t>
      </w:r>
      <w:r w:rsidRPr="006E015B">
        <w:rPr>
          <w:rFonts w:ascii="Tahoma" w:eastAsiaTheme="minorEastAsia" w:hAnsi="Tahoma" w:cs="Tahoma"/>
          <w:sz w:val="22"/>
          <w:szCs w:val="22"/>
        </w:rPr>
        <w:t>dokumentov</w:t>
      </w:r>
      <w:r w:rsidRPr="006E015B">
        <w:rPr>
          <w:rFonts w:ascii="Tahoma" w:eastAsiaTheme="minorEastAsia" w:hAnsi="Tahoma" w:cs="Tahoma"/>
          <w:spacing w:val="-4"/>
          <w:sz w:val="22"/>
          <w:szCs w:val="22"/>
        </w:rPr>
        <w:t xml:space="preserve"> </w:t>
      </w:r>
      <w:r w:rsidRPr="006E015B">
        <w:rPr>
          <w:rFonts w:ascii="Tahoma" w:eastAsiaTheme="minorEastAsia" w:hAnsi="Tahoma" w:cs="Tahoma"/>
          <w:sz w:val="22"/>
          <w:szCs w:val="22"/>
        </w:rPr>
        <w:t>nasprotuje</w:t>
      </w:r>
      <w:r w:rsidRPr="006E015B">
        <w:rPr>
          <w:rFonts w:ascii="Tahoma" w:eastAsiaTheme="minorEastAsia" w:hAnsi="Tahoma" w:cs="Tahoma"/>
          <w:spacing w:val="-7"/>
          <w:sz w:val="22"/>
          <w:szCs w:val="22"/>
        </w:rPr>
        <w:t xml:space="preserve"> </w:t>
      </w:r>
      <w:r w:rsidRPr="006E015B">
        <w:rPr>
          <w:rFonts w:ascii="Tahoma" w:eastAsiaTheme="minorEastAsia" w:hAnsi="Tahoma" w:cs="Tahoma"/>
          <w:sz w:val="22"/>
          <w:szCs w:val="22"/>
        </w:rPr>
        <w:t>in</w:t>
      </w:r>
      <w:r w:rsidRPr="006E015B">
        <w:rPr>
          <w:rFonts w:ascii="Tahoma" w:eastAsiaTheme="minorEastAsia" w:hAnsi="Tahoma" w:cs="Tahoma"/>
          <w:spacing w:val="-5"/>
          <w:sz w:val="22"/>
          <w:szCs w:val="22"/>
        </w:rPr>
        <w:t xml:space="preserve"> </w:t>
      </w:r>
      <w:r w:rsidRPr="006E015B">
        <w:rPr>
          <w:rFonts w:ascii="Tahoma" w:eastAsiaTheme="minorEastAsia" w:hAnsi="Tahoma" w:cs="Tahoma"/>
          <w:sz w:val="22"/>
          <w:szCs w:val="22"/>
        </w:rPr>
        <w:t>če</w:t>
      </w:r>
      <w:r w:rsidRPr="006E015B">
        <w:rPr>
          <w:rFonts w:ascii="Tahoma" w:eastAsiaTheme="minorEastAsia" w:hAnsi="Tahoma" w:cs="Tahoma"/>
          <w:spacing w:val="-8"/>
          <w:sz w:val="22"/>
          <w:szCs w:val="22"/>
        </w:rPr>
        <w:t xml:space="preserve"> </w:t>
      </w:r>
      <w:r w:rsidRPr="006E015B">
        <w:rPr>
          <w:rFonts w:ascii="Tahoma" w:eastAsiaTheme="minorEastAsia" w:hAnsi="Tahoma" w:cs="Tahoma"/>
          <w:sz w:val="22"/>
          <w:szCs w:val="22"/>
        </w:rPr>
        <w:t>volja</w:t>
      </w:r>
      <w:r w:rsidRPr="006E015B">
        <w:rPr>
          <w:rFonts w:ascii="Tahoma" w:eastAsiaTheme="minorEastAsia" w:hAnsi="Tahoma" w:cs="Tahoma"/>
          <w:spacing w:val="-6"/>
          <w:sz w:val="22"/>
          <w:szCs w:val="22"/>
        </w:rPr>
        <w:t xml:space="preserve"> </w:t>
      </w:r>
      <w:r w:rsidR="00C05C62">
        <w:rPr>
          <w:rFonts w:ascii="Tahoma" w:eastAsiaTheme="minorEastAsia" w:hAnsi="Tahoma" w:cs="Tahoma"/>
          <w:spacing w:val="-6"/>
          <w:sz w:val="22"/>
          <w:szCs w:val="22"/>
        </w:rPr>
        <w:t xml:space="preserve">zavezujočih si </w:t>
      </w:r>
      <w:r w:rsidRPr="006E015B">
        <w:rPr>
          <w:rFonts w:ascii="Tahoma" w:eastAsiaTheme="minorEastAsia" w:hAnsi="Tahoma" w:cs="Tahoma"/>
          <w:sz w:val="22"/>
          <w:szCs w:val="22"/>
        </w:rPr>
        <w:t>strank okvirnega</w:t>
      </w:r>
      <w:r w:rsidRPr="006E015B">
        <w:rPr>
          <w:rFonts w:ascii="Tahoma" w:eastAsiaTheme="minorEastAsia" w:hAnsi="Tahoma" w:cs="Tahoma"/>
          <w:spacing w:val="-17"/>
          <w:sz w:val="22"/>
          <w:szCs w:val="22"/>
        </w:rPr>
        <w:t xml:space="preserve"> </w:t>
      </w:r>
      <w:r w:rsidRPr="006E015B">
        <w:rPr>
          <w:rFonts w:ascii="Tahoma" w:eastAsiaTheme="minorEastAsia" w:hAnsi="Tahoma" w:cs="Tahoma"/>
          <w:sz w:val="22"/>
          <w:szCs w:val="22"/>
        </w:rPr>
        <w:t>sporazuma</w:t>
      </w:r>
      <w:r w:rsidRPr="006E015B">
        <w:rPr>
          <w:rFonts w:ascii="Tahoma" w:eastAsiaTheme="minorEastAsia" w:hAnsi="Tahoma" w:cs="Tahoma"/>
          <w:spacing w:val="-17"/>
          <w:sz w:val="22"/>
          <w:szCs w:val="22"/>
        </w:rPr>
        <w:t xml:space="preserve"> </w:t>
      </w:r>
      <w:r w:rsidRPr="006E015B">
        <w:rPr>
          <w:rFonts w:ascii="Tahoma" w:eastAsiaTheme="minorEastAsia" w:hAnsi="Tahoma" w:cs="Tahoma"/>
          <w:sz w:val="22"/>
          <w:szCs w:val="22"/>
        </w:rPr>
        <w:t>ni</w:t>
      </w:r>
      <w:r w:rsidRPr="006E015B">
        <w:rPr>
          <w:rFonts w:ascii="Tahoma" w:eastAsiaTheme="minorEastAsia" w:hAnsi="Tahoma" w:cs="Tahoma"/>
          <w:spacing w:val="-17"/>
          <w:sz w:val="22"/>
          <w:szCs w:val="22"/>
        </w:rPr>
        <w:t xml:space="preserve"> </w:t>
      </w:r>
      <w:r w:rsidRPr="006E015B">
        <w:rPr>
          <w:rFonts w:ascii="Tahoma" w:eastAsiaTheme="minorEastAsia" w:hAnsi="Tahoma" w:cs="Tahoma"/>
          <w:sz w:val="22"/>
          <w:szCs w:val="22"/>
        </w:rPr>
        <w:t>jasno</w:t>
      </w:r>
      <w:r w:rsidRPr="006E015B">
        <w:rPr>
          <w:rFonts w:ascii="Tahoma" w:eastAsiaTheme="minorEastAsia" w:hAnsi="Tahoma" w:cs="Tahoma"/>
          <w:spacing w:val="-15"/>
          <w:sz w:val="22"/>
          <w:szCs w:val="22"/>
        </w:rPr>
        <w:t xml:space="preserve"> </w:t>
      </w:r>
      <w:r w:rsidRPr="006E015B">
        <w:rPr>
          <w:rFonts w:ascii="Tahoma" w:eastAsiaTheme="minorEastAsia" w:hAnsi="Tahoma" w:cs="Tahoma"/>
          <w:sz w:val="22"/>
          <w:szCs w:val="22"/>
        </w:rPr>
        <w:t>izražena,</w:t>
      </w:r>
      <w:r w:rsidRPr="006E015B">
        <w:rPr>
          <w:rFonts w:ascii="Tahoma" w:eastAsiaTheme="minorEastAsia" w:hAnsi="Tahoma" w:cs="Tahoma"/>
          <w:spacing w:val="-17"/>
          <w:sz w:val="22"/>
          <w:szCs w:val="22"/>
        </w:rPr>
        <w:t xml:space="preserve"> </w:t>
      </w:r>
      <w:r w:rsidRPr="006E015B">
        <w:rPr>
          <w:rFonts w:ascii="Tahoma" w:eastAsiaTheme="minorEastAsia" w:hAnsi="Tahoma" w:cs="Tahoma"/>
          <w:sz w:val="22"/>
          <w:szCs w:val="22"/>
        </w:rPr>
        <w:t>za</w:t>
      </w:r>
      <w:r w:rsidRPr="006E015B">
        <w:rPr>
          <w:rFonts w:ascii="Tahoma" w:eastAsiaTheme="minorEastAsia" w:hAnsi="Tahoma" w:cs="Tahoma"/>
          <w:spacing w:val="-16"/>
          <w:sz w:val="22"/>
          <w:szCs w:val="22"/>
        </w:rPr>
        <w:t xml:space="preserve"> </w:t>
      </w:r>
      <w:r w:rsidRPr="006E015B">
        <w:rPr>
          <w:rFonts w:ascii="Tahoma" w:eastAsiaTheme="minorEastAsia" w:hAnsi="Tahoma" w:cs="Tahoma"/>
          <w:sz w:val="22"/>
          <w:szCs w:val="22"/>
        </w:rPr>
        <w:t>razlago</w:t>
      </w:r>
      <w:r w:rsidRPr="006E015B">
        <w:rPr>
          <w:rFonts w:ascii="Tahoma" w:eastAsiaTheme="minorEastAsia" w:hAnsi="Tahoma" w:cs="Tahoma"/>
          <w:spacing w:val="-20"/>
          <w:sz w:val="22"/>
          <w:szCs w:val="22"/>
        </w:rPr>
        <w:t xml:space="preserve"> </w:t>
      </w:r>
      <w:r w:rsidRPr="006E015B">
        <w:rPr>
          <w:rFonts w:ascii="Tahoma" w:eastAsiaTheme="minorEastAsia" w:hAnsi="Tahoma" w:cs="Tahoma"/>
          <w:sz w:val="22"/>
          <w:szCs w:val="22"/>
        </w:rPr>
        <w:t>volje</w:t>
      </w:r>
      <w:r w:rsidRPr="006E015B">
        <w:rPr>
          <w:rFonts w:ascii="Tahoma" w:eastAsiaTheme="minorEastAsia" w:hAnsi="Tahoma" w:cs="Tahoma"/>
          <w:spacing w:val="-15"/>
          <w:sz w:val="22"/>
          <w:szCs w:val="22"/>
        </w:rPr>
        <w:t xml:space="preserve"> </w:t>
      </w:r>
      <w:r w:rsidRPr="006E015B">
        <w:rPr>
          <w:rFonts w:ascii="Tahoma" w:eastAsiaTheme="minorEastAsia" w:hAnsi="Tahoma" w:cs="Tahoma"/>
          <w:sz w:val="22"/>
          <w:szCs w:val="22"/>
        </w:rPr>
        <w:t>strank</w:t>
      </w:r>
      <w:r w:rsidRPr="006E015B">
        <w:rPr>
          <w:rFonts w:ascii="Tahoma" w:eastAsiaTheme="minorEastAsia" w:hAnsi="Tahoma" w:cs="Tahoma"/>
          <w:spacing w:val="-15"/>
          <w:sz w:val="22"/>
          <w:szCs w:val="22"/>
        </w:rPr>
        <w:t xml:space="preserve"> </w:t>
      </w:r>
      <w:r w:rsidRPr="006E015B">
        <w:rPr>
          <w:rFonts w:ascii="Tahoma" w:eastAsiaTheme="minorEastAsia" w:hAnsi="Tahoma" w:cs="Tahoma"/>
          <w:sz w:val="22"/>
          <w:szCs w:val="22"/>
        </w:rPr>
        <w:t>okvirnega</w:t>
      </w:r>
      <w:r w:rsidRPr="006E015B">
        <w:rPr>
          <w:rFonts w:ascii="Tahoma" w:eastAsiaTheme="minorEastAsia" w:hAnsi="Tahoma" w:cs="Tahoma"/>
          <w:spacing w:val="-15"/>
          <w:sz w:val="22"/>
          <w:szCs w:val="22"/>
        </w:rPr>
        <w:t xml:space="preserve"> </w:t>
      </w:r>
      <w:r w:rsidRPr="006E015B">
        <w:rPr>
          <w:rFonts w:ascii="Tahoma" w:eastAsiaTheme="minorEastAsia" w:hAnsi="Tahoma" w:cs="Tahoma"/>
          <w:sz w:val="22"/>
          <w:szCs w:val="22"/>
        </w:rPr>
        <w:t>sporazuma</w:t>
      </w:r>
      <w:r w:rsidRPr="006E015B">
        <w:rPr>
          <w:rFonts w:ascii="Tahoma" w:eastAsiaTheme="minorEastAsia" w:hAnsi="Tahoma" w:cs="Tahoma"/>
          <w:spacing w:val="-15"/>
          <w:sz w:val="22"/>
          <w:szCs w:val="22"/>
        </w:rPr>
        <w:t xml:space="preserve"> </w:t>
      </w:r>
      <w:r w:rsidRPr="006E015B">
        <w:rPr>
          <w:rFonts w:ascii="Tahoma" w:eastAsiaTheme="minorEastAsia" w:hAnsi="Tahoma" w:cs="Tahoma"/>
          <w:sz w:val="22"/>
          <w:szCs w:val="22"/>
        </w:rPr>
        <w:t>najprej</w:t>
      </w:r>
      <w:r w:rsidRPr="006E015B">
        <w:rPr>
          <w:rFonts w:ascii="Tahoma" w:eastAsiaTheme="minorEastAsia" w:hAnsi="Tahoma" w:cs="Tahoma"/>
          <w:spacing w:val="-17"/>
          <w:sz w:val="22"/>
          <w:szCs w:val="22"/>
        </w:rPr>
        <w:t xml:space="preserve"> </w:t>
      </w:r>
      <w:r w:rsidRPr="006E015B">
        <w:rPr>
          <w:rFonts w:ascii="Tahoma" w:eastAsiaTheme="minorEastAsia" w:hAnsi="Tahoma" w:cs="Tahoma"/>
          <w:sz w:val="22"/>
          <w:szCs w:val="22"/>
        </w:rPr>
        <w:t>veljajo določila</w:t>
      </w:r>
      <w:r w:rsidRPr="006E015B">
        <w:rPr>
          <w:rFonts w:ascii="Tahoma" w:eastAsiaTheme="minorEastAsia" w:hAnsi="Tahoma" w:cs="Tahoma"/>
          <w:spacing w:val="-12"/>
          <w:sz w:val="22"/>
          <w:szCs w:val="22"/>
        </w:rPr>
        <w:t xml:space="preserve"> </w:t>
      </w:r>
      <w:r w:rsidRPr="006E015B">
        <w:rPr>
          <w:rFonts w:ascii="Tahoma" w:eastAsiaTheme="minorEastAsia" w:hAnsi="Tahoma" w:cs="Tahoma"/>
          <w:sz w:val="22"/>
          <w:szCs w:val="22"/>
        </w:rPr>
        <w:t>okvirnega</w:t>
      </w:r>
      <w:r w:rsidRPr="006E015B">
        <w:rPr>
          <w:rFonts w:ascii="Tahoma" w:eastAsiaTheme="minorEastAsia" w:hAnsi="Tahoma" w:cs="Tahoma"/>
          <w:spacing w:val="-10"/>
          <w:sz w:val="22"/>
          <w:szCs w:val="22"/>
        </w:rPr>
        <w:t xml:space="preserve"> </w:t>
      </w:r>
      <w:r w:rsidRPr="006E015B">
        <w:rPr>
          <w:rFonts w:ascii="Tahoma" w:eastAsiaTheme="minorEastAsia" w:hAnsi="Tahoma" w:cs="Tahoma"/>
          <w:sz w:val="22"/>
          <w:szCs w:val="22"/>
        </w:rPr>
        <w:t>sporazuma,</w:t>
      </w:r>
      <w:r w:rsidRPr="006E015B">
        <w:rPr>
          <w:rFonts w:ascii="Tahoma" w:eastAsiaTheme="minorEastAsia" w:hAnsi="Tahoma" w:cs="Tahoma"/>
          <w:spacing w:val="-9"/>
          <w:sz w:val="22"/>
          <w:szCs w:val="22"/>
        </w:rPr>
        <w:t xml:space="preserve"> </w:t>
      </w:r>
      <w:r w:rsidRPr="006E015B">
        <w:rPr>
          <w:rFonts w:ascii="Tahoma" w:eastAsiaTheme="minorEastAsia" w:hAnsi="Tahoma" w:cs="Tahoma"/>
          <w:sz w:val="22"/>
          <w:szCs w:val="22"/>
        </w:rPr>
        <w:t>nato</w:t>
      </w:r>
      <w:r w:rsidRPr="006E015B">
        <w:rPr>
          <w:rFonts w:ascii="Tahoma" w:eastAsiaTheme="minorEastAsia" w:hAnsi="Tahoma" w:cs="Tahoma"/>
          <w:spacing w:val="-10"/>
          <w:sz w:val="22"/>
          <w:szCs w:val="22"/>
        </w:rPr>
        <w:t xml:space="preserve"> </w:t>
      </w:r>
      <w:r w:rsidRPr="006E015B">
        <w:rPr>
          <w:rFonts w:ascii="Tahoma" w:eastAsiaTheme="minorEastAsia" w:hAnsi="Tahoma" w:cs="Tahoma"/>
          <w:sz w:val="22"/>
          <w:szCs w:val="22"/>
        </w:rPr>
        <w:t>razpisna</w:t>
      </w:r>
      <w:r w:rsidRPr="006E015B">
        <w:rPr>
          <w:rFonts w:ascii="Tahoma" w:eastAsiaTheme="minorEastAsia" w:hAnsi="Tahoma" w:cs="Tahoma"/>
          <w:spacing w:val="-13"/>
          <w:sz w:val="22"/>
          <w:szCs w:val="22"/>
        </w:rPr>
        <w:t xml:space="preserve"> </w:t>
      </w:r>
      <w:r w:rsidRPr="006E015B">
        <w:rPr>
          <w:rFonts w:ascii="Tahoma" w:eastAsiaTheme="minorEastAsia" w:hAnsi="Tahoma" w:cs="Tahoma"/>
          <w:sz w:val="22"/>
          <w:szCs w:val="22"/>
        </w:rPr>
        <w:t>dokumentacija</w:t>
      </w:r>
      <w:r w:rsidRPr="006E015B">
        <w:rPr>
          <w:rFonts w:ascii="Tahoma" w:eastAsiaTheme="minorEastAsia" w:hAnsi="Tahoma" w:cs="Tahoma"/>
          <w:spacing w:val="-10"/>
          <w:sz w:val="22"/>
          <w:szCs w:val="22"/>
        </w:rPr>
        <w:t xml:space="preserve"> </w:t>
      </w:r>
      <w:r w:rsidRPr="006E015B">
        <w:rPr>
          <w:rFonts w:ascii="Tahoma" w:eastAsiaTheme="minorEastAsia" w:hAnsi="Tahoma" w:cs="Tahoma"/>
          <w:sz w:val="22"/>
          <w:szCs w:val="22"/>
        </w:rPr>
        <w:t>št.</w:t>
      </w:r>
      <w:r w:rsidRPr="006E015B">
        <w:rPr>
          <w:rFonts w:ascii="Tahoma" w:eastAsiaTheme="minorEastAsia" w:hAnsi="Tahoma" w:cs="Tahoma"/>
          <w:spacing w:val="-9"/>
          <w:sz w:val="22"/>
          <w:szCs w:val="22"/>
        </w:rPr>
        <w:t xml:space="preserve"> </w:t>
      </w:r>
      <w:r w:rsidR="00F46FDF">
        <w:rPr>
          <w:rFonts w:ascii="Tahoma" w:eastAsiaTheme="minorEastAsia" w:hAnsi="Tahoma" w:cs="Tahoma"/>
          <w:sz w:val="22"/>
          <w:szCs w:val="22"/>
        </w:rPr>
        <w:t>JPE-</w:t>
      </w:r>
      <w:r w:rsidR="00CA6C87">
        <w:rPr>
          <w:rFonts w:ascii="Tahoma" w:eastAsiaTheme="minorEastAsia" w:hAnsi="Tahoma" w:cs="Tahoma"/>
          <w:sz w:val="22"/>
          <w:szCs w:val="22"/>
        </w:rPr>
        <w:t>SOT-482</w:t>
      </w:r>
      <w:r w:rsidR="00F46FDF">
        <w:rPr>
          <w:rFonts w:ascii="Tahoma" w:eastAsiaTheme="minorEastAsia" w:hAnsi="Tahoma" w:cs="Tahoma"/>
          <w:sz w:val="22"/>
          <w:szCs w:val="22"/>
        </w:rPr>
        <w:t>/24</w:t>
      </w:r>
      <w:r w:rsidRPr="006E015B">
        <w:rPr>
          <w:rFonts w:ascii="Tahoma" w:eastAsiaTheme="minorEastAsia" w:hAnsi="Tahoma" w:cs="Tahoma"/>
          <w:sz w:val="22"/>
          <w:szCs w:val="22"/>
        </w:rPr>
        <w:t>,</w:t>
      </w:r>
      <w:r w:rsidRPr="006E015B">
        <w:rPr>
          <w:rFonts w:ascii="Tahoma" w:eastAsiaTheme="minorEastAsia" w:hAnsi="Tahoma" w:cs="Tahoma"/>
          <w:spacing w:val="-9"/>
          <w:sz w:val="22"/>
          <w:szCs w:val="22"/>
        </w:rPr>
        <w:t xml:space="preserve"> </w:t>
      </w:r>
      <w:r w:rsidRPr="006E015B">
        <w:rPr>
          <w:rFonts w:ascii="Tahoma" w:eastAsiaTheme="minorEastAsia" w:hAnsi="Tahoma" w:cs="Tahoma"/>
          <w:sz w:val="22"/>
          <w:szCs w:val="22"/>
        </w:rPr>
        <w:t>na</w:t>
      </w:r>
      <w:r w:rsidRPr="006E015B">
        <w:rPr>
          <w:rFonts w:ascii="Tahoma" w:eastAsiaTheme="minorEastAsia" w:hAnsi="Tahoma" w:cs="Tahoma"/>
          <w:spacing w:val="-10"/>
          <w:sz w:val="22"/>
          <w:szCs w:val="22"/>
        </w:rPr>
        <w:t xml:space="preserve"> </w:t>
      </w:r>
      <w:r w:rsidRPr="006E015B">
        <w:rPr>
          <w:rFonts w:ascii="Tahoma" w:eastAsiaTheme="minorEastAsia" w:hAnsi="Tahoma" w:cs="Tahoma"/>
          <w:sz w:val="22"/>
          <w:szCs w:val="22"/>
        </w:rPr>
        <w:t>podlagi</w:t>
      </w:r>
      <w:r w:rsidRPr="006E015B">
        <w:rPr>
          <w:rFonts w:ascii="Tahoma" w:eastAsiaTheme="minorEastAsia" w:hAnsi="Tahoma" w:cs="Tahoma"/>
          <w:spacing w:val="-11"/>
          <w:sz w:val="22"/>
          <w:szCs w:val="22"/>
        </w:rPr>
        <w:t xml:space="preserve"> </w:t>
      </w:r>
      <w:r w:rsidRPr="006E015B">
        <w:rPr>
          <w:rFonts w:ascii="Tahoma" w:eastAsiaTheme="minorEastAsia" w:hAnsi="Tahoma" w:cs="Tahoma"/>
          <w:sz w:val="22"/>
          <w:szCs w:val="22"/>
        </w:rPr>
        <w:t>katere je</w:t>
      </w:r>
      <w:r w:rsidRPr="006E015B">
        <w:rPr>
          <w:rFonts w:ascii="Tahoma" w:eastAsiaTheme="minorEastAsia" w:hAnsi="Tahoma" w:cs="Tahoma"/>
          <w:spacing w:val="-10"/>
          <w:sz w:val="22"/>
          <w:szCs w:val="22"/>
        </w:rPr>
        <w:t xml:space="preserve"> </w:t>
      </w:r>
      <w:r w:rsidRPr="006E015B">
        <w:rPr>
          <w:rFonts w:ascii="Tahoma" w:eastAsiaTheme="minorEastAsia" w:hAnsi="Tahoma" w:cs="Tahoma"/>
          <w:sz w:val="22"/>
          <w:szCs w:val="22"/>
        </w:rPr>
        <w:t>bil</w:t>
      </w:r>
      <w:r w:rsidRPr="006E015B">
        <w:rPr>
          <w:rFonts w:ascii="Tahoma" w:eastAsiaTheme="minorEastAsia" w:hAnsi="Tahoma" w:cs="Tahoma"/>
          <w:spacing w:val="-8"/>
          <w:sz w:val="22"/>
          <w:szCs w:val="22"/>
        </w:rPr>
        <w:t xml:space="preserve"> </w:t>
      </w:r>
      <w:r w:rsidRPr="006E015B">
        <w:rPr>
          <w:rFonts w:ascii="Tahoma" w:eastAsiaTheme="minorEastAsia" w:hAnsi="Tahoma" w:cs="Tahoma"/>
          <w:sz w:val="22"/>
          <w:szCs w:val="22"/>
        </w:rPr>
        <w:t>sklenjen</w:t>
      </w:r>
      <w:r w:rsidRPr="006E015B">
        <w:rPr>
          <w:rFonts w:ascii="Tahoma" w:eastAsiaTheme="minorEastAsia" w:hAnsi="Tahoma" w:cs="Tahoma"/>
          <w:spacing w:val="-9"/>
          <w:sz w:val="22"/>
          <w:szCs w:val="22"/>
        </w:rPr>
        <w:t xml:space="preserve"> </w:t>
      </w:r>
      <w:r w:rsidRPr="006E015B">
        <w:rPr>
          <w:rFonts w:ascii="Tahoma" w:eastAsiaTheme="minorEastAsia" w:hAnsi="Tahoma" w:cs="Tahoma"/>
          <w:sz w:val="22"/>
          <w:szCs w:val="22"/>
        </w:rPr>
        <w:t>ta</w:t>
      </w:r>
      <w:r w:rsidRPr="006E015B">
        <w:rPr>
          <w:rFonts w:ascii="Tahoma" w:eastAsiaTheme="minorEastAsia" w:hAnsi="Tahoma" w:cs="Tahoma"/>
          <w:spacing w:val="-8"/>
          <w:sz w:val="22"/>
          <w:szCs w:val="22"/>
        </w:rPr>
        <w:t xml:space="preserve"> </w:t>
      </w:r>
      <w:r w:rsidRPr="006E015B">
        <w:rPr>
          <w:rFonts w:ascii="Tahoma" w:eastAsiaTheme="minorEastAsia" w:hAnsi="Tahoma" w:cs="Tahoma"/>
          <w:sz w:val="22"/>
          <w:szCs w:val="22"/>
        </w:rPr>
        <w:t>okvirni</w:t>
      </w:r>
      <w:r w:rsidRPr="006E015B">
        <w:rPr>
          <w:rFonts w:ascii="Tahoma" w:eastAsiaTheme="minorEastAsia" w:hAnsi="Tahoma" w:cs="Tahoma"/>
          <w:spacing w:val="-8"/>
          <w:sz w:val="22"/>
          <w:szCs w:val="22"/>
        </w:rPr>
        <w:t xml:space="preserve"> </w:t>
      </w:r>
      <w:r w:rsidRPr="006E015B">
        <w:rPr>
          <w:rFonts w:ascii="Tahoma" w:eastAsiaTheme="minorEastAsia" w:hAnsi="Tahoma" w:cs="Tahoma"/>
          <w:sz w:val="22"/>
          <w:szCs w:val="22"/>
        </w:rPr>
        <w:t>sporazum,</w:t>
      </w:r>
      <w:r w:rsidRPr="006E015B">
        <w:rPr>
          <w:rFonts w:ascii="Tahoma" w:eastAsiaTheme="minorEastAsia" w:hAnsi="Tahoma" w:cs="Tahoma"/>
          <w:spacing w:val="-8"/>
          <w:sz w:val="22"/>
          <w:szCs w:val="22"/>
        </w:rPr>
        <w:t xml:space="preserve"> </w:t>
      </w:r>
      <w:r w:rsidRPr="006E015B">
        <w:rPr>
          <w:rFonts w:ascii="Tahoma" w:eastAsiaTheme="minorEastAsia" w:hAnsi="Tahoma" w:cs="Tahoma"/>
          <w:sz w:val="22"/>
          <w:szCs w:val="22"/>
        </w:rPr>
        <w:t>potem</w:t>
      </w:r>
      <w:r w:rsidRPr="006E015B">
        <w:rPr>
          <w:rFonts w:ascii="Tahoma" w:eastAsiaTheme="minorEastAsia" w:hAnsi="Tahoma" w:cs="Tahoma"/>
          <w:spacing w:val="-9"/>
          <w:sz w:val="22"/>
          <w:szCs w:val="22"/>
        </w:rPr>
        <w:t xml:space="preserve"> </w:t>
      </w:r>
      <w:r w:rsidRPr="006E015B">
        <w:rPr>
          <w:rFonts w:ascii="Tahoma" w:eastAsiaTheme="minorEastAsia" w:hAnsi="Tahoma" w:cs="Tahoma"/>
          <w:sz w:val="22"/>
          <w:szCs w:val="22"/>
        </w:rPr>
        <w:t>pa</w:t>
      </w:r>
      <w:r w:rsidRPr="006E015B">
        <w:rPr>
          <w:rFonts w:ascii="Tahoma" w:eastAsiaTheme="minorEastAsia" w:hAnsi="Tahoma" w:cs="Tahoma"/>
          <w:spacing w:val="-8"/>
          <w:sz w:val="22"/>
          <w:szCs w:val="22"/>
        </w:rPr>
        <w:t xml:space="preserve"> </w:t>
      </w:r>
      <w:r w:rsidRPr="006E015B">
        <w:rPr>
          <w:rFonts w:ascii="Tahoma" w:eastAsiaTheme="minorEastAsia" w:hAnsi="Tahoma" w:cs="Tahoma"/>
          <w:sz w:val="22"/>
          <w:szCs w:val="22"/>
        </w:rPr>
        <w:t>dokumenti</w:t>
      </w:r>
      <w:r w:rsidRPr="006E015B">
        <w:rPr>
          <w:rFonts w:ascii="Tahoma" w:eastAsiaTheme="minorEastAsia" w:hAnsi="Tahoma" w:cs="Tahoma"/>
          <w:spacing w:val="-8"/>
          <w:sz w:val="22"/>
          <w:szCs w:val="22"/>
        </w:rPr>
        <w:t xml:space="preserve"> </w:t>
      </w:r>
      <w:r w:rsidRPr="006E015B">
        <w:rPr>
          <w:rFonts w:ascii="Tahoma" w:eastAsiaTheme="minorEastAsia" w:hAnsi="Tahoma" w:cs="Tahoma"/>
          <w:sz w:val="22"/>
          <w:szCs w:val="22"/>
        </w:rPr>
        <w:t>v</w:t>
      </w:r>
      <w:r w:rsidRPr="006E015B">
        <w:rPr>
          <w:rFonts w:ascii="Tahoma" w:eastAsiaTheme="minorEastAsia" w:hAnsi="Tahoma" w:cs="Tahoma"/>
          <w:spacing w:val="-7"/>
          <w:sz w:val="22"/>
          <w:szCs w:val="22"/>
        </w:rPr>
        <w:t xml:space="preserve"> </w:t>
      </w:r>
      <w:r w:rsidRPr="006E015B">
        <w:rPr>
          <w:rFonts w:ascii="Tahoma" w:eastAsiaTheme="minorEastAsia" w:hAnsi="Tahoma" w:cs="Tahoma"/>
          <w:sz w:val="22"/>
          <w:szCs w:val="22"/>
        </w:rPr>
        <w:t>vrstnem</w:t>
      </w:r>
      <w:r w:rsidRPr="006E015B">
        <w:rPr>
          <w:rFonts w:ascii="Tahoma" w:eastAsiaTheme="minorEastAsia" w:hAnsi="Tahoma" w:cs="Tahoma"/>
          <w:spacing w:val="-9"/>
          <w:sz w:val="22"/>
          <w:szCs w:val="22"/>
        </w:rPr>
        <w:t xml:space="preserve"> </w:t>
      </w:r>
      <w:r w:rsidRPr="006E015B">
        <w:rPr>
          <w:rFonts w:ascii="Tahoma" w:eastAsiaTheme="minorEastAsia" w:hAnsi="Tahoma" w:cs="Tahoma"/>
          <w:sz w:val="22"/>
          <w:szCs w:val="22"/>
        </w:rPr>
        <w:t>redu,</w:t>
      </w:r>
      <w:r w:rsidRPr="006E015B">
        <w:rPr>
          <w:rFonts w:ascii="Tahoma" w:eastAsiaTheme="minorEastAsia" w:hAnsi="Tahoma" w:cs="Tahoma"/>
          <w:spacing w:val="-8"/>
          <w:sz w:val="22"/>
          <w:szCs w:val="22"/>
        </w:rPr>
        <w:t xml:space="preserve"> </w:t>
      </w:r>
      <w:r w:rsidRPr="006E015B">
        <w:rPr>
          <w:rFonts w:ascii="Tahoma" w:eastAsiaTheme="minorEastAsia" w:hAnsi="Tahoma" w:cs="Tahoma"/>
          <w:sz w:val="22"/>
          <w:szCs w:val="22"/>
        </w:rPr>
        <w:t>kot</w:t>
      </w:r>
      <w:r w:rsidRPr="006E015B">
        <w:rPr>
          <w:rFonts w:ascii="Tahoma" w:eastAsiaTheme="minorEastAsia" w:hAnsi="Tahoma" w:cs="Tahoma"/>
          <w:spacing w:val="-7"/>
          <w:sz w:val="22"/>
          <w:szCs w:val="22"/>
        </w:rPr>
        <w:t xml:space="preserve"> </w:t>
      </w:r>
      <w:r w:rsidRPr="006E015B">
        <w:rPr>
          <w:rFonts w:ascii="Tahoma" w:eastAsiaTheme="minorEastAsia" w:hAnsi="Tahoma" w:cs="Tahoma"/>
          <w:sz w:val="22"/>
          <w:szCs w:val="22"/>
        </w:rPr>
        <w:t>si</w:t>
      </w:r>
      <w:r w:rsidRPr="006E015B">
        <w:rPr>
          <w:rFonts w:ascii="Tahoma" w:eastAsiaTheme="minorEastAsia" w:hAnsi="Tahoma" w:cs="Tahoma"/>
          <w:spacing w:val="-8"/>
          <w:sz w:val="22"/>
          <w:szCs w:val="22"/>
        </w:rPr>
        <w:t xml:space="preserve"> </w:t>
      </w:r>
      <w:r w:rsidRPr="006E015B">
        <w:rPr>
          <w:rFonts w:ascii="Tahoma" w:eastAsiaTheme="minorEastAsia" w:hAnsi="Tahoma" w:cs="Tahoma"/>
          <w:sz w:val="22"/>
          <w:szCs w:val="22"/>
        </w:rPr>
        <w:t>sledijo</w:t>
      </w:r>
      <w:r w:rsidRPr="006E015B">
        <w:rPr>
          <w:rFonts w:ascii="Tahoma" w:eastAsiaTheme="minorEastAsia" w:hAnsi="Tahoma" w:cs="Tahoma"/>
          <w:spacing w:val="-8"/>
          <w:sz w:val="22"/>
          <w:szCs w:val="22"/>
        </w:rPr>
        <w:t xml:space="preserve"> </w:t>
      </w:r>
      <w:r w:rsidRPr="006E015B">
        <w:rPr>
          <w:rFonts w:ascii="Tahoma" w:eastAsiaTheme="minorEastAsia" w:hAnsi="Tahoma" w:cs="Tahoma"/>
          <w:sz w:val="22"/>
          <w:szCs w:val="22"/>
        </w:rPr>
        <w:t>v</w:t>
      </w:r>
      <w:r w:rsidRPr="006E015B">
        <w:rPr>
          <w:rFonts w:ascii="Tahoma" w:eastAsiaTheme="minorEastAsia" w:hAnsi="Tahoma" w:cs="Tahoma"/>
          <w:spacing w:val="-10"/>
          <w:sz w:val="22"/>
          <w:szCs w:val="22"/>
        </w:rPr>
        <w:t xml:space="preserve"> </w:t>
      </w:r>
      <w:r w:rsidRPr="006E015B">
        <w:rPr>
          <w:rFonts w:ascii="Tahoma" w:eastAsiaTheme="minorEastAsia" w:hAnsi="Tahoma" w:cs="Tahoma"/>
          <w:sz w:val="22"/>
          <w:szCs w:val="22"/>
        </w:rPr>
        <w:t>tem</w:t>
      </w:r>
      <w:r w:rsidRPr="006E015B">
        <w:rPr>
          <w:rFonts w:ascii="Tahoma" w:eastAsiaTheme="minorEastAsia" w:hAnsi="Tahoma" w:cs="Tahoma"/>
          <w:spacing w:val="-9"/>
          <w:sz w:val="22"/>
          <w:szCs w:val="22"/>
        </w:rPr>
        <w:t xml:space="preserve"> </w:t>
      </w:r>
      <w:r w:rsidRPr="006E015B">
        <w:rPr>
          <w:rFonts w:ascii="Tahoma" w:eastAsiaTheme="minorEastAsia" w:hAnsi="Tahoma" w:cs="Tahoma"/>
          <w:sz w:val="22"/>
          <w:szCs w:val="22"/>
        </w:rPr>
        <w:t>členu.</w:t>
      </w:r>
    </w:p>
    <w:p w14:paraId="5F559754" w14:textId="77777777" w:rsidR="00391BF4" w:rsidRPr="006E015B" w:rsidRDefault="00391BF4" w:rsidP="00B6403E">
      <w:pPr>
        <w:widowControl w:val="0"/>
        <w:tabs>
          <w:tab w:val="left" w:pos="993"/>
          <w:tab w:val="left" w:pos="1560"/>
        </w:tabs>
        <w:jc w:val="both"/>
        <w:rPr>
          <w:rFonts w:ascii="Tahoma" w:eastAsiaTheme="minorEastAsia" w:hAnsi="Tahoma" w:cs="Tahoma"/>
          <w:sz w:val="22"/>
          <w:szCs w:val="22"/>
        </w:rPr>
      </w:pPr>
    </w:p>
    <w:p w14:paraId="719B5CE3" w14:textId="77777777" w:rsidR="008A62CA" w:rsidRPr="008A62CA" w:rsidRDefault="006E015B" w:rsidP="00B6403E">
      <w:pPr>
        <w:widowControl w:val="0"/>
        <w:tabs>
          <w:tab w:val="left" w:pos="993"/>
          <w:tab w:val="left" w:pos="1560"/>
        </w:tabs>
        <w:jc w:val="both"/>
        <w:rPr>
          <w:rFonts w:ascii="Tahoma" w:eastAsiaTheme="minorEastAsia" w:hAnsi="Tahoma" w:cs="Tahoma"/>
          <w:sz w:val="22"/>
          <w:szCs w:val="22"/>
        </w:rPr>
      </w:pPr>
      <w:r w:rsidRPr="006E015B">
        <w:rPr>
          <w:rFonts w:ascii="Tahoma" w:eastAsiaTheme="minorEastAsia" w:hAnsi="Tahoma" w:cs="Tahoma"/>
          <w:sz w:val="22"/>
          <w:szCs w:val="22"/>
        </w:rPr>
        <w:t>V</w:t>
      </w:r>
      <w:r w:rsidRPr="006E015B">
        <w:rPr>
          <w:rFonts w:ascii="Tahoma" w:eastAsiaTheme="minorEastAsia" w:hAnsi="Tahoma" w:cs="Tahoma"/>
          <w:spacing w:val="-7"/>
          <w:sz w:val="22"/>
          <w:szCs w:val="22"/>
        </w:rPr>
        <w:t xml:space="preserve"> </w:t>
      </w:r>
      <w:r w:rsidRPr="006E015B">
        <w:rPr>
          <w:rFonts w:ascii="Tahoma" w:eastAsiaTheme="minorEastAsia" w:hAnsi="Tahoma" w:cs="Tahoma"/>
          <w:sz w:val="22"/>
          <w:szCs w:val="22"/>
        </w:rPr>
        <w:t>primeru</w:t>
      </w:r>
      <w:r w:rsidRPr="006E015B">
        <w:rPr>
          <w:rFonts w:ascii="Tahoma" w:eastAsiaTheme="minorEastAsia" w:hAnsi="Tahoma" w:cs="Tahoma"/>
          <w:spacing w:val="-11"/>
          <w:sz w:val="22"/>
          <w:szCs w:val="22"/>
        </w:rPr>
        <w:t xml:space="preserve"> </w:t>
      </w:r>
      <w:r w:rsidRPr="006E015B">
        <w:rPr>
          <w:rFonts w:ascii="Tahoma" w:eastAsiaTheme="minorEastAsia" w:hAnsi="Tahoma" w:cs="Tahoma"/>
          <w:sz w:val="22"/>
          <w:szCs w:val="22"/>
        </w:rPr>
        <w:t>neskladnosti</w:t>
      </w:r>
      <w:r w:rsidRPr="006E015B">
        <w:rPr>
          <w:rFonts w:ascii="Tahoma" w:eastAsiaTheme="minorEastAsia" w:hAnsi="Tahoma" w:cs="Tahoma"/>
          <w:spacing w:val="-9"/>
          <w:sz w:val="22"/>
          <w:szCs w:val="22"/>
        </w:rPr>
        <w:t xml:space="preserve"> </w:t>
      </w:r>
      <w:r w:rsidRPr="006E015B">
        <w:rPr>
          <w:rFonts w:ascii="Tahoma" w:eastAsiaTheme="minorEastAsia" w:hAnsi="Tahoma" w:cs="Tahoma"/>
          <w:sz w:val="22"/>
          <w:szCs w:val="22"/>
        </w:rPr>
        <w:t>zgoraj</w:t>
      </w:r>
      <w:r w:rsidRPr="006E015B">
        <w:rPr>
          <w:rFonts w:ascii="Tahoma" w:eastAsiaTheme="minorEastAsia" w:hAnsi="Tahoma" w:cs="Tahoma"/>
          <w:spacing w:val="-8"/>
          <w:sz w:val="22"/>
          <w:szCs w:val="22"/>
        </w:rPr>
        <w:t xml:space="preserve"> </w:t>
      </w:r>
      <w:r w:rsidRPr="006E015B">
        <w:rPr>
          <w:rFonts w:ascii="Tahoma" w:eastAsiaTheme="minorEastAsia" w:hAnsi="Tahoma" w:cs="Tahoma"/>
          <w:sz w:val="22"/>
          <w:szCs w:val="22"/>
        </w:rPr>
        <w:t>navedenih</w:t>
      </w:r>
      <w:r w:rsidRPr="006E015B">
        <w:rPr>
          <w:rFonts w:ascii="Tahoma" w:eastAsiaTheme="minorEastAsia" w:hAnsi="Tahoma" w:cs="Tahoma"/>
          <w:spacing w:val="-8"/>
          <w:sz w:val="22"/>
          <w:szCs w:val="22"/>
        </w:rPr>
        <w:t xml:space="preserve"> </w:t>
      </w:r>
      <w:r w:rsidRPr="006E015B">
        <w:rPr>
          <w:rFonts w:ascii="Tahoma" w:eastAsiaTheme="minorEastAsia" w:hAnsi="Tahoma" w:cs="Tahoma"/>
          <w:sz w:val="22"/>
          <w:szCs w:val="22"/>
        </w:rPr>
        <w:t>sestavnih</w:t>
      </w:r>
      <w:r w:rsidRPr="006E015B">
        <w:rPr>
          <w:rFonts w:ascii="Tahoma" w:eastAsiaTheme="minorEastAsia" w:hAnsi="Tahoma" w:cs="Tahoma"/>
          <w:spacing w:val="-8"/>
          <w:sz w:val="22"/>
          <w:szCs w:val="22"/>
        </w:rPr>
        <w:t xml:space="preserve"> </w:t>
      </w:r>
      <w:r w:rsidRPr="006E015B">
        <w:rPr>
          <w:rFonts w:ascii="Tahoma" w:eastAsiaTheme="minorEastAsia" w:hAnsi="Tahoma" w:cs="Tahoma"/>
          <w:sz w:val="22"/>
          <w:szCs w:val="22"/>
        </w:rPr>
        <w:t>delov</w:t>
      </w:r>
      <w:r w:rsidRPr="006E015B">
        <w:rPr>
          <w:rFonts w:ascii="Tahoma" w:eastAsiaTheme="minorEastAsia" w:hAnsi="Tahoma" w:cs="Tahoma"/>
          <w:spacing w:val="-8"/>
          <w:sz w:val="22"/>
          <w:szCs w:val="22"/>
        </w:rPr>
        <w:t xml:space="preserve"> </w:t>
      </w:r>
      <w:r w:rsidRPr="006E015B">
        <w:rPr>
          <w:rFonts w:ascii="Tahoma" w:eastAsiaTheme="minorEastAsia" w:hAnsi="Tahoma" w:cs="Tahoma"/>
          <w:sz w:val="22"/>
          <w:szCs w:val="22"/>
        </w:rPr>
        <w:t>okvirnega</w:t>
      </w:r>
      <w:r w:rsidRPr="006E015B">
        <w:rPr>
          <w:rFonts w:ascii="Tahoma" w:eastAsiaTheme="minorEastAsia" w:hAnsi="Tahoma" w:cs="Tahoma"/>
          <w:spacing w:val="-10"/>
          <w:sz w:val="22"/>
          <w:szCs w:val="22"/>
        </w:rPr>
        <w:t xml:space="preserve"> </w:t>
      </w:r>
      <w:r w:rsidRPr="006E015B">
        <w:rPr>
          <w:rFonts w:ascii="Tahoma" w:eastAsiaTheme="minorEastAsia" w:hAnsi="Tahoma" w:cs="Tahoma"/>
          <w:sz w:val="22"/>
          <w:szCs w:val="22"/>
        </w:rPr>
        <w:t>sporazuma</w:t>
      </w:r>
      <w:r w:rsidRPr="006E015B">
        <w:rPr>
          <w:rFonts w:ascii="Tahoma" w:eastAsiaTheme="minorEastAsia" w:hAnsi="Tahoma" w:cs="Tahoma"/>
          <w:spacing w:val="-7"/>
          <w:sz w:val="22"/>
          <w:szCs w:val="22"/>
        </w:rPr>
        <w:t xml:space="preserve"> </w:t>
      </w:r>
      <w:r w:rsidRPr="006E015B">
        <w:rPr>
          <w:rFonts w:ascii="Tahoma" w:eastAsiaTheme="minorEastAsia" w:hAnsi="Tahoma" w:cs="Tahoma"/>
          <w:sz w:val="22"/>
          <w:szCs w:val="22"/>
        </w:rPr>
        <w:t>s</w:t>
      </w:r>
      <w:r w:rsidRPr="006E015B">
        <w:rPr>
          <w:rFonts w:ascii="Tahoma" w:eastAsiaTheme="minorEastAsia" w:hAnsi="Tahoma" w:cs="Tahoma"/>
          <w:spacing w:val="-8"/>
          <w:sz w:val="22"/>
          <w:szCs w:val="22"/>
        </w:rPr>
        <w:t xml:space="preserve"> </w:t>
      </w:r>
      <w:r w:rsidRPr="006E015B">
        <w:rPr>
          <w:rFonts w:ascii="Tahoma" w:eastAsiaTheme="minorEastAsia" w:hAnsi="Tahoma" w:cs="Tahoma"/>
          <w:sz w:val="22"/>
          <w:szCs w:val="22"/>
        </w:rPr>
        <w:t>samim</w:t>
      </w:r>
      <w:r w:rsidRPr="006E015B">
        <w:rPr>
          <w:rFonts w:ascii="Tahoma" w:eastAsiaTheme="minorEastAsia" w:hAnsi="Tahoma" w:cs="Tahoma"/>
          <w:spacing w:val="-13"/>
          <w:sz w:val="22"/>
          <w:szCs w:val="22"/>
        </w:rPr>
        <w:t xml:space="preserve"> </w:t>
      </w:r>
      <w:r w:rsidRPr="006E015B">
        <w:rPr>
          <w:rFonts w:ascii="Tahoma" w:eastAsiaTheme="minorEastAsia" w:hAnsi="Tahoma" w:cs="Tahoma"/>
          <w:sz w:val="22"/>
          <w:szCs w:val="22"/>
        </w:rPr>
        <w:t>besedilom določil okvirnega sporazuma veljajo določila okvirnega</w:t>
      </w:r>
      <w:r w:rsidRPr="006E015B">
        <w:rPr>
          <w:rFonts w:ascii="Tahoma" w:eastAsiaTheme="minorEastAsia" w:hAnsi="Tahoma" w:cs="Tahoma"/>
          <w:spacing w:val="-6"/>
          <w:sz w:val="22"/>
          <w:szCs w:val="22"/>
        </w:rPr>
        <w:t xml:space="preserve"> </w:t>
      </w:r>
      <w:r w:rsidRPr="006E015B">
        <w:rPr>
          <w:rFonts w:ascii="Tahoma" w:eastAsiaTheme="minorEastAsia" w:hAnsi="Tahoma" w:cs="Tahoma"/>
          <w:sz w:val="22"/>
          <w:szCs w:val="22"/>
        </w:rPr>
        <w:t>sporazuma.</w:t>
      </w:r>
    </w:p>
    <w:p w14:paraId="7BA6B0BC" w14:textId="77777777" w:rsidR="00BF25EF" w:rsidRPr="00067D5D" w:rsidRDefault="00BF25EF" w:rsidP="00B6403E">
      <w:pPr>
        <w:widowControl w:val="0"/>
        <w:tabs>
          <w:tab w:val="left" w:pos="1418"/>
          <w:tab w:val="left" w:pos="1702"/>
        </w:tabs>
        <w:jc w:val="both"/>
        <w:rPr>
          <w:rFonts w:ascii="Tahoma" w:hAnsi="Tahoma" w:cs="Tahoma"/>
          <w:sz w:val="22"/>
          <w:szCs w:val="22"/>
        </w:rPr>
      </w:pPr>
    </w:p>
    <w:p w14:paraId="44D71BE6" w14:textId="77777777" w:rsidR="005D4496" w:rsidRPr="002B2289" w:rsidRDefault="005D4496" w:rsidP="00AA0E69">
      <w:pPr>
        <w:pStyle w:val="Odstavekseznama"/>
        <w:widowControl w:val="0"/>
        <w:numPr>
          <w:ilvl w:val="0"/>
          <w:numId w:val="14"/>
        </w:numPr>
        <w:jc w:val="center"/>
        <w:rPr>
          <w:rFonts w:ascii="Tahoma" w:hAnsi="Tahoma" w:cs="Tahoma"/>
          <w:b/>
          <w:sz w:val="22"/>
          <w:szCs w:val="22"/>
        </w:rPr>
      </w:pPr>
      <w:r w:rsidRPr="002B2289">
        <w:rPr>
          <w:rFonts w:ascii="Tahoma" w:hAnsi="Tahoma" w:cs="Tahoma"/>
          <w:b/>
          <w:sz w:val="22"/>
          <w:szCs w:val="22"/>
        </w:rPr>
        <w:t>VIŠJA SILA</w:t>
      </w:r>
    </w:p>
    <w:p w14:paraId="0B562D49" w14:textId="77777777" w:rsidR="005D4496" w:rsidRPr="00067D5D" w:rsidRDefault="005D4496" w:rsidP="00B6403E">
      <w:pPr>
        <w:widowControl w:val="0"/>
        <w:jc w:val="center"/>
        <w:rPr>
          <w:rFonts w:ascii="Tahoma" w:hAnsi="Tahoma" w:cs="Tahoma"/>
          <w:b/>
          <w:sz w:val="22"/>
          <w:szCs w:val="22"/>
        </w:rPr>
      </w:pPr>
    </w:p>
    <w:p w14:paraId="0413FE20"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0E08B25F" w14:textId="77777777" w:rsidR="005D4496" w:rsidRPr="00067D5D" w:rsidRDefault="005D4496" w:rsidP="00B6403E">
      <w:pPr>
        <w:widowControl w:val="0"/>
        <w:jc w:val="both"/>
        <w:rPr>
          <w:rFonts w:ascii="Tahoma" w:hAnsi="Tahoma" w:cs="Tahoma"/>
          <w:bCs/>
          <w:sz w:val="22"/>
          <w:szCs w:val="22"/>
        </w:rPr>
      </w:pPr>
    </w:p>
    <w:p w14:paraId="7EAFA872" w14:textId="77777777" w:rsidR="003E5B59" w:rsidRPr="003E5B59" w:rsidRDefault="003E5B59" w:rsidP="00B6403E">
      <w:pPr>
        <w:widowControl w:val="0"/>
        <w:jc w:val="both"/>
        <w:rPr>
          <w:rFonts w:ascii="Tahoma" w:eastAsiaTheme="minorEastAsia" w:hAnsi="Tahoma" w:cs="Tahoma"/>
          <w:sz w:val="22"/>
          <w:szCs w:val="22"/>
        </w:rPr>
      </w:pPr>
      <w:r w:rsidRPr="003E5B59">
        <w:rPr>
          <w:rFonts w:ascii="Tahoma" w:eastAsiaTheme="minorEastAsia" w:hAnsi="Tahoma" w:cs="Tahoma"/>
          <w:sz w:val="22"/>
          <w:szCs w:val="22"/>
        </w:rPr>
        <w:t>Višja sila pomeni zunanji vzrok, neodvisen od volje in vpliva katere koli stranke okvirnega sporazuma, ki je nepričakovan in nenaden in se mu ob splošni skrbnosti ni bilo moč izogniti in ga odvrniti, takšne okoliščine pa so se pojavile po sklenitvi okvirnega sporazuma.</w:t>
      </w:r>
    </w:p>
    <w:p w14:paraId="33DE17A0" w14:textId="77777777" w:rsidR="003E5B59" w:rsidRPr="003E5B59" w:rsidRDefault="003E5B59" w:rsidP="00B6403E">
      <w:pPr>
        <w:widowControl w:val="0"/>
        <w:kinsoku w:val="0"/>
        <w:overflowPunct w:val="0"/>
        <w:autoSpaceDE w:val="0"/>
        <w:autoSpaceDN w:val="0"/>
        <w:adjustRightInd w:val="0"/>
        <w:spacing w:before="11"/>
        <w:rPr>
          <w:rFonts w:ascii="Tahoma" w:eastAsiaTheme="minorEastAsia" w:hAnsi="Tahoma" w:cs="Tahoma"/>
          <w:sz w:val="21"/>
          <w:szCs w:val="21"/>
        </w:rPr>
      </w:pPr>
    </w:p>
    <w:p w14:paraId="6A3D127D" w14:textId="37218C3A" w:rsidR="003E5B59" w:rsidRDefault="003E5B59" w:rsidP="00B6403E">
      <w:pPr>
        <w:widowControl w:val="0"/>
        <w:jc w:val="both"/>
        <w:rPr>
          <w:rFonts w:ascii="Tahoma" w:eastAsiaTheme="minorEastAsia" w:hAnsi="Tahoma" w:cs="Tahoma"/>
          <w:sz w:val="22"/>
          <w:szCs w:val="22"/>
        </w:rPr>
      </w:pPr>
      <w:r w:rsidRPr="003E5B59">
        <w:rPr>
          <w:rFonts w:ascii="Tahoma" w:eastAsiaTheme="minorEastAsia" w:hAnsi="Tahoma" w:cs="Tahoma"/>
          <w:sz w:val="22"/>
          <w:szCs w:val="22"/>
        </w:rPr>
        <w:t>Če so dobave blaga delno ali v celoti motene oziroma preprečene zaradi višje sile, je dobavitelj o tem dolžan nemudoma pisno obvestiti naročnika. Prav tako ga je dolžan sproti obveščati o prenehanju takih okoliščin. Na zahtevo naročnika je dobavitelj dolžan dokazati obstoj višje sile.</w:t>
      </w:r>
    </w:p>
    <w:p w14:paraId="43FB3C8C" w14:textId="77777777" w:rsidR="00CE044A" w:rsidRDefault="00CE044A" w:rsidP="00B6403E">
      <w:pPr>
        <w:widowControl w:val="0"/>
        <w:jc w:val="both"/>
        <w:rPr>
          <w:rFonts w:ascii="Tahoma" w:eastAsiaTheme="minorEastAsia" w:hAnsi="Tahoma" w:cs="Tahoma"/>
          <w:sz w:val="22"/>
          <w:szCs w:val="22"/>
        </w:rPr>
      </w:pPr>
    </w:p>
    <w:p w14:paraId="184E995C" w14:textId="3EC47128" w:rsidR="003E5B59" w:rsidRDefault="003E5B59" w:rsidP="00B6403E">
      <w:pPr>
        <w:widowControl w:val="0"/>
        <w:jc w:val="both"/>
        <w:rPr>
          <w:rFonts w:ascii="Tahoma" w:eastAsiaTheme="minorEastAsia" w:hAnsi="Tahoma" w:cs="Tahoma"/>
          <w:sz w:val="22"/>
          <w:szCs w:val="22"/>
        </w:rPr>
      </w:pPr>
      <w:r w:rsidRPr="003E5B59">
        <w:rPr>
          <w:rFonts w:ascii="Tahoma" w:eastAsiaTheme="minorEastAsia" w:hAnsi="Tahoma" w:cs="Tahoma"/>
          <w:sz w:val="22"/>
          <w:szCs w:val="22"/>
        </w:rPr>
        <w:t xml:space="preserve">Le v takem primeru naročnik zoper dobavitelja ne bo izvajal sankcij iz </w:t>
      </w:r>
      <w:r w:rsidR="00E4216E">
        <w:rPr>
          <w:rFonts w:ascii="Tahoma" w:eastAsiaTheme="minorEastAsia" w:hAnsi="Tahoma" w:cs="Tahoma"/>
          <w:sz w:val="22"/>
          <w:szCs w:val="22"/>
        </w:rPr>
        <w:t>19</w:t>
      </w:r>
      <w:r w:rsidRPr="003E5B59">
        <w:rPr>
          <w:rFonts w:ascii="Tahoma" w:eastAsiaTheme="minorEastAsia" w:hAnsi="Tahoma" w:cs="Tahoma"/>
          <w:sz w:val="22"/>
          <w:szCs w:val="22"/>
        </w:rPr>
        <w:t xml:space="preserve">. in </w:t>
      </w:r>
      <w:r w:rsidR="002A300A">
        <w:rPr>
          <w:rFonts w:ascii="Tahoma" w:eastAsiaTheme="minorEastAsia" w:hAnsi="Tahoma" w:cs="Tahoma"/>
          <w:sz w:val="22"/>
          <w:szCs w:val="22"/>
        </w:rPr>
        <w:t>2</w:t>
      </w:r>
      <w:r w:rsidR="00E4216E">
        <w:rPr>
          <w:rFonts w:ascii="Tahoma" w:eastAsiaTheme="minorEastAsia" w:hAnsi="Tahoma" w:cs="Tahoma"/>
          <w:sz w:val="22"/>
          <w:szCs w:val="22"/>
        </w:rPr>
        <w:t>1</w:t>
      </w:r>
      <w:r w:rsidRPr="003E5B59">
        <w:rPr>
          <w:rFonts w:ascii="Tahoma" w:eastAsiaTheme="minorEastAsia" w:hAnsi="Tahoma" w:cs="Tahoma"/>
          <w:sz w:val="22"/>
          <w:szCs w:val="22"/>
        </w:rPr>
        <w:t>. člena tega okvirnega sporazuma.</w:t>
      </w:r>
    </w:p>
    <w:p w14:paraId="1A5E1160" w14:textId="77777777" w:rsidR="00CE044A" w:rsidRDefault="00CE044A" w:rsidP="00B6403E">
      <w:pPr>
        <w:widowControl w:val="0"/>
        <w:jc w:val="both"/>
        <w:rPr>
          <w:rFonts w:ascii="Tahoma" w:eastAsiaTheme="minorEastAsia" w:hAnsi="Tahoma" w:cs="Tahoma"/>
          <w:sz w:val="22"/>
          <w:szCs w:val="22"/>
        </w:rPr>
      </w:pPr>
    </w:p>
    <w:p w14:paraId="25CD5722" w14:textId="77777777" w:rsidR="005D4496" w:rsidRPr="002B2289" w:rsidRDefault="0099610D" w:rsidP="00AA0E69">
      <w:pPr>
        <w:pStyle w:val="Odstavekseznama"/>
        <w:widowControl w:val="0"/>
        <w:numPr>
          <w:ilvl w:val="0"/>
          <w:numId w:val="14"/>
        </w:numPr>
        <w:jc w:val="center"/>
        <w:rPr>
          <w:rFonts w:ascii="Tahoma" w:hAnsi="Tahoma" w:cs="Tahoma"/>
          <w:b/>
          <w:sz w:val="22"/>
          <w:szCs w:val="22"/>
        </w:rPr>
      </w:pPr>
      <w:r w:rsidRPr="00516715">
        <w:rPr>
          <w:rFonts w:ascii="Tahoma" w:hAnsi="Tahoma" w:cs="Tahoma"/>
          <w:b/>
          <w:sz w:val="22"/>
          <w:szCs w:val="22"/>
        </w:rPr>
        <w:t>POGODB</w:t>
      </w:r>
      <w:r w:rsidR="00AA04A5" w:rsidRPr="00516715">
        <w:rPr>
          <w:rFonts w:ascii="Tahoma" w:hAnsi="Tahoma" w:cs="Tahoma"/>
          <w:b/>
          <w:sz w:val="22"/>
          <w:szCs w:val="22"/>
        </w:rPr>
        <w:t>ENA</w:t>
      </w:r>
      <w:r w:rsidR="00AA04A5">
        <w:rPr>
          <w:rFonts w:ascii="Tahoma" w:hAnsi="Tahoma" w:cs="Tahoma"/>
          <w:b/>
          <w:sz w:val="22"/>
          <w:szCs w:val="22"/>
        </w:rPr>
        <w:t xml:space="preserve"> KAZEN</w:t>
      </w:r>
    </w:p>
    <w:p w14:paraId="51948339" w14:textId="77777777" w:rsidR="005D4496" w:rsidRPr="00585CB6" w:rsidRDefault="005D4496" w:rsidP="00B6403E">
      <w:pPr>
        <w:widowControl w:val="0"/>
        <w:tabs>
          <w:tab w:val="left" w:pos="709"/>
          <w:tab w:val="left" w:pos="1702"/>
        </w:tabs>
        <w:ind w:left="1701" w:hanging="1701"/>
        <w:jc w:val="center"/>
        <w:rPr>
          <w:rFonts w:ascii="Tahoma" w:hAnsi="Tahoma"/>
          <w:sz w:val="22"/>
        </w:rPr>
      </w:pPr>
    </w:p>
    <w:p w14:paraId="497B13AC"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11AE91E4" w14:textId="77777777" w:rsidR="005D4496" w:rsidRPr="003932E4" w:rsidRDefault="005D4496" w:rsidP="00B6403E">
      <w:pPr>
        <w:widowControl w:val="0"/>
        <w:jc w:val="center"/>
        <w:rPr>
          <w:rFonts w:ascii="Tahoma" w:hAnsi="Tahoma" w:cs="Tahoma"/>
          <w:sz w:val="22"/>
          <w:szCs w:val="22"/>
        </w:rPr>
      </w:pPr>
    </w:p>
    <w:p w14:paraId="7CC038B6" w14:textId="77777777" w:rsidR="00B72ACA" w:rsidRPr="00E4216E" w:rsidRDefault="00B72ACA" w:rsidP="00B72ACA">
      <w:pPr>
        <w:widowControl w:val="0"/>
        <w:tabs>
          <w:tab w:val="left" w:pos="709"/>
          <w:tab w:val="left" w:pos="1702"/>
        </w:tabs>
        <w:jc w:val="both"/>
        <w:rPr>
          <w:rFonts w:ascii="Tahoma" w:hAnsi="Tahoma" w:cs="Tahoma"/>
          <w:sz w:val="22"/>
          <w:szCs w:val="22"/>
        </w:rPr>
      </w:pPr>
      <w:r w:rsidRPr="00B72ACA">
        <w:rPr>
          <w:rFonts w:ascii="Tahoma" w:hAnsi="Tahoma" w:cs="Tahoma"/>
          <w:sz w:val="22"/>
          <w:szCs w:val="22"/>
        </w:rPr>
        <w:t xml:space="preserve">V kolikor dobavitelj blaga ne dobavi v dogovorjenem roku, je  naročnik upravičen obračunati </w:t>
      </w:r>
      <w:r w:rsidRPr="00E4216E">
        <w:rPr>
          <w:rFonts w:ascii="Tahoma" w:hAnsi="Tahoma" w:cs="Tahoma"/>
          <w:sz w:val="22"/>
          <w:szCs w:val="22"/>
        </w:rPr>
        <w:t>pogodbeno kazen, in sicer:</w:t>
      </w:r>
    </w:p>
    <w:p w14:paraId="6BE6EB85" w14:textId="1D0D41CD" w:rsidR="00E4216E" w:rsidRPr="00E4216E" w:rsidRDefault="00B72ACA" w:rsidP="00E4216E">
      <w:pPr>
        <w:widowControl w:val="0"/>
        <w:numPr>
          <w:ilvl w:val="0"/>
          <w:numId w:val="50"/>
        </w:numPr>
        <w:tabs>
          <w:tab w:val="num" w:pos="567"/>
        </w:tabs>
        <w:ind w:left="567" w:hanging="567"/>
        <w:jc w:val="both"/>
        <w:rPr>
          <w:rFonts w:ascii="Tahoma" w:hAnsi="Tahoma" w:cs="Tahoma"/>
          <w:sz w:val="22"/>
          <w:szCs w:val="22"/>
        </w:rPr>
      </w:pPr>
      <w:r w:rsidRPr="00E4216E">
        <w:rPr>
          <w:rFonts w:ascii="Tahoma" w:hAnsi="Tahoma" w:cs="Tahoma"/>
          <w:sz w:val="22"/>
          <w:szCs w:val="22"/>
        </w:rPr>
        <w:t xml:space="preserve">za redna naročila v višini 1% (enega odstotka) </w:t>
      </w:r>
      <w:r w:rsidR="00E4216E" w:rsidRPr="00E4216E">
        <w:rPr>
          <w:rFonts w:ascii="Tahoma" w:hAnsi="Tahoma" w:cs="Tahoma"/>
          <w:sz w:val="22"/>
          <w:szCs w:val="22"/>
        </w:rPr>
        <w:t xml:space="preserve">vrednosti posameznega pisnega nabavnega naročila brez DDV za </w:t>
      </w:r>
      <w:r w:rsidR="00E4216E" w:rsidRPr="00E4216E">
        <w:rPr>
          <w:rFonts w:ascii="Tahoma" w:hAnsi="Tahoma"/>
          <w:sz w:val="22"/>
          <w:szCs w:val="22"/>
        </w:rPr>
        <w:t>vsak zamujen koledarski dan</w:t>
      </w:r>
      <w:r w:rsidR="00E4216E" w:rsidRPr="00E4216E">
        <w:rPr>
          <w:rFonts w:ascii="Tahoma" w:hAnsi="Tahoma" w:cs="Tahoma"/>
          <w:sz w:val="22"/>
          <w:szCs w:val="22"/>
        </w:rPr>
        <w:t>, vendar največ 20% (dvajset odstotkov) vrednosti posameznega pisnega nabavnega naročila brez DDV,</w:t>
      </w:r>
    </w:p>
    <w:p w14:paraId="4024D7FD" w14:textId="53B8FCAF" w:rsidR="00E4216E" w:rsidRPr="00E4216E" w:rsidRDefault="00773488" w:rsidP="00E4216E">
      <w:pPr>
        <w:widowControl w:val="0"/>
        <w:numPr>
          <w:ilvl w:val="0"/>
          <w:numId w:val="50"/>
        </w:numPr>
        <w:tabs>
          <w:tab w:val="num" w:pos="567"/>
        </w:tabs>
        <w:ind w:left="567" w:hanging="567"/>
        <w:jc w:val="both"/>
        <w:rPr>
          <w:rFonts w:ascii="Tahoma" w:hAnsi="Tahoma" w:cs="Tahoma"/>
          <w:sz w:val="22"/>
          <w:szCs w:val="22"/>
        </w:rPr>
      </w:pPr>
      <w:r w:rsidRPr="00E4216E">
        <w:rPr>
          <w:rFonts w:ascii="Tahoma" w:hAnsi="Tahoma" w:cs="Tahoma"/>
          <w:sz w:val="22"/>
          <w:szCs w:val="22"/>
        </w:rPr>
        <w:t xml:space="preserve">za intervencijska naročila v višini 1% (enega odstotka) </w:t>
      </w:r>
      <w:r w:rsidR="00E4216E" w:rsidRPr="00E4216E">
        <w:rPr>
          <w:rFonts w:ascii="Tahoma" w:hAnsi="Tahoma" w:cs="Tahoma"/>
          <w:sz w:val="22"/>
          <w:szCs w:val="22"/>
        </w:rPr>
        <w:t>vrednosti posameznega pisnega nabavnega naročila brez DDV za vsako uro zamude,  vendar največ 20% (dvajset odstotkov) vrednosti posameznega pisnega nabavnega naročila brez DDV,</w:t>
      </w:r>
    </w:p>
    <w:p w14:paraId="402DA01F" w14:textId="33323E90" w:rsidR="00E617A8" w:rsidRPr="00E617A8" w:rsidRDefault="00E617A8" w:rsidP="00E617A8">
      <w:pPr>
        <w:widowControl w:val="0"/>
        <w:tabs>
          <w:tab w:val="left" w:pos="709"/>
          <w:tab w:val="left" w:pos="1702"/>
        </w:tabs>
        <w:jc w:val="both"/>
        <w:rPr>
          <w:rFonts w:ascii="Tahoma" w:eastAsia="Calibri" w:hAnsi="Tahoma" w:cs="Tahoma"/>
          <w:sz w:val="22"/>
          <w:szCs w:val="22"/>
          <w:lang w:eastAsia="en-US"/>
        </w:rPr>
      </w:pPr>
      <w:r w:rsidRPr="00E617A8">
        <w:rPr>
          <w:rFonts w:ascii="Tahoma" w:eastAsia="Calibri" w:hAnsi="Tahoma" w:cs="Tahoma"/>
          <w:sz w:val="22"/>
          <w:szCs w:val="22"/>
          <w:lang w:eastAsia="en-US"/>
        </w:rPr>
        <w:t xml:space="preserve">Naročnik si pridrži pravico uveljaviti </w:t>
      </w:r>
      <w:r w:rsidR="008862A0">
        <w:rPr>
          <w:rFonts w:ascii="Tahoma" w:eastAsia="Calibri" w:hAnsi="Tahoma" w:cs="Tahoma"/>
          <w:sz w:val="22"/>
          <w:szCs w:val="22"/>
          <w:lang w:eastAsia="en-US"/>
        </w:rPr>
        <w:t xml:space="preserve">pogodbeno </w:t>
      </w:r>
      <w:r w:rsidRPr="00E617A8">
        <w:rPr>
          <w:rFonts w:ascii="Tahoma" w:eastAsia="Calibri" w:hAnsi="Tahoma" w:cs="Tahoma"/>
          <w:sz w:val="22"/>
          <w:szCs w:val="22"/>
          <w:lang w:eastAsia="en-US"/>
        </w:rPr>
        <w:t xml:space="preserve">kazen pri plačilu računa, čeprav ob zamudi oziroma ob izpolnitvi obveznosti </w:t>
      </w:r>
      <w:r w:rsidR="009872E7">
        <w:rPr>
          <w:rFonts w:ascii="Tahoma" w:eastAsia="Calibri" w:hAnsi="Tahoma" w:cs="Tahoma"/>
          <w:sz w:val="22"/>
          <w:szCs w:val="22"/>
          <w:lang w:eastAsia="en-US"/>
        </w:rPr>
        <w:t>dobavitelja</w:t>
      </w:r>
      <w:r w:rsidRPr="00E617A8">
        <w:rPr>
          <w:rFonts w:ascii="Tahoma" w:eastAsia="Calibri" w:hAnsi="Tahoma" w:cs="Tahoma"/>
          <w:sz w:val="22"/>
          <w:szCs w:val="22"/>
          <w:lang w:eastAsia="en-US"/>
        </w:rPr>
        <w:t xml:space="preserve"> na dejstvo, da bo obračunal pogodbeno kazen zaradi zamude, ni posebej opozoril niti pisno obvestil.</w:t>
      </w:r>
    </w:p>
    <w:p w14:paraId="4BE0667E" w14:textId="77777777" w:rsidR="00B72ACA" w:rsidRPr="00B72ACA" w:rsidRDefault="00B72ACA" w:rsidP="00B72ACA">
      <w:pPr>
        <w:widowControl w:val="0"/>
        <w:tabs>
          <w:tab w:val="left" w:pos="709"/>
          <w:tab w:val="left" w:pos="1702"/>
        </w:tabs>
        <w:jc w:val="both"/>
        <w:rPr>
          <w:rFonts w:ascii="Tahoma" w:hAnsi="Tahoma" w:cs="Tahoma"/>
          <w:sz w:val="22"/>
          <w:szCs w:val="22"/>
        </w:rPr>
      </w:pPr>
    </w:p>
    <w:p w14:paraId="2081F92E" w14:textId="47AD3ABD" w:rsidR="00652BC5" w:rsidRDefault="00B72ACA" w:rsidP="00B72ACA">
      <w:pPr>
        <w:widowControl w:val="0"/>
        <w:tabs>
          <w:tab w:val="left" w:pos="709"/>
          <w:tab w:val="left" w:pos="1702"/>
        </w:tabs>
        <w:jc w:val="both"/>
        <w:rPr>
          <w:rFonts w:ascii="Tahoma" w:hAnsi="Tahoma" w:cs="Tahoma"/>
          <w:sz w:val="22"/>
          <w:szCs w:val="22"/>
        </w:rPr>
      </w:pPr>
      <w:r w:rsidRPr="00B72ACA">
        <w:rPr>
          <w:rFonts w:ascii="Tahoma" w:hAnsi="Tahoma" w:cs="Tahoma"/>
          <w:sz w:val="22"/>
          <w:szCs w:val="22"/>
        </w:rPr>
        <w:lastRenderedPageBreak/>
        <w:t>Naročnik in dobavitelj soglašata, da pravica zaračunati pogodbeno kazen, ni pogojena z nastankom škode naročniku. Povračilo tako nastale škode bo naročnik uveljavljal po splošnih načelih odškodninske odgovornosti, neodvisno od uveljavljanja pogodbene kazni.</w:t>
      </w:r>
    </w:p>
    <w:p w14:paraId="5BB341B8" w14:textId="27B5861C" w:rsidR="00B72ACA" w:rsidRDefault="00B72ACA" w:rsidP="00B72ACA">
      <w:pPr>
        <w:widowControl w:val="0"/>
        <w:tabs>
          <w:tab w:val="left" w:pos="709"/>
          <w:tab w:val="left" w:pos="1702"/>
        </w:tabs>
        <w:jc w:val="both"/>
        <w:rPr>
          <w:rFonts w:ascii="Tahoma" w:hAnsi="Tahoma"/>
          <w:sz w:val="22"/>
          <w:szCs w:val="22"/>
        </w:rPr>
      </w:pPr>
    </w:p>
    <w:p w14:paraId="3541191A" w14:textId="77777777" w:rsidR="005D4496" w:rsidRPr="002B2289" w:rsidRDefault="007E4029" w:rsidP="00AA0E69">
      <w:pPr>
        <w:pStyle w:val="Odstavekseznama"/>
        <w:widowControl w:val="0"/>
        <w:numPr>
          <w:ilvl w:val="0"/>
          <w:numId w:val="14"/>
        </w:numPr>
        <w:jc w:val="center"/>
        <w:rPr>
          <w:rFonts w:ascii="Tahoma" w:hAnsi="Tahoma" w:cs="Tahoma"/>
          <w:b/>
          <w:sz w:val="22"/>
          <w:szCs w:val="22"/>
        </w:rPr>
      </w:pPr>
      <w:r>
        <w:rPr>
          <w:rFonts w:ascii="Tahoma" w:hAnsi="Tahoma" w:cs="Tahoma"/>
          <w:b/>
          <w:sz w:val="22"/>
          <w:szCs w:val="22"/>
        </w:rPr>
        <w:t xml:space="preserve">ODPOVED OKVIRNEGA SPORAZUMA IN </w:t>
      </w:r>
      <w:r w:rsidR="005D4496" w:rsidRPr="002B2289">
        <w:rPr>
          <w:rFonts w:ascii="Tahoma" w:hAnsi="Tahoma" w:cs="Tahoma"/>
          <w:b/>
          <w:sz w:val="22"/>
          <w:szCs w:val="22"/>
        </w:rPr>
        <w:t>ODSTOP OD OKVIRNEGA SPORAZUMA</w:t>
      </w:r>
    </w:p>
    <w:p w14:paraId="1D6CC78D" w14:textId="77777777" w:rsidR="007E4029" w:rsidRPr="007E4029" w:rsidRDefault="007E4029" w:rsidP="00B6403E">
      <w:pPr>
        <w:widowControl w:val="0"/>
        <w:tabs>
          <w:tab w:val="left" w:pos="709"/>
          <w:tab w:val="left" w:pos="1702"/>
        </w:tabs>
        <w:jc w:val="both"/>
        <w:rPr>
          <w:rFonts w:ascii="Tahoma" w:hAnsi="Tahoma"/>
          <w:sz w:val="22"/>
          <w:szCs w:val="22"/>
        </w:rPr>
      </w:pPr>
    </w:p>
    <w:p w14:paraId="71301C2D" w14:textId="77777777" w:rsidR="007E4029" w:rsidRPr="007E4029" w:rsidRDefault="007E4029" w:rsidP="00AA0E69">
      <w:pPr>
        <w:pStyle w:val="Odstavekseznama"/>
        <w:widowControl w:val="0"/>
        <w:numPr>
          <w:ilvl w:val="0"/>
          <w:numId w:val="15"/>
        </w:numPr>
        <w:jc w:val="center"/>
        <w:rPr>
          <w:rFonts w:ascii="Tahoma" w:hAnsi="Tahoma" w:cs="Tahoma"/>
          <w:sz w:val="22"/>
          <w:szCs w:val="22"/>
        </w:rPr>
      </w:pPr>
      <w:r w:rsidRPr="007E4029">
        <w:rPr>
          <w:rFonts w:ascii="Tahoma" w:hAnsi="Tahoma" w:cs="Tahoma"/>
          <w:sz w:val="22"/>
          <w:szCs w:val="22"/>
        </w:rPr>
        <w:t>člen</w:t>
      </w:r>
    </w:p>
    <w:p w14:paraId="5DB5CDC7" w14:textId="77777777" w:rsidR="007E4029" w:rsidRPr="007E4029" w:rsidRDefault="007E4029" w:rsidP="00B6403E">
      <w:pPr>
        <w:widowControl w:val="0"/>
        <w:tabs>
          <w:tab w:val="left" w:pos="709"/>
          <w:tab w:val="left" w:pos="1702"/>
        </w:tabs>
        <w:jc w:val="both"/>
        <w:rPr>
          <w:rFonts w:ascii="Tahoma" w:hAnsi="Tahoma"/>
          <w:sz w:val="22"/>
          <w:szCs w:val="22"/>
        </w:rPr>
      </w:pPr>
    </w:p>
    <w:p w14:paraId="22A426A2" w14:textId="77777777" w:rsidR="007E4029" w:rsidRPr="007E4029" w:rsidRDefault="00746C24" w:rsidP="00B6403E">
      <w:pPr>
        <w:widowControl w:val="0"/>
        <w:jc w:val="both"/>
        <w:rPr>
          <w:rFonts w:ascii="Tahoma" w:hAnsi="Tahoma" w:cs="Tahoma"/>
          <w:sz w:val="22"/>
          <w:szCs w:val="22"/>
        </w:rPr>
      </w:pPr>
      <w:r>
        <w:rPr>
          <w:rFonts w:ascii="Tahoma" w:hAnsi="Tahoma" w:cs="Tahoma"/>
          <w:sz w:val="22"/>
          <w:szCs w:val="22"/>
        </w:rPr>
        <w:t>Naročnik</w:t>
      </w:r>
      <w:r w:rsidR="007E4029" w:rsidRPr="007E4029">
        <w:rPr>
          <w:rFonts w:ascii="Tahoma" w:hAnsi="Tahoma" w:cs="Tahoma"/>
          <w:sz w:val="22"/>
          <w:szCs w:val="22"/>
        </w:rPr>
        <w:t xml:space="preserve"> ima pravico s 30 (trideset) dnevnim odpovednim rokom odpovedati okvirni sporazum, vendar ne prej kot v 3 (treh) mesecih od dneva sklenitve okvirnega sporazuma, če se okoliščine po sklenitvi okvirnega sporazuma spremenijo tako, da sklenjen okvirni sporazum ne izraža več prave volje </w:t>
      </w:r>
      <w:r w:rsidR="00305B59">
        <w:rPr>
          <w:rFonts w:ascii="Tahoma" w:hAnsi="Tahoma" w:cs="Tahoma"/>
          <w:sz w:val="22"/>
          <w:szCs w:val="22"/>
        </w:rPr>
        <w:t>naročnika</w:t>
      </w:r>
      <w:r w:rsidR="007E4029" w:rsidRPr="007E4029">
        <w:rPr>
          <w:rFonts w:ascii="Tahoma" w:hAnsi="Tahoma" w:cs="Tahoma"/>
          <w:sz w:val="22"/>
          <w:szCs w:val="22"/>
        </w:rPr>
        <w:t xml:space="preserve"> in pod pogojem, da ima poravnane </w:t>
      </w:r>
      <w:r w:rsidR="007D4FAB">
        <w:rPr>
          <w:rFonts w:ascii="Tahoma" w:hAnsi="Tahoma" w:cs="Tahoma"/>
          <w:sz w:val="22"/>
          <w:szCs w:val="22"/>
        </w:rPr>
        <w:t xml:space="preserve">morebitne </w:t>
      </w:r>
      <w:r w:rsidR="007E4029" w:rsidRPr="007E4029">
        <w:rPr>
          <w:rFonts w:ascii="Tahoma" w:hAnsi="Tahoma" w:cs="Tahoma"/>
          <w:sz w:val="22"/>
          <w:szCs w:val="22"/>
        </w:rPr>
        <w:t>zapadle obveznosti</w:t>
      </w:r>
      <w:r w:rsidR="00305B59">
        <w:rPr>
          <w:rFonts w:ascii="Tahoma" w:hAnsi="Tahoma" w:cs="Tahoma"/>
          <w:sz w:val="22"/>
          <w:szCs w:val="22"/>
        </w:rPr>
        <w:t xml:space="preserve"> do dobavitelja</w:t>
      </w:r>
      <w:r w:rsidR="007E4029" w:rsidRPr="007E4029">
        <w:rPr>
          <w:rFonts w:ascii="Tahoma" w:hAnsi="Tahoma" w:cs="Tahoma"/>
          <w:sz w:val="22"/>
          <w:szCs w:val="22"/>
        </w:rPr>
        <w:t xml:space="preserve">. Odpovedni rok prične teči naslednji dan po prejemu pisne odpovedi, ki mora biti </w:t>
      </w:r>
      <w:r w:rsidR="007D4FAB">
        <w:rPr>
          <w:rFonts w:ascii="Tahoma" w:hAnsi="Tahoma" w:cs="Tahoma"/>
          <w:sz w:val="22"/>
          <w:szCs w:val="22"/>
        </w:rPr>
        <w:t>dobavitelju</w:t>
      </w:r>
      <w:r w:rsidR="007E4029" w:rsidRPr="007E4029">
        <w:rPr>
          <w:rFonts w:ascii="Tahoma" w:hAnsi="Tahoma" w:cs="Tahoma"/>
          <w:sz w:val="22"/>
          <w:szCs w:val="22"/>
        </w:rPr>
        <w:t xml:space="preserve"> poslana s priporočeno pošiljko</w:t>
      </w:r>
      <w:r w:rsidR="00305B59">
        <w:rPr>
          <w:rFonts w:ascii="Tahoma" w:hAnsi="Tahoma" w:cs="Tahoma"/>
          <w:sz w:val="22"/>
          <w:szCs w:val="22"/>
        </w:rPr>
        <w:t xml:space="preserve"> po pošti</w:t>
      </w:r>
      <w:r w:rsidR="007E4029" w:rsidRPr="007E4029">
        <w:rPr>
          <w:rFonts w:ascii="Tahoma" w:hAnsi="Tahoma" w:cs="Tahoma"/>
          <w:sz w:val="22"/>
          <w:szCs w:val="22"/>
        </w:rPr>
        <w:t xml:space="preserve">. </w:t>
      </w:r>
    </w:p>
    <w:p w14:paraId="0E6AD871" w14:textId="77777777" w:rsidR="00D57E74" w:rsidRPr="007E4029" w:rsidRDefault="00D57E74" w:rsidP="00B6403E">
      <w:pPr>
        <w:widowControl w:val="0"/>
        <w:jc w:val="both"/>
        <w:rPr>
          <w:rFonts w:ascii="Tahoma" w:hAnsi="Tahoma" w:cs="Tahoma"/>
          <w:sz w:val="22"/>
          <w:szCs w:val="22"/>
          <w:lang w:val="x-none"/>
        </w:rPr>
      </w:pPr>
    </w:p>
    <w:p w14:paraId="33FE1462" w14:textId="77777777" w:rsidR="007E4029" w:rsidRDefault="007E4029" w:rsidP="00B6403E">
      <w:pPr>
        <w:widowControl w:val="0"/>
        <w:jc w:val="both"/>
        <w:rPr>
          <w:rFonts w:ascii="Tahoma" w:hAnsi="Tahoma" w:cs="Tahoma"/>
          <w:sz w:val="22"/>
          <w:szCs w:val="22"/>
        </w:rPr>
      </w:pPr>
      <w:r w:rsidRPr="007E4029">
        <w:rPr>
          <w:rFonts w:ascii="Tahoma" w:hAnsi="Tahoma" w:cs="Tahoma"/>
          <w:sz w:val="22"/>
          <w:szCs w:val="22"/>
        </w:rPr>
        <w:t xml:space="preserve">Stranki okvirnega sporazuma se v času odpovedi medsebojnega razmerja po okvirnem sporazumu obvezujeta izpolnjevati obveznosti do izteka odpovednega roka, pri čemer se naročnik in dobavitelj lahko pisno sporazumeta za drugačen odpovedni rok. </w:t>
      </w:r>
    </w:p>
    <w:p w14:paraId="3560C952" w14:textId="77777777" w:rsidR="007C3AE6" w:rsidRDefault="007C3AE6" w:rsidP="00B6403E">
      <w:pPr>
        <w:widowControl w:val="0"/>
        <w:jc w:val="both"/>
        <w:rPr>
          <w:rFonts w:ascii="Tahoma" w:hAnsi="Tahoma" w:cs="Tahoma"/>
          <w:sz w:val="22"/>
          <w:szCs w:val="22"/>
        </w:rPr>
      </w:pPr>
    </w:p>
    <w:p w14:paraId="5D1820D6"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01B0879D" w14:textId="77777777" w:rsidR="00CE044A" w:rsidRDefault="00CE044A" w:rsidP="00B6403E">
      <w:pPr>
        <w:widowControl w:val="0"/>
        <w:jc w:val="both"/>
        <w:rPr>
          <w:rFonts w:ascii="Tahoma" w:hAnsi="Tahoma" w:cs="Tahoma"/>
          <w:sz w:val="22"/>
          <w:szCs w:val="22"/>
        </w:rPr>
      </w:pPr>
    </w:p>
    <w:p w14:paraId="6C4F4BA7" w14:textId="77777777" w:rsidR="006E29B1" w:rsidRDefault="006E29B1" w:rsidP="00B6403E">
      <w:pPr>
        <w:widowControl w:val="0"/>
        <w:jc w:val="both"/>
        <w:rPr>
          <w:rFonts w:ascii="Tahoma" w:hAnsi="Tahoma" w:cs="Tahoma"/>
          <w:sz w:val="22"/>
          <w:szCs w:val="22"/>
        </w:rPr>
      </w:pPr>
      <w:r w:rsidRPr="006E29B1">
        <w:rPr>
          <w:rFonts w:ascii="Tahoma" w:hAnsi="Tahoma" w:cs="Tahoma"/>
          <w:sz w:val="22"/>
          <w:szCs w:val="22"/>
        </w:rPr>
        <w:t>Naročnik lahko odstopi od okvirnega sporazuma</w:t>
      </w:r>
      <w:r w:rsidR="00C05C62">
        <w:rPr>
          <w:rFonts w:ascii="Tahoma" w:hAnsi="Tahoma" w:cs="Tahoma"/>
          <w:sz w:val="22"/>
          <w:szCs w:val="22"/>
        </w:rPr>
        <w:t xml:space="preserve"> s takojšnjim učinkom</w:t>
      </w:r>
      <w:r w:rsidRPr="006E29B1">
        <w:rPr>
          <w:rFonts w:ascii="Tahoma" w:hAnsi="Tahoma" w:cs="Tahoma"/>
          <w:sz w:val="22"/>
          <w:szCs w:val="22"/>
        </w:rPr>
        <w:t>, brez obveznosti do dobavitelja, če dobavitelj:</w:t>
      </w:r>
    </w:p>
    <w:p w14:paraId="391639A9" w14:textId="30AFD4D0" w:rsidR="00EF798A" w:rsidRPr="00EF798A" w:rsidRDefault="00EF798A" w:rsidP="00AA0E69">
      <w:pPr>
        <w:widowControl w:val="0"/>
        <w:numPr>
          <w:ilvl w:val="0"/>
          <w:numId w:val="13"/>
        </w:numPr>
        <w:tabs>
          <w:tab w:val="left" w:pos="284"/>
          <w:tab w:val="left" w:pos="1702"/>
        </w:tabs>
        <w:ind w:left="284" w:hanging="284"/>
        <w:jc w:val="both"/>
        <w:rPr>
          <w:rFonts w:ascii="Tahoma" w:hAnsi="Tahoma" w:cs="Tahoma"/>
          <w:sz w:val="22"/>
          <w:szCs w:val="22"/>
        </w:rPr>
      </w:pPr>
      <w:r w:rsidRPr="00EF798A">
        <w:rPr>
          <w:rFonts w:ascii="Tahoma" w:hAnsi="Tahoma" w:cs="Tahoma"/>
          <w:sz w:val="22"/>
          <w:szCs w:val="22"/>
        </w:rPr>
        <w:t>ne dobavi naročenega blaga, niti v s strani naročnika naknadno določenem roku,</w:t>
      </w:r>
    </w:p>
    <w:p w14:paraId="24AED9D8" w14:textId="77777777" w:rsidR="00EF798A" w:rsidRPr="00EF798A" w:rsidRDefault="00EF798A" w:rsidP="00AA0E69">
      <w:pPr>
        <w:widowControl w:val="0"/>
        <w:numPr>
          <w:ilvl w:val="0"/>
          <w:numId w:val="13"/>
        </w:numPr>
        <w:tabs>
          <w:tab w:val="left" w:pos="284"/>
          <w:tab w:val="left" w:pos="1702"/>
        </w:tabs>
        <w:ind w:left="284" w:hanging="284"/>
        <w:jc w:val="both"/>
        <w:rPr>
          <w:rFonts w:ascii="Tahoma" w:hAnsi="Tahoma" w:cs="Tahoma"/>
          <w:sz w:val="22"/>
          <w:szCs w:val="22"/>
        </w:rPr>
      </w:pPr>
      <w:r w:rsidRPr="00EF798A">
        <w:rPr>
          <w:rFonts w:ascii="Tahoma" w:hAnsi="Tahoma" w:cs="Tahoma"/>
          <w:sz w:val="22"/>
          <w:szCs w:val="22"/>
        </w:rPr>
        <w:t xml:space="preserve">ne upošteva navodil naročnika </w:t>
      </w:r>
      <w:r w:rsidR="00C05C62">
        <w:rPr>
          <w:rFonts w:ascii="Tahoma" w:hAnsi="Tahoma" w:cs="Tahoma"/>
          <w:sz w:val="22"/>
          <w:szCs w:val="22"/>
        </w:rPr>
        <w:t>niti</w:t>
      </w:r>
      <w:r w:rsidRPr="00EF798A">
        <w:rPr>
          <w:rFonts w:ascii="Tahoma" w:hAnsi="Tahoma" w:cs="Tahoma"/>
          <w:sz w:val="22"/>
          <w:szCs w:val="22"/>
        </w:rPr>
        <w:t xml:space="preserve"> po opozorilu,</w:t>
      </w:r>
    </w:p>
    <w:p w14:paraId="62E7F7F4" w14:textId="77777777" w:rsidR="00EF798A" w:rsidRDefault="00EF798A" w:rsidP="00AA0E69">
      <w:pPr>
        <w:widowControl w:val="0"/>
        <w:numPr>
          <w:ilvl w:val="0"/>
          <w:numId w:val="13"/>
        </w:numPr>
        <w:tabs>
          <w:tab w:val="left" w:pos="284"/>
          <w:tab w:val="left" w:pos="1702"/>
        </w:tabs>
        <w:ind w:left="284" w:hanging="284"/>
        <w:jc w:val="both"/>
        <w:rPr>
          <w:rFonts w:ascii="Tahoma" w:hAnsi="Tahoma" w:cs="Tahoma"/>
          <w:sz w:val="22"/>
          <w:szCs w:val="22"/>
        </w:rPr>
      </w:pPr>
      <w:r w:rsidRPr="00EF798A">
        <w:rPr>
          <w:rFonts w:ascii="Tahoma" w:hAnsi="Tahoma" w:cs="Tahoma"/>
          <w:sz w:val="22"/>
          <w:szCs w:val="22"/>
        </w:rPr>
        <w:t>ne izpolnjuje</w:t>
      </w:r>
      <w:r w:rsidR="00C05C62">
        <w:rPr>
          <w:rFonts w:ascii="Tahoma" w:hAnsi="Tahoma" w:cs="Tahoma"/>
          <w:sz w:val="22"/>
          <w:szCs w:val="22"/>
        </w:rPr>
        <w:t xml:space="preserve"> ostalih </w:t>
      </w:r>
      <w:r w:rsidRPr="00EF798A">
        <w:rPr>
          <w:rFonts w:ascii="Tahoma" w:hAnsi="Tahoma" w:cs="Tahoma"/>
          <w:sz w:val="22"/>
          <w:szCs w:val="22"/>
        </w:rPr>
        <w:t>svoj</w:t>
      </w:r>
      <w:r w:rsidR="00C05C62">
        <w:rPr>
          <w:rFonts w:ascii="Tahoma" w:hAnsi="Tahoma" w:cs="Tahoma"/>
          <w:sz w:val="22"/>
          <w:szCs w:val="22"/>
        </w:rPr>
        <w:t>ih</w:t>
      </w:r>
      <w:r w:rsidRPr="00EF798A">
        <w:rPr>
          <w:rFonts w:ascii="Tahoma" w:hAnsi="Tahoma" w:cs="Tahoma"/>
          <w:sz w:val="22"/>
          <w:szCs w:val="22"/>
        </w:rPr>
        <w:t xml:space="preserve"> obveznosti </w:t>
      </w:r>
      <w:r w:rsidR="00C05C62">
        <w:rPr>
          <w:rFonts w:ascii="Tahoma" w:hAnsi="Tahoma" w:cs="Tahoma"/>
          <w:sz w:val="22"/>
          <w:szCs w:val="22"/>
        </w:rPr>
        <w:t>iz okvirnega sporazuma, niti po opozorilu,</w:t>
      </w:r>
    </w:p>
    <w:p w14:paraId="7820263A" w14:textId="5EB5280E" w:rsidR="007D4FAB" w:rsidRPr="00536E65" w:rsidRDefault="007D4FAB" w:rsidP="007D4FAB">
      <w:pPr>
        <w:widowControl w:val="0"/>
        <w:numPr>
          <w:ilvl w:val="0"/>
          <w:numId w:val="13"/>
        </w:numPr>
        <w:tabs>
          <w:tab w:val="left" w:pos="284"/>
          <w:tab w:val="left" w:pos="1702"/>
        </w:tabs>
        <w:ind w:left="284" w:hanging="284"/>
        <w:jc w:val="both"/>
        <w:rPr>
          <w:rFonts w:ascii="Tahoma" w:hAnsi="Tahoma" w:cs="Tahoma"/>
          <w:sz w:val="22"/>
          <w:szCs w:val="22"/>
        </w:rPr>
      </w:pPr>
      <w:r w:rsidRPr="007D4FAB">
        <w:rPr>
          <w:rFonts w:ascii="Tahoma" w:hAnsi="Tahoma" w:cs="Tahoma"/>
          <w:sz w:val="22"/>
          <w:szCs w:val="22"/>
        </w:rPr>
        <w:t xml:space="preserve">izvaja svoje obveznosti v nasprotju s pravili stroke, </w:t>
      </w:r>
      <w:r w:rsidRPr="007D4FAB">
        <w:rPr>
          <w:rFonts w:ascii="Tahoma" w:hAnsi="Tahoma" w:cs="Tahoma"/>
          <w:iCs/>
          <w:sz w:val="22"/>
          <w:szCs w:val="22"/>
        </w:rPr>
        <w:t xml:space="preserve">tehničnimi predpisi, standardi in </w:t>
      </w:r>
      <w:r w:rsidR="009D0D6C">
        <w:rPr>
          <w:rFonts w:ascii="Tahoma" w:hAnsi="Tahoma" w:cs="Tahoma"/>
          <w:iCs/>
          <w:sz w:val="22"/>
          <w:szCs w:val="22"/>
        </w:rPr>
        <w:t xml:space="preserve">vsakokratno </w:t>
      </w:r>
      <w:r w:rsidRPr="007D4FAB">
        <w:rPr>
          <w:rFonts w:ascii="Tahoma" w:hAnsi="Tahoma" w:cs="Tahoma"/>
          <w:iCs/>
          <w:sz w:val="22"/>
          <w:szCs w:val="22"/>
        </w:rPr>
        <w:t xml:space="preserve">veljavno </w:t>
      </w:r>
      <w:r w:rsidRPr="00536E65">
        <w:rPr>
          <w:rFonts w:ascii="Tahoma" w:hAnsi="Tahoma" w:cs="Tahoma"/>
          <w:iCs/>
          <w:sz w:val="22"/>
          <w:szCs w:val="22"/>
        </w:rPr>
        <w:t>zakonodajo,</w:t>
      </w:r>
    </w:p>
    <w:p w14:paraId="04677011" w14:textId="77777777" w:rsidR="00EF798A" w:rsidRPr="00536E65" w:rsidRDefault="00EF798A" w:rsidP="00C05C62">
      <w:pPr>
        <w:widowControl w:val="0"/>
        <w:numPr>
          <w:ilvl w:val="0"/>
          <w:numId w:val="13"/>
        </w:numPr>
        <w:tabs>
          <w:tab w:val="left" w:pos="284"/>
          <w:tab w:val="left" w:pos="1702"/>
        </w:tabs>
        <w:ind w:left="284" w:hanging="284"/>
        <w:jc w:val="both"/>
        <w:rPr>
          <w:rFonts w:ascii="Tahoma" w:hAnsi="Tahoma" w:cs="Tahoma"/>
          <w:sz w:val="22"/>
          <w:szCs w:val="22"/>
        </w:rPr>
      </w:pPr>
      <w:r w:rsidRPr="00536E65">
        <w:rPr>
          <w:rFonts w:ascii="Tahoma" w:hAnsi="Tahoma" w:cs="Tahoma"/>
          <w:sz w:val="22"/>
          <w:szCs w:val="22"/>
        </w:rPr>
        <w:t xml:space="preserve">ne dobavi naročenega blaga v zahtevani kakovosti oz. kakovost </w:t>
      </w:r>
      <w:r w:rsidR="00C05C62" w:rsidRPr="00536E65">
        <w:rPr>
          <w:rFonts w:ascii="Tahoma" w:hAnsi="Tahoma" w:cs="Tahoma"/>
          <w:sz w:val="22"/>
          <w:szCs w:val="22"/>
        </w:rPr>
        <w:t>naročenega</w:t>
      </w:r>
      <w:r w:rsidRPr="00536E65">
        <w:rPr>
          <w:rFonts w:ascii="Tahoma" w:hAnsi="Tahoma" w:cs="Tahoma"/>
          <w:sz w:val="22"/>
          <w:szCs w:val="22"/>
        </w:rPr>
        <w:t xml:space="preserve"> blaga ni v skladu z obstoječimi standardi in deklarirano kakovostjo na embalaži blaga oziroma spremljajočih dokumentih, </w:t>
      </w:r>
    </w:p>
    <w:p w14:paraId="0F42EC5C" w14:textId="77777777" w:rsidR="00EF798A" w:rsidRPr="00536E65" w:rsidRDefault="00EF798A" w:rsidP="00AA0E69">
      <w:pPr>
        <w:widowControl w:val="0"/>
        <w:numPr>
          <w:ilvl w:val="0"/>
          <w:numId w:val="13"/>
        </w:numPr>
        <w:tabs>
          <w:tab w:val="left" w:pos="284"/>
          <w:tab w:val="left" w:pos="1702"/>
        </w:tabs>
        <w:ind w:left="284" w:hanging="284"/>
        <w:jc w:val="both"/>
        <w:rPr>
          <w:rFonts w:ascii="Tahoma" w:hAnsi="Tahoma" w:cs="Tahoma"/>
          <w:sz w:val="22"/>
          <w:szCs w:val="22"/>
        </w:rPr>
      </w:pPr>
      <w:r w:rsidRPr="00536E65">
        <w:rPr>
          <w:rFonts w:ascii="Tahoma" w:hAnsi="Tahoma" w:cs="Tahoma"/>
          <w:sz w:val="22"/>
          <w:szCs w:val="22"/>
        </w:rPr>
        <w:t>poviša cene v času veljavnosti okvirnega sporazuma,</w:t>
      </w:r>
    </w:p>
    <w:p w14:paraId="15723108" w14:textId="77777777" w:rsidR="00EF798A" w:rsidRPr="00536E65" w:rsidRDefault="00153D0B" w:rsidP="00AA0E69">
      <w:pPr>
        <w:widowControl w:val="0"/>
        <w:numPr>
          <w:ilvl w:val="0"/>
          <w:numId w:val="13"/>
        </w:numPr>
        <w:tabs>
          <w:tab w:val="left" w:pos="284"/>
          <w:tab w:val="left" w:pos="1702"/>
        </w:tabs>
        <w:ind w:left="284" w:hanging="284"/>
        <w:jc w:val="both"/>
        <w:rPr>
          <w:rFonts w:ascii="Tahoma" w:hAnsi="Tahoma" w:cs="Tahoma"/>
          <w:sz w:val="22"/>
          <w:szCs w:val="22"/>
        </w:rPr>
      </w:pPr>
      <w:r w:rsidRPr="00536E65">
        <w:rPr>
          <w:rFonts w:ascii="Tahoma" w:hAnsi="Tahoma" w:cs="Tahoma"/>
          <w:sz w:val="22"/>
          <w:szCs w:val="22"/>
        </w:rPr>
        <w:t xml:space="preserve">ne obvesti </w:t>
      </w:r>
      <w:r w:rsidR="00EF798A" w:rsidRPr="00536E65">
        <w:rPr>
          <w:rFonts w:ascii="Tahoma" w:hAnsi="Tahoma" w:cs="Tahoma"/>
          <w:sz w:val="22"/>
          <w:szCs w:val="22"/>
        </w:rPr>
        <w:t>naročnika o znižanju cen,</w:t>
      </w:r>
    </w:p>
    <w:p w14:paraId="373D98F1" w14:textId="51A9244E" w:rsidR="00EF798A" w:rsidRPr="00EF798A" w:rsidRDefault="00EF798A" w:rsidP="00AA0E69">
      <w:pPr>
        <w:widowControl w:val="0"/>
        <w:numPr>
          <w:ilvl w:val="0"/>
          <w:numId w:val="13"/>
        </w:numPr>
        <w:tabs>
          <w:tab w:val="left" w:pos="284"/>
          <w:tab w:val="left" w:pos="1702"/>
        </w:tabs>
        <w:ind w:left="284" w:hanging="284"/>
        <w:jc w:val="both"/>
        <w:rPr>
          <w:rFonts w:ascii="Tahoma" w:hAnsi="Tahoma" w:cs="Tahoma"/>
          <w:sz w:val="22"/>
          <w:szCs w:val="22"/>
        </w:rPr>
      </w:pPr>
      <w:r w:rsidRPr="00EF798A">
        <w:rPr>
          <w:rFonts w:ascii="Tahoma" w:hAnsi="Tahoma" w:cs="Tahoma"/>
          <w:sz w:val="22"/>
          <w:szCs w:val="22"/>
        </w:rPr>
        <w:t>ne odpravi napak na dobavljenem blagu niti v s strani naročnika naknadno določenem roku,</w:t>
      </w:r>
    </w:p>
    <w:p w14:paraId="512122CD" w14:textId="21BE94BB" w:rsidR="00EF798A" w:rsidRPr="00EF798A" w:rsidRDefault="00EF798A" w:rsidP="00AA0E69">
      <w:pPr>
        <w:widowControl w:val="0"/>
        <w:numPr>
          <w:ilvl w:val="0"/>
          <w:numId w:val="13"/>
        </w:numPr>
        <w:tabs>
          <w:tab w:val="left" w:pos="284"/>
          <w:tab w:val="left" w:pos="1702"/>
        </w:tabs>
        <w:ind w:left="284" w:hanging="284"/>
        <w:jc w:val="both"/>
        <w:rPr>
          <w:rFonts w:ascii="Tahoma" w:hAnsi="Tahoma" w:cs="Tahoma"/>
          <w:sz w:val="22"/>
          <w:szCs w:val="22"/>
        </w:rPr>
      </w:pPr>
      <w:r w:rsidRPr="00EF798A">
        <w:rPr>
          <w:rFonts w:ascii="Tahoma" w:hAnsi="Tahoma" w:cs="Tahoma"/>
          <w:sz w:val="22"/>
          <w:szCs w:val="22"/>
        </w:rPr>
        <w:t xml:space="preserve">prekine z dobavo blaga brez predhodnega pisnega soglasja naročnika. </w:t>
      </w:r>
    </w:p>
    <w:p w14:paraId="140E5039" w14:textId="77777777" w:rsidR="007E778B" w:rsidRDefault="007E778B" w:rsidP="00C05C62">
      <w:pPr>
        <w:widowControl w:val="0"/>
        <w:jc w:val="both"/>
        <w:rPr>
          <w:rFonts w:ascii="Tahoma" w:hAnsi="Tahoma"/>
          <w:sz w:val="22"/>
          <w:szCs w:val="22"/>
        </w:rPr>
      </w:pPr>
    </w:p>
    <w:p w14:paraId="7A4618C1" w14:textId="1D2B7F28" w:rsidR="00C05C62" w:rsidRPr="00C05C62" w:rsidRDefault="00C05C62" w:rsidP="00C05C62">
      <w:pPr>
        <w:widowControl w:val="0"/>
        <w:jc w:val="both"/>
        <w:rPr>
          <w:rFonts w:ascii="Tahoma" w:hAnsi="Tahoma"/>
          <w:sz w:val="22"/>
          <w:szCs w:val="22"/>
        </w:rPr>
      </w:pPr>
      <w:r w:rsidRPr="00C05C62">
        <w:rPr>
          <w:rFonts w:ascii="Tahoma" w:hAnsi="Tahoma"/>
          <w:sz w:val="22"/>
          <w:szCs w:val="22"/>
        </w:rPr>
        <w:t>V primerih iz prejšnjega odstavka okvirni sporazum preneha veljati, ko dobavitelj prejme pisno obvestilo o odstopu od okvirnega sporazuma z navedbo razloga za odstop</w:t>
      </w:r>
      <w:r w:rsidR="009872E7">
        <w:rPr>
          <w:rFonts w:ascii="Tahoma" w:hAnsi="Tahoma"/>
          <w:sz w:val="22"/>
          <w:szCs w:val="22"/>
        </w:rPr>
        <w:t>,</w:t>
      </w:r>
      <w:r w:rsidRPr="00C05C62">
        <w:rPr>
          <w:rFonts w:ascii="Tahoma" w:hAnsi="Tahoma"/>
          <w:sz w:val="22"/>
          <w:szCs w:val="22"/>
        </w:rPr>
        <w:t xml:space="preserve"> s priporočeno pošiljko po pošti.</w:t>
      </w:r>
    </w:p>
    <w:p w14:paraId="6E30A690" w14:textId="77777777" w:rsidR="006E29B1" w:rsidRPr="006E29B1" w:rsidRDefault="006E29B1" w:rsidP="00B6403E">
      <w:pPr>
        <w:widowControl w:val="0"/>
        <w:tabs>
          <w:tab w:val="left" w:pos="0"/>
          <w:tab w:val="left" w:pos="1702"/>
        </w:tabs>
        <w:jc w:val="both"/>
        <w:rPr>
          <w:rFonts w:ascii="Tahoma" w:hAnsi="Tahoma"/>
          <w:sz w:val="22"/>
          <w:szCs w:val="22"/>
        </w:rPr>
      </w:pPr>
    </w:p>
    <w:p w14:paraId="20559B6B" w14:textId="77777777" w:rsidR="00455C0E" w:rsidRDefault="006E29B1" w:rsidP="00B6403E">
      <w:pPr>
        <w:widowControl w:val="0"/>
        <w:tabs>
          <w:tab w:val="left" w:pos="0"/>
          <w:tab w:val="left" w:pos="1702"/>
        </w:tabs>
        <w:jc w:val="both"/>
        <w:rPr>
          <w:rFonts w:ascii="Tahoma" w:hAnsi="Tahoma" w:cs="Tahoma"/>
          <w:sz w:val="22"/>
          <w:szCs w:val="22"/>
        </w:rPr>
      </w:pPr>
      <w:r w:rsidRPr="006E29B1">
        <w:rPr>
          <w:rFonts w:ascii="Tahoma" w:hAnsi="Tahoma"/>
          <w:sz w:val="22"/>
          <w:szCs w:val="22"/>
        </w:rPr>
        <w:t xml:space="preserve">Dobavitelj </w:t>
      </w:r>
      <w:r w:rsidRPr="006E29B1">
        <w:rPr>
          <w:rFonts w:ascii="Tahoma" w:hAnsi="Tahoma" w:cs="Tahoma"/>
          <w:sz w:val="22"/>
          <w:szCs w:val="22"/>
        </w:rPr>
        <w:t xml:space="preserve">ima pravico do odstopa od tega okvirnega sporazuma v primeru kršenja določil okvirnega sporazuma s strani naročnika. V tem primeru okvirni sporazum preneha veljati, ko naročnik prejme </w:t>
      </w:r>
    </w:p>
    <w:p w14:paraId="748E01B3" w14:textId="708A393C" w:rsidR="00455C0E" w:rsidRDefault="00455C0E" w:rsidP="00B6403E">
      <w:pPr>
        <w:widowControl w:val="0"/>
        <w:tabs>
          <w:tab w:val="left" w:pos="0"/>
          <w:tab w:val="left" w:pos="1702"/>
        </w:tabs>
        <w:jc w:val="both"/>
        <w:rPr>
          <w:rFonts w:ascii="Tahoma" w:hAnsi="Tahoma" w:cs="Tahoma"/>
          <w:sz w:val="22"/>
          <w:szCs w:val="22"/>
        </w:rPr>
      </w:pPr>
    </w:p>
    <w:p w14:paraId="5D07A623" w14:textId="0F380E6C" w:rsidR="006E29B1" w:rsidRDefault="006E29B1" w:rsidP="00B6403E">
      <w:pPr>
        <w:widowControl w:val="0"/>
        <w:tabs>
          <w:tab w:val="left" w:pos="0"/>
          <w:tab w:val="left" w:pos="1702"/>
        </w:tabs>
        <w:jc w:val="both"/>
        <w:rPr>
          <w:rFonts w:ascii="Tahoma" w:hAnsi="Tahoma" w:cs="Tahoma"/>
          <w:sz w:val="22"/>
          <w:szCs w:val="22"/>
        </w:rPr>
      </w:pPr>
      <w:r w:rsidRPr="006E29B1">
        <w:rPr>
          <w:rFonts w:ascii="Tahoma" w:hAnsi="Tahoma" w:cs="Tahoma"/>
          <w:sz w:val="22"/>
          <w:szCs w:val="22"/>
        </w:rPr>
        <w:t>pisno obvestilo o odstopu od okvirnega sporazuma</w:t>
      </w:r>
      <w:r w:rsidR="00314872">
        <w:rPr>
          <w:rFonts w:ascii="Tahoma" w:hAnsi="Tahoma" w:cs="Tahoma"/>
          <w:sz w:val="22"/>
          <w:szCs w:val="22"/>
        </w:rPr>
        <w:t>,</w:t>
      </w:r>
      <w:r w:rsidRPr="006E29B1">
        <w:rPr>
          <w:rFonts w:ascii="Tahoma" w:hAnsi="Tahoma" w:cs="Tahoma"/>
          <w:sz w:val="22"/>
          <w:szCs w:val="22"/>
        </w:rPr>
        <w:t xml:space="preserve"> z navedbo razloga za odstop, poslano s priporočeno pošiljko.</w:t>
      </w:r>
    </w:p>
    <w:p w14:paraId="692F2F4B" w14:textId="227B0BE9" w:rsidR="00E617A8" w:rsidRDefault="00E617A8" w:rsidP="00B6403E">
      <w:pPr>
        <w:widowControl w:val="0"/>
        <w:tabs>
          <w:tab w:val="left" w:pos="0"/>
          <w:tab w:val="left" w:pos="1702"/>
        </w:tabs>
        <w:jc w:val="both"/>
        <w:rPr>
          <w:rFonts w:ascii="Tahoma" w:hAnsi="Tahoma" w:cs="Tahoma"/>
          <w:sz w:val="22"/>
          <w:szCs w:val="22"/>
        </w:rPr>
      </w:pPr>
    </w:p>
    <w:p w14:paraId="5198A2E5" w14:textId="7F584B47" w:rsidR="00B72ACA" w:rsidRDefault="006E29B1" w:rsidP="00385D30">
      <w:pPr>
        <w:widowControl w:val="0"/>
        <w:tabs>
          <w:tab w:val="left" w:pos="0"/>
          <w:tab w:val="left" w:pos="1702"/>
        </w:tabs>
        <w:jc w:val="both"/>
        <w:rPr>
          <w:rFonts w:ascii="Tahoma" w:hAnsi="Tahoma" w:cs="Tahoma"/>
          <w:sz w:val="22"/>
          <w:szCs w:val="22"/>
        </w:rPr>
      </w:pPr>
      <w:r w:rsidRPr="006E29B1">
        <w:rPr>
          <w:rFonts w:ascii="Tahoma" w:hAnsi="Tahoma"/>
          <w:sz w:val="22"/>
          <w:szCs w:val="22"/>
        </w:rPr>
        <w:t xml:space="preserve">V primeru odstopa od okvirnega sporazuma sta stranki dolžni do tedaj prevzete obveznosti izpolniti </w:t>
      </w:r>
      <w:r w:rsidR="00153D0B" w:rsidRPr="00153D0B">
        <w:rPr>
          <w:rFonts w:ascii="Tahoma" w:hAnsi="Tahoma"/>
          <w:sz w:val="22"/>
          <w:szCs w:val="22"/>
        </w:rPr>
        <w:t>oziroma posle iz posameznega naročila dokončati tako</w:t>
      </w:r>
      <w:r w:rsidRPr="006E29B1">
        <w:rPr>
          <w:rFonts w:ascii="Tahoma" w:hAnsi="Tahoma"/>
          <w:sz w:val="22"/>
          <w:szCs w:val="22"/>
        </w:rPr>
        <w:t>, kot je bilo to dogovorjeno pred odstopom</w:t>
      </w:r>
      <w:r w:rsidR="00C05C62">
        <w:rPr>
          <w:rFonts w:ascii="Tahoma" w:hAnsi="Tahoma"/>
          <w:sz w:val="22"/>
          <w:szCs w:val="22"/>
        </w:rPr>
        <w:t xml:space="preserve">, </w:t>
      </w:r>
      <w:r w:rsidR="00C05C62" w:rsidRPr="00C05C62">
        <w:rPr>
          <w:rFonts w:ascii="Tahoma" w:hAnsi="Tahoma" w:cs="Tahoma"/>
          <w:sz w:val="22"/>
          <w:szCs w:val="22"/>
        </w:rPr>
        <w:t>razen če se drugače dogovorita</w:t>
      </w:r>
      <w:r w:rsidRPr="00C05C62">
        <w:rPr>
          <w:rFonts w:ascii="Tahoma" w:hAnsi="Tahoma" w:cs="Tahoma"/>
          <w:sz w:val="22"/>
          <w:szCs w:val="22"/>
        </w:rPr>
        <w:t>.</w:t>
      </w:r>
    </w:p>
    <w:p w14:paraId="794CD50E" w14:textId="0C08F6D9" w:rsidR="006C1878" w:rsidRDefault="006C1878" w:rsidP="00385D30">
      <w:pPr>
        <w:widowControl w:val="0"/>
        <w:tabs>
          <w:tab w:val="left" w:pos="0"/>
          <w:tab w:val="left" w:pos="1702"/>
        </w:tabs>
        <w:jc w:val="both"/>
        <w:rPr>
          <w:rFonts w:ascii="Tahoma" w:hAnsi="Tahoma" w:cs="Tahoma"/>
          <w:sz w:val="22"/>
          <w:szCs w:val="22"/>
        </w:rPr>
      </w:pPr>
    </w:p>
    <w:p w14:paraId="4EF2A79E" w14:textId="259CFEF9" w:rsidR="00561221" w:rsidRDefault="00561221" w:rsidP="00385D30">
      <w:pPr>
        <w:widowControl w:val="0"/>
        <w:tabs>
          <w:tab w:val="left" w:pos="0"/>
          <w:tab w:val="left" w:pos="1702"/>
        </w:tabs>
        <w:jc w:val="both"/>
        <w:rPr>
          <w:rFonts w:ascii="Tahoma" w:hAnsi="Tahoma" w:cs="Tahoma"/>
          <w:sz w:val="22"/>
          <w:szCs w:val="22"/>
        </w:rPr>
      </w:pPr>
    </w:p>
    <w:p w14:paraId="12EE68CE" w14:textId="77777777" w:rsidR="00561221" w:rsidRDefault="00561221" w:rsidP="00385D30">
      <w:pPr>
        <w:widowControl w:val="0"/>
        <w:tabs>
          <w:tab w:val="left" w:pos="0"/>
          <w:tab w:val="left" w:pos="1702"/>
        </w:tabs>
        <w:jc w:val="both"/>
        <w:rPr>
          <w:rFonts w:ascii="Tahoma" w:hAnsi="Tahoma" w:cs="Tahoma"/>
          <w:sz w:val="22"/>
          <w:szCs w:val="22"/>
        </w:rPr>
      </w:pPr>
    </w:p>
    <w:p w14:paraId="2B3302FE" w14:textId="77777777" w:rsidR="006E29B1" w:rsidRPr="000760E9" w:rsidRDefault="006E29B1" w:rsidP="00AA0E69">
      <w:pPr>
        <w:pStyle w:val="Odstavekseznama"/>
        <w:widowControl w:val="0"/>
        <w:numPr>
          <w:ilvl w:val="0"/>
          <w:numId w:val="15"/>
        </w:numPr>
        <w:jc w:val="center"/>
        <w:rPr>
          <w:rFonts w:ascii="Tahoma" w:hAnsi="Tahoma" w:cs="Tahoma"/>
          <w:sz w:val="22"/>
          <w:szCs w:val="22"/>
        </w:rPr>
      </w:pPr>
      <w:r w:rsidRPr="000760E9">
        <w:rPr>
          <w:rFonts w:ascii="Tahoma" w:hAnsi="Tahoma" w:cs="Tahoma"/>
          <w:sz w:val="22"/>
          <w:szCs w:val="22"/>
        </w:rPr>
        <w:lastRenderedPageBreak/>
        <w:t>člen</w:t>
      </w:r>
    </w:p>
    <w:p w14:paraId="5F068EC2" w14:textId="77777777" w:rsidR="005D4496" w:rsidRDefault="005D4496" w:rsidP="00B6403E">
      <w:pPr>
        <w:widowControl w:val="0"/>
        <w:tabs>
          <w:tab w:val="left" w:pos="0"/>
          <w:tab w:val="left" w:pos="1702"/>
        </w:tabs>
        <w:jc w:val="both"/>
        <w:rPr>
          <w:rFonts w:ascii="Tahoma" w:hAnsi="Tahoma" w:cs="Tahoma"/>
          <w:sz w:val="22"/>
          <w:szCs w:val="22"/>
        </w:rPr>
      </w:pPr>
    </w:p>
    <w:p w14:paraId="199F8311" w14:textId="77777777" w:rsidR="005D4496" w:rsidRDefault="005D4496" w:rsidP="00B6403E">
      <w:pPr>
        <w:widowControl w:val="0"/>
        <w:jc w:val="both"/>
        <w:rPr>
          <w:rFonts w:ascii="Tahoma" w:hAnsi="Tahoma" w:cs="Tahoma"/>
          <w:sz w:val="22"/>
          <w:szCs w:val="22"/>
        </w:rPr>
      </w:pPr>
      <w:r w:rsidRPr="003D039C">
        <w:rPr>
          <w:rFonts w:ascii="Tahoma" w:hAnsi="Tahoma" w:cs="Tahoma"/>
          <w:sz w:val="22"/>
          <w:szCs w:val="22"/>
        </w:rPr>
        <w:t xml:space="preserve">Med veljavnostjo </w:t>
      </w:r>
      <w:r>
        <w:rPr>
          <w:rFonts w:ascii="Tahoma" w:hAnsi="Tahoma" w:cs="Tahoma"/>
          <w:sz w:val="22"/>
          <w:szCs w:val="22"/>
        </w:rPr>
        <w:t>okvirnega sporazuma</w:t>
      </w:r>
      <w:r w:rsidRPr="003D039C">
        <w:rPr>
          <w:rFonts w:ascii="Tahoma" w:hAnsi="Tahoma" w:cs="Tahoma"/>
          <w:sz w:val="22"/>
          <w:szCs w:val="22"/>
        </w:rPr>
        <w:t xml:space="preserve"> lahko naročnik, ne glede na določbe zakona, ki ureja obligacijska razmerja, odstopi od </w:t>
      </w:r>
      <w:r>
        <w:rPr>
          <w:rFonts w:ascii="Tahoma" w:hAnsi="Tahoma" w:cs="Tahoma"/>
          <w:sz w:val="22"/>
          <w:szCs w:val="22"/>
        </w:rPr>
        <w:t>okvirnega sporazuma</w:t>
      </w:r>
      <w:r w:rsidRPr="003D039C">
        <w:rPr>
          <w:rFonts w:ascii="Tahoma" w:hAnsi="Tahoma" w:cs="Tahoma"/>
          <w:sz w:val="22"/>
          <w:szCs w:val="22"/>
        </w:rPr>
        <w:t xml:space="preserve"> tudi v primerih iz 96. člena ZJN-3.</w:t>
      </w:r>
    </w:p>
    <w:p w14:paraId="5576CE61" w14:textId="77777777" w:rsidR="005378A6" w:rsidRDefault="005378A6" w:rsidP="00B6403E">
      <w:pPr>
        <w:widowControl w:val="0"/>
        <w:jc w:val="both"/>
        <w:rPr>
          <w:rFonts w:ascii="Tahoma" w:hAnsi="Tahoma" w:cs="Tahoma"/>
          <w:sz w:val="22"/>
          <w:szCs w:val="22"/>
        </w:rPr>
      </w:pPr>
    </w:p>
    <w:p w14:paraId="49D83136" w14:textId="77777777" w:rsidR="00A23269" w:rsidRPr="002B2289" w:rsidRDefault="00A23269" w:rsidP="00AA0E69">
      <w:pPr>
        <w:pStyle w:val="Odstavekseznama"/>
        <w:widowControl w:val="0"/>
        <w:numPr>
          <w:ilvl w:val="0"/>
          <w:numId w:val="14"/>
        </w:numPr>
        <w:jc w:val="center"/>
        <w:rPr>
          <w:rFonts w:ascii="Tahoma" w:hAnsi="Tahoma" w:cs="Tahoma"/>
          <w:b/>
          <w:sz w:val="22"/>
          <w:szCs w:val="22"/>
        </w:rPr>
      </w:pPr>
      <w:r w:rsidRPr="002B2289">
        <w:rPr>
          <w:rFonts w:ascii="Tahoma" w:hAnsi="Tahoma" w:cs="Tahoma"/>
          <w:b/>
          <w:sz w:val="22"/>
          <w:szCs w:val="22"/>
        </w:rPr>
        <w:t>RAZVEZNI POGOJ</w:t>
      </w:r>
    </w:p>
    <w:p w14:paraId="05E4B385" w14:textId="77777777" w:rsidR="00A23269" w:rsidRPr="002B2289" w:rsidRDefault="00A23269" w:rsidP="00B6403E">
      <w:pPr>
        <w:widowControl w:val="0"/>
        <w:jc w:val="center"/>
        <w:rPr>
          <w:rFonts w:ascii="Tahoma" w:hAnsi="Tahoma" w:cs="Tahoma"/>
          <w:b/>
          <w:sz w:val="22"/>
          <w:szCs w:val="22"/>
        </w:rPr>
      </w:pPr>
    </w:p>
    <w:p w14:paraId="31C7B30F" w14:textId="77777777" w:rsidR="00A23269" w:rsidRPr="003932E4" w:rsidRDefault="00A23269"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552D13B3" w14:textId="77777777" w:rsidR="00A23269" w:rsidRPr="003932E4" w:rsidRDefault="00A23269" w:rsidP="00B6403E">
      <w:pPr>
        <w:widowControl w:val="0"/>
        <w:jc w:val="center"/>
        <w:rPr>
          <w:rFonts w:ascii="Tahoma" w:hAnsi="Tahoma" w:cs="Tahoma"/>
          <w:sz w:val="22"/>
          <w:szCs w:val="22"/>
        </w:rPr>
      </w:pPr>
    </w:p>
    <w:p w14:paraId="3D599E48" w14:textId="77777777" w:rsidR="00CF1AEE" w:rsidRPr="00CF1AEE" w:rsidRDefault="00CF1AEE" w:rsidP="00B6403E">
      <w:pPr>
        <w:widowControl w:val="0"/>
        <w:tabs>
          <w:tab w:val="left" w:pos="1702"/>
        </w:tabs>
        <w:jc w:val="both"/>
        <w:rPr>
          <w:rFonts w:ascii="Tahoma" w:hAnsi="Tahoma" w:cs="Tahoma"/>
          <w:sz w:val="22"/>
        </w:rPr>
      </w:pPr>
      <w:r w:rsidRPr="00CF1AEE">
        <w:rPr>
          <w:rFonts w:ascii="Tahoma" w:hAnsi="Tahoma" w:cs="Tahoma"/>
          <w:sz w:val="22"/>
        </w:rPr>
        <w:t>Ta okvirni sporazum je sklenjen pod razveznim pogojem, ki se uresniči, v primeru izpolnitve ene od naslednjih okoliščin:</w:t>
      </w:r>
    </w:p>
    <w:p w14:paraId="321A0B58" w14:textId="77777777" w:rsidR="00F54418" w:rsidRPr="00314872" w:rsidRDefault="00CF1AEE" w:rsidP="00AA0E69">
      <w:pPr>
        <w:widowControl w:val="0"/>
        <w:numPr>
          <w:ilvl w:val="0"/>
          <w:numId w:val="18"/>
        </w:numPr>
        <w:tabs>
          <w:tab w:val="left" w:pos="1702"/>
        </w:tabs>
        <w:jc w:val="both"/>
        <w:rPr>
          <w:rFonts w:ascii="Tahoma" w:hAnsi="Tahoma" w:cs="Tahoma"/>
          <w:sz w:val="22"/>
        </w:rPr>
      </w:pPr>
      <w:r w:rsidRPr="00CF1AEE">
        <w:rPr>
          <w:rFonts w:ascii="Tahoma" w:hAnsi="Tahoma" w:cs="Tahoma"/>
          <w:sz w:val="22"/>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dobavitelja ali podizvajalca ali </w:t>
      </w:r>
    </w:p>
    <w:p w14:paraId="2C320AFB" w14:textId="77777777" w:rsidR="00CF1AEE" w:rsidRPr="00CF1AEE" w:rsidRDefault="00CF1AEE" w:rsidP="00AA0E69">
      <w:pPr>
        <w:widowControl w:val="0"/>
        <w:numPr>
          <w:ilvl w:val="0"/>
          <w:numId w:val="18"/>
        </w:numPr>
        <w:tabs>
          <w:tab w:val="left" w:pos="1702"/>
        </w:tabs>
        <w:jc w:val="both"/>
        <w:rPr>
          <w:rFonts w:ascii="Tahoma" w:hAnsi="Tahoma" w:cs="Tahoma"/>
          <w:sz w:val="22"/>
        </w:rPr>
      </w:pPr>
      <w:r w:rsidRPr="00CF1AEE">
        <w:rPr>
          <w:rFonts w:ascii="Tahoma" w:hAnsi="Tahoma" w:cs="Tahoma"/>
          <w:sz w:val="22"/>
        </w:rPr>
        <w:t xml:space="preserve">če bo naročnik seznanjen, da je pristojni državni organ pri </w:t>
      </w:r>
      <w:r w:rsidR="005D029A">
        <w:rPr>
          <w:rFonts w:ascii="Tahoma" w:hAnsi="Tahoma" w:cs="Tahoma"/>
          <w:sz w:val="22"/>
        </w:rPr>
        <w:t xml:space="preserve">dobavitelju </w:t>
      </w:r>
      <w:r w:rsidRPr="00CF1AEE">
        <w:rPr>
          <w:rFonts w:ascii="Tahoma" w:hAnsi="Tahoma" w:cs="Tahoma"/>
          <w:sz w:val="22"/>
        </w:rPr>
        <w:t xml:space="preserve">ali njegovem podizvajalcu v času izvajanja </w:t>
      </w:r>
      <w:r w:rsidR="0022759E">
        <w:rPr>
          <w:rFonts w:ascii="Tahoma" w:hAnsi="Tahoma" w:cs="Tahoma"/>
          <w:sz w:val="22"/>
        </w:rPr>
        <w:t>okvirnega sporazuma</w:t>
      </w:r>
      <w:r w:rsidRPr="00CF1AEE">
        <w:rPr>
          <w:rFonts w:ascii="Tahoma" w:hAnsi="Tahoma" w:cs="Tahoma"/>
          <w:sz w:val="22"/>
        </w:rPr>
        <w:t xml:space="preserve"> ugotovil najmanj dve kršitvi v zvezi s:</w:t>
      </w:r>
    </w:p>
    <w:p w14:paraId="16DC1B20" w14:textId="77777777" w:rsidR="00CF1AEE" w:rsidRPr="00CF1AEE" w:rsidRDefault="00CF1AEE" w:rsidP="00AA0E69">
      <w:pPr>
        <w:widowControl w:val="0"/>
        <w:numPr>
          <w:ilvl w:val="1"/>
          <w:numId w:val="18"/>
        </w:numPr>
        <w:ind w:left="709"/>
        <w:jc w:val="both"/>
        <w:rPr>
          <w:rFonts w:ascii="Tahoma" w:hAnsi="Tahoma" w:cs="Tahoma"/>
          <w:sz w:val="22"/>
        </w:rPr>
      </w:pPr>
      <w:r w:rsidRPr="00CF1AEE">
        <w:rPr>
          <w:rFonts w:ascii="Tahoma" w:hAnsi="Tahoma" w:cs="Tahoma"/>
          <w:sz w:val="22"/>
        </w:rPr>
        <w:t xml:space="preserve"> plačilom za delo, </w:t>
      </w:r>
    </w:p>
    <w:p w14:paraId="1509493C" w14:textId="77777777" w:rsidR="00CF1AEE" w:rsidRPr="00CF1AEE" w:rsidRDefault="00CF1AEE" w:rsidP="00AA0E69">
      <w:pPr>
        <w:widowControl w:val="0"/>
        <w:numPr>
          <w:ilvl w:val="1"/>
          <w:numId w:val="18"/>
        </w:numPr>
        <w:ind w:left="709"/>
        <w:jc w:val="both"/>
        <w:rPr>
          <w:rFonts w:ascii="Tahoma" w:hAnsi="Tahoma" w:cs="Tahoma"/>
          <w:sz w:val="22"/>
        </w:rPr>
      </w:pPr>
      <w:r w:rsidRPr="00CF1AEE">
        <w:rPr>
          <w:rFonts w:ascii="Tahoma" w:hAnsi="Tahoma" w:cs="Tahoma"/>
          <w:sz w:val="22"/>
        </w:rPr>
        <w:t xml:space="preserve">delovnim časom, </w:t>
      </w:r>
    </w:p>
    <w:p w14:paraId="204B3587" w14:textId="77777777" w:rsidR="00CF1AEE" w:rsidRPr="00CF1AEE" w:rsidRDefault="00CF1AEE" w:rsidP="00AA0E69">
      <w:pPr>
        <w:widowControl w:val="0"/>
        <w:numPr>
          <w:ilvl w:val="1"/>
          <w:numId w:val="18"/>
        </w:numPr>
        <w:ind w:left="709"/>
        <w:jc w:val="both"/>
        <w:rPr>
          <w:rFonts w:ascii="Tahoma" w:hAnsi="Tahoma" w:cs="Tahoma"/>
          <w:sz w:val="22"/>
        </w:rPr>
      </w:pPr>
      <w:r w:rsidRPr="00CF1AEE">
        <w:rPr>
          <w:rFonts w:ascii="Tahoma" w:hAnsi="Tahoma" w:cs="Tahoma"/>
          <w:sz w:val="22"/>
        </w:rPr>
        <w:t xml:space="preserve">počitki, </w:t>
      </w:r>
    </w:p>
    <w:p w14:paraId="00512E66" w14:textId="77777777" w:rsidR="003B4476" w:rsidRPr="00C552B1" w:rsidRDefault="00CF1AEE" w:rsidP="003B4476">
      <w:pPr>
        <w:widowControl w:val="0"/>
        <w:numPr>
          <w:ilvl w:val="1"/>
          <w:numId w:val="18"/>
        </w:numPr>
        <w:ind w:left="709"/>
        <w:jc w:val="both"/>
        <w:rPr>
          <w:rFonts w:ascii="Tahoma" w:hAnsi="Tahoma" w:cs="Tahoma"/>
          <w:sz w:val="22"/>
        </w:rPr>
      </w:pPr>
      <w:r w:rsidRPr="00CF1AEE">
        <w:rPr>
          <w:rFonts w:ascii="Tahoma" w:hAnsi="Tahoma" w:cs="Tahoma"/>
          <w:sz w:val="22"/>
        </w:rPr>
        <w:t xml:space="preserve">opravljanjem dela na podlagi pogodb civilnega prava kljub obstoju elementov delovnega razmerja ali </w:t>
      </w:r>
      <w:r w:rsidR="003B4476">
        <w:rPr>
          <w:rFonts w:ascii="Tahoma" w:hAnsi="Tahoma" w:cs="Tahoma"/>
          <w:sz w:val="22"/>
        </w:rPr>
        <w:t>v zvezi z zaposlovanjem na črno</w:t>
      </w:r>
    </w:p>
    <w:p w14:paraId="456DB4EE" w14:textId="77777777" w:rsidR="00CF1AEE" w:rsidRPr="00CF1AEE" w:rsidRDefault="00CF1AEE" w:rsidP="00B6403E">
      <w:pPr>
        <w:widowControl w:val="0"/>
        <w:tabs>
          <w:tab w:val="left" w:pos="1702"/>
        </w:tabs>
        <w:jc w:val="both"/>
        <w:rPr>
          <w:rFonts w:ascii="Tahoma" w:hAnsi="Tahoma" w:cs="Tahoma"/>
          <w:sz w:val="22"/>
        </w:rPr>
      </w:pPr>
      <w:r w:rsidRPr="00CF1AEE">
        <w:rPr>
          <w:rFonts w:ascii="Tahoma" w:hAnsi="Tahoma" w:cs="Tahoma"/>
          <w:sz w:val="22"/>
        </w:rPr>
        <w:t xml:space="preserve">in za kateri mu je bila s pravnomočno odločitvijo ali več pravnomočnimi odločitvami izrečena globa za prekršek. </w:t>
      </w:r>
    </w:p>
    <w:p w14:paraId="1CC2D8F2" w14:textId="77777777" w:rsidR="00CF1AEE" w:rsidRPr="00CF1AEE" w:rsidRDefault="00CF1AEE" w:rsidP="00B6403E">
      <w:pPr>
        <w:widowControl w:val="0"/>
        <w:tabs>
          <w:tab w:val="left" w:pos="1702"/>
        </w:tabs>
        <w:jc w:val="both"/>
        <w:rPr>
          <w:rFonts w:ascii="Tahoma" w:hAnsi="Tahoma" w:cs="Tahoma"/>
          <w:sz w:val="22"/>
        </w:rPr>
      </w:pPr>
    </w:p>
    <w:p w14:paraId="7A096C8A" w14:textId="77777777" w:rsidR="00CF1AEE" w:rsidRPr="00CF1AEE" w:rsidRDefault="00CF1AEE" w:rsidP="00B6403E">
      <w:pPr>
        <w:widowControl w:val="0"/>
        <w:tabs>
          <w:tab w:val="left" w:pos="1702"/>
        </w:tabs>
        <w:jc w:val="both"/>
        <w:rPr>
          <w:rFonts w:ascii="Tahoma" w:hAnsi="Tahoma" w:cs="Tahoma"/>
          <w:sz w:val="22"/>
        </w:rPr>
      </w:pPr>
      <w:r w:rsidRPr="00CF1AEE">
        <w:rPr>
          <w:rFonts w:ascii="Tahoma" w:hAnsi="Tahoma" w:cs="Tahoma"/>
          <w:sz w:val="22"/>
        </w:rPr>
        <w:t xml:space="preserve">V primeru seznanitve naročnika s kršitvijo mora ta o tem obvestiti dobavitelja v 10 (desetih) dneh. </w:t>
      </w:r>
    </w:p>
    <w:p w14:paraId="5695E5EA" w14:textId="77777777" w:rsidR="00CF1AEE" w:rsidRPr="00CF1AEE" w:rsidRDefault="00CF1AEE" w:rsidP="00B6403E">
      <w:pPr>
        <w:widowControl w:val="0"/>
        <w:tabs>
          <w:tab w:val="left" w:pos="1702"/>
        </w:tabs>
        <w:jc w:val="both"/>
        <w:rPr>
          <w:rFonts w:ascii="Tahoma" w:hAnsi="Tahoma" w:cs="Tahoma"/>
          <w:sz w:val="22"/>
        </w:rPr>
      </w:pPr>
    </w:p>
    <w:p w14:paraId="4FA21E8B" w14:textId="77777777" w:rsidR="00CF1AEE" w:rsidRPr="00CF1AEE" w:rsidRDefault="00CF1AEE" w:rsidP="00B6403E">
      <w:pPr>
        <w:widowControl w:val="0"/>
        <w:tabs>
          <w:tab w:val="left" w:pos="1702"/>
        </w:tabs>
        <w:jc w:val="both"/>
        <w:rPr>
          <w:rFonts w:ascii="Tahoma" w:hAnsi="Tahoma" w:cs="Tahoma"/>
          <w:sz w:val="22"/>
        </w:rPr>
      </w:pPr>
      <w:r w:rsidRPr="00CF1AEE">
        <w:rPr>
          <w:rFonts w:ascii="Tahoma" w:hAnsi="Tahoma" w:cs="Tahoma"/>
          <w:sz w:val="22"/>
        </w:rPr>
        <w:t xml:space="preserve">Dobavitelj lahko v roku, ki ga določi naročnik, ki pa ne sme biti daljši kot 15 (petnajst) dni, predloži dokaze, da je sprejel zadostne ukrepe, s katerimi lahko dokaže svojo zanesljivost kljub obstoju kršitev. Če obstaja kršitev pri podizvajalcu, lahko dobavitelj v istem roku predloži dokaze, da je podizvajalec sprejel zadostne ukrepe, s katerimi lahko dokaže svojo zanesljivost kljub obstoju kršitev. </w:t>
      </w:r>
    </w:p>
    <w:p w14:paraId="197AA0DA" w14:textId="77777777" w:rsidR="00CF1AEE" w:rsidRPr="00CF1AEE" w:rsidRDefault="00CF1AEE" w:rsidP="00B6403E">
      <w:pPr>
        <w:widowControl w:val="0"/>
        <w:tabs>
          <w:tab w:val="left" w:pos="1702"/>
        </w:tabs>
        <w:jc w:val="both"/>
        <w:rPr>
          <w:rFonts w:ascii="Tahoma" w:hAnsi="Tahoma" w:cs="Tahoma"/>
          <w:sz w:val="22"/>
        </w:rPr>
      </w:pPr>
    </w:p>
    <w:p w14:paraId="10798352" w14:textId="77777777" w:rsidR="00CF1AEE" w:rsidRPr="00CF1AEE" w:rsidRDefault="00CF1AEE" w:rsidP="00B6403E">
      <w:pPr>
        <w:widowControl w:val="0"/>
        <w:tabs>
          <w:tab w:val="left" w:pos="1702"/>
        </w:tabs>
        <w:jc w:val="both"/>
        <w:rPr>
          <w:rFonts w:ascii="Tahoma" w:hAnsi="Tahoma" w:cs="Tahoma"/>
          <w:sz w:val="22"/>
        </w:rPr>
      </w:pPr>
      <w:r w:rsidRPr="00CF1AEE">
        <w:rPr>
          <w:rFonts w:ascii="Tahoma" w:hAnsi="Tahoma" w:cs="Tahoma"/>
          <w:sz w:val="22"/>
        </w:rPr>
        <w:t xml:space="preserve">Če dobavitelj ni predložil dokazov za podizvajalca ali če jih je, pa naročnik oceni, da ti ukrepi ne zadoščajo, lahko dobavitelj zamenja podizvajalca v roku, ki ga določi naročnik in ne sme biti daljši od 15 (petnajst) dni v skladu s 94. členom ZJN-3, ali sam prevzame del, ki ga je oddal v podizvajanje temu podizvajalcu, če ta zamenjava ali prevzem ne pomeni bistvene spremembe okvirnega sporazuma. </w:t>
      </w:r>
    </w:p>
    <w:p w14:paraId="20AF9624" w14:textId="77777777" w:rsidR="00CF1AEE" w:rsidRPr="00CF1AEE" w:rsidRDefault="00CF1AEE" w:rsidP="00B6403E">
      <w:pPr>
        <w:widowControl w:val="0"/>
        <w:tabs>
          <w:tab w:val="left" w:pos="1702"/>
        </w:tabs>
        <w:jc w:val="both"/>
        <w:rPr>
          <w:rFonts w:ascii="Tahoma" w:hAnsi="Tahoma" w:cs="Tahoma"/>
          <w:sz w:val="22"/>
        </w:rPr>
      </w:pPr>
    </w:p>
    <w:p w14:paraId="0B1FA325" w14:textId="77777777" w:rsidR="00CF1AEE" w:rsidRPr="00CF1AEE" w:rsidRDefault="00CF1AEE" w:rsidP="00B6403E">
      <w:pPr>
        <w:widowControl w:val="0"/>
        <w:tabs>
          <w:tab w:val="left" w:pos="1702"/>
        </w:tabs>
        <w:jc w:val="both"/>
        <w:rPr>
          <w:rFonts w:ascii="Tahoma" w:hAnsi="Tahoma" w:cs="Tahoma"/>
          <w:sz w:val="22"/>
        </w:rPr>
      </w:pPr>
      <w:r w:rsidRPr="00CF1AEE">
        <w:rPr>
          <w:rFonts w:ascii="Tahoma" w:hAnsi="Tahoma" w:cs="Tahoma"/>
          <w:sz w:val="22"/>
        </w:rPr>
        <w:t xml:space="preserve">Če dobavitelj ni predložil dokazov zase ali za podizvajalca ali če jih je, pa naročnik oceni, da ti ukrepi ne zadoščajo, ali če dobavitelj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6 (šest) mesecev. </w:t>
      </w:r>
    </w:p>
    <w:p w14:paraId="78B6D4CC" w14:textId="77777777" w:rsidR="00455C0E" w:rsidRPr="00CF1AEE" w:rsidRDefault="00455C0E" w:rsidP="00B6403E">
      <w:pPr>
        <w:widowControl w:val="0"/>
        <w:tabs>
          <w:tab w:val="left" w:pos="1702"/>
        </w:tabs>
        <w:jc w:val="both"/>
        <w:rPr>
          <w:rFonts w:ascii="Tahoma" w:hAnsi="Tahoma" w:cs="Tahoma"/>
          <w:sz w:val="22"/>
        </w:rPr>
      </w:pPr>
    </w:p>
    <w:p w14:paraId="5BF015FF" w14:textId="77777777" w:rsidR="00A23269" w:rsidRPr="00C31344" w:rsidRDefault="00CF1AEE" w:rsidP="00B6403E">
      <w:pPr>
        <w:widowControl w:val="0"/>
        <w:tabs>
          <w:tab w:val="left" w:pos="1702"/>
        </w:tabs>
        <w:jc w:val="both"/>
        <w:rPr>
          <w:rFonts w:ascii="Tahoma" w:hAnsi="Tahoma" w:cs="Tahoma"/>
          <w:sz w:val="22"/>
        </w:rPr>
      </w:pPr>
      <w:r w:rsidRPr="00CF1AEE">
        <w:rPr>
          <w:rFonts w:ascii="Tahoma" w:hAnsi="Tahoma" w:cs="Tahoma"/>
          <w:sz w:val="22"/>
        </w:rPr>
        <w:t>V primeru izpolnitve razveznega pogoja se šteje, da je okvirni sporazum razvezan z dnem sklenitve novega okvirnega sporazuma o izvedbi javnega naročila, naročnik pa mora nov postopek oddaje javnega naročila začeti nemudoma, vendar najkasneje v 60 (šestdesetih) dneh od seznanitve s kršitvijo. Če naročnik v tem roku ne začne novega postopka javnega naročila, se šteje, da je okvirni sporazum razvezan 60. (šestdeseti) dan od seznanitve s kršitvijo.</w:t>
      </w:r>
    </w:p>
    <w:p w14:paraId="2488BE71" w14:textId="26EF5A42" w:rsidR="008A62CA" w:rsidRDefault="008A62CA" w:rsidP="00B6403E">
      <w:pPr>
        <w:widowControl w:val="0"/>
        <w:tabs>
          <w:tab w:val="left" w:pos="709"/>
          <w:tab w:val="left" w:pos="1702"/>
        </w:tabs>
        <w:jc w:val="both"/>
        <w:rPr>
          <w:rFonts w:ascii="Tahoma" w:hAnsi="Tahoma"/>
          <w:sz w:val="22"/>
          <w:szCs w:val="22"/>
        </w:rPr>
      </w:pPr>
    </w:p>
    <w:p w14:paraId="47664BED" w14:textId="77777777" w:rsidR="00561221" w:rsidRDefault="00561221" w:rsidP="00B6403E">
      <w:pPr>
        <w:widowControl w:val="0"/>
        <w:tabs>
          <w:tab w:val="left" w:pos="709"/>
          <w:tab w:val="left" w:pos="1702"/>
        </w:tabs>
        <w:jc w:val="both"/>
        <w:rPr>
          <w:rFonts w:ascii="Tahoma" w:hAnsi="Tahoma"/>
          <w:sz w:val="22"/>
          <w:szCs w:val="22"/>
        </w:rPr>
      </w:pPr>
    </w:p>
    <w:p w14:paraId="41CA86BF" w14:textId="77777777" w:rsidR="005D4496" w:rsidRPr="002B2289" w:rsidRDefault="005D4496" w:rsidP="00AA0E69">
      <w:pPr>
        <w:pStyle w:val="Odstavekseznama"/>
        <w:widowControl w:val="0"/>
        <w:numPr>
          <w:ilvl w:val="0"/>
          <w:numId w:val="14"/>
        </w:numPr>
        <w:jc w:val="center"/>
        <w:rPr>
          <w:rFonts w:ascii="Tahoma" w:hAnsi="Tahoma" w:cs="Tahoma"/>
          <w:b/>
          <w:sz w:val="22"/>
          <w:szCs w:val="22"/>
        </w:rPr>
      </w:pPr>
      <w:r w:rsidRPr="005A650D">
        <w:rPr>
          <w:rFonts w:ascii="Tahoma" w:hAnsi="Tahoma" w:cs="Tahoma"/>
          <w:b/>
          <w:sz w:val="22"/>
          <w:szCs w:val="22"/>
        </w:rPr>
        <w:lastRenderedPageBreak/>
        <w:t>PREDSTAVNIKI</w:t>
      </w:r>
      <w:r w:rsidRPr="002B2289">
        <w:rPr>
          <w:rFonts w:ascii="Tahoma" w:hAnsi="Tahoma" w:cs="Tahoma"/>
          <w:b/>
          <w:sz w:val="22"/>
          <w:szCs w:val="22"/>
        </w:rPr>
        <w:t xml:space="preserve"> STRANK</w:t>
      </w:r>
    </w:p>
    <w:p w14:paraId="11A03611" w14:textId="77777777" w:rsidR="005D4496" w:rsidRPr="00F86B99" w:rsidRDefault="005D4496" w:rsidP="00B6403E">
      <w:pPr>
        <w:widowControl w:val="0"/>
        <w:jc w:val="center"/>
        <w:rPr>
          <w:rFonts w:ascii="Tahoma" w:hAnsi="Tahoma" w:cs="Tahoma"/>
          <w:b/>
          <w:sz w:val="22"/>
          <w:szCs w:val="22"/>
        </w:rPr>
      </w:pPr>
    </w:p>
    <w:p w14:paraId="4A46D423"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1A4511C4" w14:textId="77777777" w:rsidR="005D4496" w:rsidRPr="00067D5D" w:rsidRDefault="005D4496" w:rsidP="00B6403E">
      <w:pPr>
        <w:widowControl w:val="0"/>
        <w:jc w:val="center"/>
        <w:rPr>
          <w:rFonts w:ascii="Tahoma" w:hAnsi="Tahoma"/>
          <w:sz w:val="22"/>
        </w:rPr>
      </w:pPr>
    </w:p>
    <w:p w14:paraId="66C757E1" w14:textId="77777777" w:rsidR="00E045B8" w:rsidRDefault="00E045B8" w:rsidP="00B6403E">
      <w:pPr>
        <w:widowControl w:val="0"/>
        <w:jc w:val="both"/>
        <w:rPr>
          <w:rFonts w:ascii="Tahoma" w:hAnsi="Tahoma" w:cs="Tahoma"/>
          <w:sz w:val="22"/>
          <w:szCs w:val="22"/>
        </w:rPr>
      </w:pPr>
      <w:r w:rsidRPr="00144910">
        <w:rPr>
          <w:rFonts w:ascii="Tahoma" w:hAnsi="Tahoma" w:cs="Tahoma"/>
          <w:sz w:val="22"/>
          <w:szCs w:val="22"/>
        </w:rPr>
        <w:t>Stranki okvirne</w:t>
      </w:r>
      <w:r>
        <w:rPr>
          <w:rFonts w:ascii="Tahoma" w:hAnsi="Tahoma" w:cs="Tahoma"/>
          <w:sz w:val="22"/>
          <w:szCs w:val="22"/>
        </w:rPr>
        <w:t>ga</w:t>
      </w:r>
      <w:r w:rsidRPr="00144910">
        <w:rPr>
          <w:rFonts w:ascii="Tahoma" w:hAnsi="Tahoma" w:cs="Tahoma"/>
          <w:sz w:val="22"/>
          <w:szCs w:val="22"/>
        </w:rPr>
        <w:t xml:space="preserve"> sporazum</w:t>
      </w:r>
      <w:r>
        <w:rPr>
          <w:rFonts w:ascii="Tahoma" w:hAnsi="Tahoma" w:cs="Tahoma"/>
          <w:sz w:val="22"/>
          <w:szCs w:val="22"/>
        </w:rPr>
        <w:t>a</w:t>
      </w:r>
      <w:r w:rsidRPr="00144910">
        <w:rPr>
          <w:rFonts w:ascii="Tahoma" w:hAnsi="Tahoma" w:cs="Tahoma"/>
          <w:sz w:val="22"/>
          <w:szCs w:val="22"/>
        </w:rPr>
        <w:t xml:space="preserve"> veljavno zastopajo in predstavljajo izključno njuni zakoniti zastopniki.</w:t>
      </w:r>
    </w:p>
    <w:p w14:paraId="08833E1D" w14:textId="77777777" w:rsidR="00E045B8" w:rsidRPr="00144910" w:rsidRDefault="00E045B8" w:rsidP="00B6403E">
      <w:pPr>
        <w:widowControl w:val="0"/>
        <w:jc w:val="both"/>
        <w:rPr>
          <w:rFonts w:ascii="Tahoma" w:hAnsi="Tahoma" w:cs="Tahoma"/>
          <w:sz w:val="22"/>
          <w:szCs w:val="22"/>
        </w:rPr>
      </w:pPr>
    </w:p>
    <w:p w14:paraId="2DF29D2D" w14:textId="772FEF9D" w:rsidR="007C5DEA" w:rsidRDefault="00E045B8" w:rsidP="00B6403E">
      <w:pPr>
        <w:widowControl w:val="0"/>
        <w:jc w:val="both"/>
        <w:rPr>
          <w:rFonts w:ascii="Tahoma" w:hAnsi="Tahoma" w:cs="Tahoma"/>
          <w:sz w:val="22"/>
          <w:szCs w:val="22"/>
        </w:rPr>
      </w:pPr>
      <w:r w:rsidRPr="00887C8C">
        <w:rPr>
          <w:rFonts w:ascii="Tahoma" w:hAnsi="Tahoma" w:cs="Tahoma"/>
          <w:sz w:val="22"/>
          <w:szCs w:val="22"/>
        </w:rPr>
        <w:t>Ne glede na določilo prejšnjega odstavka je</w:t>
      </w:r>
      <w:r w:rsidRPr="00887C8C">
        <w:rPr>
          <w:rFonts w:ascii="Tahoma" w:hAnsi="Tahoma"/>
          <w:sz w:val="22"/>
        </w:rPr>
        <w:t xml:space="preserve"> predstavnik naročnika</w:t>
      </w:r>
      <w:r w:rsidR="007C1CBF">
        <w:rPr>
          <w:rFonts w:ascii="Tahoma" w:hAnsi="Tahoma"/>
          <w:sz w:val="22"/>
        </w:rPr>
        <w:t xml:space="preserve"> in skrbnik okvirnega sporazuma</w:t>
      </w:r>
      <w:r w:rsidRPr="00887C8C">
        <w:rPr>
          <w:rFonts w:ascii="Tahoma" w:hAnsi="Tahoma"/>
          <w:sz w:val="22"/>
        </w:rPr>
        <w:t xml:space="preserve">, ki bo urejal vsa vprašanja, ki </w:t>
      </w:r>
      <w:r w:rsidRPr="00887C8C">
        <w:rPr>
          <w:rFonts w:ascii="Tahoma" w:hAnsi="Tahoma" w:cs="Tahoma"/>
          <w:sz w:val="22"/>
          <w:szCs w:val="22"/>
        </w:rPr>
        <w:t xml:space="preserve">bodo nastala v zvezi z izvajanjem tega okvirnega sporazuma, </w:t>
      </w:r>
      <w:r w:rsidR="005378A6">
        <w:rPr>
          <w:rFonts w:ascii="Tahoma" w:hAnsi="Tahoma" w:cs="Tahoma"/>
          <w:sz w:val="22"/>
          <w:szCs w:val="22"/>
        </w:rPr>
        <w:t>_____________________</w:t>
      </w:r>
      <w:r w:rsidRPr="00887C8C">
        <w:rPr>
          <w:rFonts w:ascii="Tahoma" w:hAnsi="Tahoma"/>
          <w:sz w:val="22"/>
        </w:rPr>
        <w:t xml:space="preserve">, tel. št.: </w:t>
      </w:r>
      <w:r w:rsidR="005378A6">
        <w:rPr>
          <w:rFonts w:ascii="Tahoma" w:hAnsi="Tahoma"/>
          <w:sz w:val="22"/>
        </w:rPr>
        <w:t>___________</w:t>
      </w:r>
      <w:r w:rsidRPr="00887C8C">
        <w:rPr>
          <w:rFonts w:ascii="Tahoma" w:hAnsi="Tahoma" w:cs="Tahoma"/>
          <w:sz w:val="22"/>
          <w:szCs w:val="22"/>
        </w:rPr>
        <w:t xml:space="preserve">, </w:t>
      </w:r>
      <w:r w:rsidRPr="00887C8C">
        <w:rPr>
          <w:rFonts w:ascii="Tahoma" w:hAnsi="Tahoma"/>
          <w:sz w:val="22"/>
        </w:rPr>
        <w:t>elektronsk</w:t>
      </w:r>
      <w:r w:rsidR="00C552B1">
        <w:rPr>
          <w:rFonts w:ascii="Tahoma" w:hAnsi="Tahoma"/>
          <w:sz w:val="22"/>
        </w:rPr>
        <w:t>i</w:t>
      </w:r>
      <w:r w:rsidR="005D029A">
        <w:rPr>
          <w:rFonts w:ascii="Tahoma" w:hAnsi="Tahoma"/>
          <w:sz w:val="22"/>
        </w:rPr>
        <w:t xml:space="preserve"> naslov</w:t>
      </w:r>
      <w:r w:rsidRPr="00887C8C">
        <w:rPr>
          <w:rFonts w:ascii="Tahoma" w:hAnsi="Tahoma"/>
          <w:sz w:val="22"/>
        </w:rPr>
        <w:t>:</w:t>
      </w:r>
      <w:r w:rsidR="007D2B72">
        <w:rPr>
          <w:rFonts w:ascii="Tahoma" w:hAnsi="Tahoma"/>
          <w:sz w:val="22"/>
        </w:rPr>
        <w:t xml:space="preserve"> </w:t>
      </w:r>
      <w:r w:rsidR="005378A6">
        <w:rPr>
          <w:rFonts w:ascii="Tahoma" w:hAnsi="Tahoma"/>
          <w:sz w:val="22"/>
        </w:rPr>
        <w:t>_____</w:t>
      </w:r>
      <w:r w:rsidR="005C35C8">
        <w:rPr>
          <w:rFonts w:ascii="Tahoma" w:hAnsi="Tahoma"/>
          <w:sz w:val="22"/>
        </w:rPr>
        <w:t>_____</w:t>
      </w:r>
      <w:r w:rsidR="005378A6">
        <w:rPr>
          <w:rFonts w:ascii="Tahoma" w:hAnsi="Tahoma"/>
          <w:sz w:val="22"/>
        </w:rPr>
        <w:t>_____________</w:t>
      </w:r>
      <w:r w:rsidRPr="00887C8C">
        <w:rPr>
          <w:rFonts w:ascii="Tahoma" w:hAnsi="Tahoma" w:cs="Tahoma"/>
          <w:bCs/>
          <w:sz w:val="22"/>
          <w:szCs w:val="22"/>
        </w:rPr>
        <w:t xml:space="preserve">, </w:t>
      </w:r>
      <w:r w:rsidR="00850F66">
        <w:rPr>
          <w:rFonts w:ascii="Tahoma" w:hAnsi="Tahoma" w:cs="Tahoma"/>
          <w:bCs/>
          <w:sz w:val="22"/>
          <w:szCs w:val="22"/>
        </w:rPr>
        <w:t>v njegovi odsotnosti pa ga zamenjuje</w:t>
      </w:r>
      <w:r w:rsidR="00033127">
        <w:rPr>
          <w:rFonts w:ascii="Tahoma" w:hAnsi="Tahoma" w:cs="Tahoma"/>
          <w:bCs/>
          <w:sz w:val="22"/>
          <w:szCs w:val="22"/>
        </w:rPr>
        <w:t xml:space="preserve"> </w:t>
      </w:r>
      <w:r w:rsidR="005378A6">
        <w:rPr>
          <w:rFonts w:ascii="Tahoma" w:hAnsi="Tahoma" w:cs="Tahoma"/>
          <w:sz w:val="22"/>
          <w:szCs w:val="22"/>
        </w:rPr>
        <w:t>___________________</w:t>
      </w:r>
      <w:r w:rsidR="007C5DEA">
        <w:rPr>
          <w:rFonts w:ascii="Tahoma" w:hAnsi="Tahoma" w:cs="Tahoma"/>
          <w:sz w:val="22"/>
          <w:szCs w:val="22"/>
        </w:rPr>
        <w:t xml:space="preserve">, </w:t>
      </w:r>
      <w:r w:rsidR="007C5DEA" w:rsidRPr="00084B3F">
        <w:rPr>
          <w:rFonts w:ascii="Tahoma" w:hAnsi="Tahoma" w:cs="Tahoma"/>
          <w:sz w:val="22"/>
          <w:szCs w:val="22"/>
        </w:rPr>
        <w:t>tel. št.:</w:t>
      </w:r>
      <w:r w:rsidR="00033127">
        <w:rPr>
          <w:rFonts w:ascii="Tahoma" w:hAnsi="Tahoma" w:cs="Tahoma"/>
          <w:sz w:val="22"/>
          <w:szCs w:val="22"/>
        </w:rPr>
        <w:t xml:space="preserve"> </w:t>
      </w:r>
      <w:r w:rsidR="005378A6">
        <w:rPr>
          <w:rFonts w:ascii="Tahoma" w:hAnsi="Tahoma" w:cs="Tahoma"/>
          <w:sz w:val="22"/>
          <w:szCs w:val="22"/>
        </w:rPr>
        <w:t>__________________</w:t>
      </w:r>
      <w:r w:rsidR="007C5DEA" w:rsidRPr="00084B3F">
        <w:rPr>
          <w:rFonts w:ascii="Tahoma" w:hAnsi="Tahoma" w:cs="Tahoma"/>
          <w:sz w:val="22"/>
          <w:szCs w:val="22"/>
        </w:rPr>
        <w:t>, elektronski</w:t>
      </w:r>
      <w:r w:rsidR="007C5DEA">
        <w:rPr>
          <w:rFonts w:ascii="Tahoma" w:hAnsi="Tahoma" w:cs="Tahoma"/>
          <w:sz w:val="22"/>
          <w:szCs w:val="22"/>
        </w:rPr>
        <w:t xml:space="preserve"> naslov: </w:t>
      </w:r>
      <w:r w:rsidR="005378A6">
        <w:rPr>
          <w:rFonts w:ascii="Tahoma" w:hAnsi="Tahoma" w:cs="Tahoma"/>
          <w:sz w:val="22"/>
          <w:szCs w:val="22"/>
        </w:rPr>
        <w:t>_________________</w:t>
      </w:r>
      <w:r w:rsidR="005C35C8">
        <w:rPr>
          <w:rFonts w:ascii="Tahoma" w:hAnsi="Tahoma" w:cs="Tahoma"/>
          <w:sz w:val="22"/>
          <w:szCs w:val="22"/>
        </w:rPr>
        <w:t>__________</w:t>
      </w:r>
      <w:r w:rsidR="005378A6">
        <w:rPr>
          <w:rFonts w:ascii="Tahoma" w:hAnsi="Tahoma" w:cs="Tahoma"/>
          <w:sz w:val="22"/>
          <w:szCs w:val="22"/>
        </w:rPr>
        <w:t>______.</w:t>
      </w:r>
    </w:p>
    <w:p w14:paraId="4F849B7E" w14:textId="77777777" w:rsidR="00C51E07" w:rsidRPr="00034E58" w:rsidRDefault="00C51E07" w:rsidP="00B6403E">
      <w:pPr>
        <w:widowControl w:val="0"/>
        <w:jc w:val="both"/>
        <w:rPr>
          <w:rFonts w:ascii="Tahoma" w:hAnsi="Tahoma" w:cs="Tahoma"/>
          <w:sz w:val="22"/>
          <w:szCs w:val="22"/>
        </w:rPr>
      </w:pPr>
    </w:p>
    <w:p w14:paraId="2D4E09F1" w14:textId="77777777" w:rsidR="00E045B8" w:rsidRDefault="00E045B8" w:rsidP="00B6403E">
      <w:pPr>
        <w:widowControl w:val="0"/>
        <w:jc w:val="both"/>
        <w:rPr>
          <w:rFonts w:ascii="Tahoma" w:hAnsi="Tahoma" w:cs="Tahoma"/>
          <w:sz w:val="22"/>
          <w:szCs w:val="22"/>
        </w:rPr>
      </w:pPr>
      <w:r w:rsidRPr="00887C8C">
        <w:rPr>
          <w:rFonts w:ascii="Tahoma" w:hAnsi="Tahoma"/>
          <w:sz w:val="22"/>
          <w:szCs w:val="22"/>
        </w:rPr>
        <w:t>Predstavnik naročnika posreduje vse zahteve naročnika dobavitelju v času veljavnosti okvirnega sporazuma.</w:t>
      </w:r>
      <w:r w:rsidRPr="00887C8C">
        <w:rPr>
          <w:rFonts w:ascii="Tahoma" w:hAnsi="Tahoma" w:cs="Tahoma"/>
          <w:sz w:val="22"/>
          <w:szCs w:val="22"/>
        </w:rPr>
        <w:t xml:space="preserve"> </w:t>
      </w:r>
    </w:p>
    <w:p w14:paraId="25E01BDF" w14:textId="77777777" w:rsidR="00314872" w:rsidRDefault="00314872" w:rsidP="00B6403E">
      <w:pPr>
        <w:widowControl w:val="0"/>
        <w:jc w:val="both"/>
        <w:rPr>
          <w:rFonts w:ascii="Tahoma" w:hAnsi="Tahoma" w:cs="Tahoma"/>
          <w:sz w:val="22"/>
          <w:szCs w:val="22"/>
        </w:rPr>
      </w:pPr>
    </w:p>
    <w:p w14:paraId="219A1221" w14:textId="77777777" w:rsidR="00E045B8" w:rsidRDefault="00E045B8" w:rsidP="00B6403E">
      <w:pPr>
        <w:widowControl w:val="0"/>
        <w:jc w:val="both"/>
        <w:rPr>
          <w:rFonts w:ascii="Tahoma" w:hAnsi="Tahoma" w:cs="Tahoma"/>
          <w:bCs/>
          <w:sz w:val="22"/>
          <w:szCs w:val="22"/>
        </w:rPr>
      </w:pPr>
      <w:r w:rsidRPr="00887C8C">
        <w:rPr>
          <w:rFonts w:ascii="Tahoma" w:hAnsi="Tahoma" w:cs="Tahoma"/>
          <w:bCs/>
          <w:sz w:val="22"/>
          <w:szCs w:val="22"/>
        </w:rPr>
        <w:t>Predstavnik dobavitelja v zvezi z izvajanjem tega okvirnega sporazumu je __________________, tel</w:t>
      </w:r>
      <w:r>
        <w:rPr>
          <w:rFonts w:ascii="Tahoma" w:hAnsi="Tahoma" w:cs="Tahoma"/>
          <w:bCs/>
          <w:sz w:val="22"/>
          <w:szCs w:val="22"/>
        </w:rPr>
        <w:t>. št.</w:t>
      </w:r>
      <w:r w:rsidRPr="00887C8C">
        <w:rPr>
          <w:rFonts w:ascii="Tahoma" w:hAnsi="Tahoma" w:cs="Tahoma"/>
          <w:bCs/>
          <w:sz w:val="22"/>
          <w:szCs w:val="22"/>
        </w:rPr>
        <w:t>: ____________, elektronski naslov: ____________________, v njegovi odsotnosti pa ga zamenjuje ________________________, tel</w:t>
      </w:r>
      <w:r>
        <w:rPr>
          <w:rFonts w:ascii="Tahoma" w:hAnsi="Tahoma" w:cs="Tahoma"/>
          <w:bCs/>
          <w:sz w:val="22"/>
          <w:szCs w:val="22"/>
        </w:rPr>
        <w:t>. št.</w:t>
      </w:r>
      <w:r w:rsidRPr="00887C8C">
        <w:rPr>
          <w:rFonts w:ascii="Tahoma" w:hAnsi="Tahoma" w:cs="Tahoma"/>
          <w:bCs/>
          <w:sz w:val="22"/>
          <w:szCs w:val="22"/>
        </w:rPr>
        <w:t>:_______________________________, elektronski naslov: __________________________________________.</w:t>
      </w:r>
    </w:p>
    <w:p w14:paraId="2EB646D8" w14:textId="77777777" w:rsidR="003B4476" w:rsidRDefault="003B4476" w:rsidP="00B6403E">
      <w:pPr>
        <w:widowControl w:val="0"/>
        <w:jc w:val="both"/>
        <w:rPr>
          <w:rFonts w:ascii="Tahoma" w:hAnsi="Tahoma" w:cs="Tahoma"/>
          <w:bCs/>
          <w:sz w:val="22"/>
          <w:szCs w:val="22"/>
        </w:rPr>
      </w:pPr>
    </w:p>
    <w:p w14:paraId="21C8918E" w14:textId="77777777" w:rsidR="007B4E76" w:rsidRPr="007B4E76" w:rsidRDefault="007B4E76" w:rsidP="00B6403E">
      <w:pPr>
        <w:widowControl w:val="0"/>
        <w:jc w:val="both"/>
        <w:rPr>
          <w:rFonts w:ascii="Tahoma" w:hAnsi="Tahoma" w:cs="Tahoma"/>
          <w:iCs/>
          <w:sz w:val="22"/>
        </w:rPr>
      </w:pPr>
      <w:r w:rsidRPr="007B4E76">
        <w:rPr>
          <w:rFonts w:ascii="Tahoma" w:hAnsi="Tahoma" w:cs="Tahoma"/>
          <w:iCs/>
          <w:sz w:val="22"/>
        </w:rPr>
        <w:t>Morebitno spremembo navedenih oseb morata stranki okvirnega sporazuma sporočiti druga drugi v pisni obliki (po e</w:t>
      </w:r>
      <w:r w:rsidR="00C552B1">
        <w:rPr>
          <w:rFonts w:ascii="Tahoma" w:hAnsi="Tahoma" w:cs="Tahoma"/>
          <w:iCs/>
          <w:sz w:val="22"/>
        </w:rPr>
        <w:t xml:space="preserve">lektronski </w:t>
      </w:r>
      <w:r w:rsidRPr="007B4E76">
        <w:rPr>
          <w:rFonts w:ascii="Tahoma" w:hAnsi="Tahoma" w:cs="Tahoma"/>
          <w:iCs/>
          <w:sz w:val="22"/>
        </w:rPr>
        <w:t xml:space="preserve">pošti) najkasneje v roku 7 (sedmih) koledarskih dni po nastanku spremembe. </w:t>
      </w:r>
    </w:p>
    <w:p w14:paraId="2684BA32" w14:textId="77777777" w:rsidR="007B4E76" w:rsidRPr="007B4E76" w:rsidRDefault="007B4E76" w:rsidP="00B6403E">
      <w:pPr>
        <w:widowControl w:val="0"/>
        <w:jc w:val="both"/>
        <w:rPr>
          <w:rFonts w:ascii="Tahoma" w:hAnsi="Tahoma" w:cs="Tahoma"/>
          <w:iCs/>
          <w:sz w:val="22"/>
        </w:rPr>
      </w:pPr>
    </w:p>
    <w:p w14:paraId="4CE7E030" w14:textId="77777777" w:rsidR="005D4496" w:rsidRPr="00232AD9" w:rsidRDefault="007B4E76" w:rsidP="00B6403E">
      <w:pPr>
        <w:widowControl w:val="0"/>
        <w:jc w:val="both"/>
        <w:rPr>
          <w:rFonts w:ascii="Tahoma" w:hAnsi="Tahoma" w:cs="Tahoma"/>
          <w:iCs/>
          <w:sz w:val="22"/>
        </w:rPr>
      </w:pPr>
      <w:r w:rsidRPr="007B4E76">
        <w:rPr>
          <w:rFonts w:ascii="Tahoma" w:hAnsi="Tahoma" w:cs="Tahoma"/>
          <w:iCs/>
          <w:sz w:val="22"/>
        </w:rPr>
        <w:t>Ne glede na drugi odstavek 3</w:t>
      </w:r>
      <w:r w:rsidR="000460B4">
        <w:rPr>
          <w:rFonts w:ascii="Tahoma" w:hAnsi="Tahoma" w:cs="Tahoma"/>
          <w:iCs/>
          <w:sz w:val="22"/>
        </w:rPr>
        <w:t>2</w:t>
      </w:r>
      <w:r w:rsidRPr="007B4E76">
        <w:rPr>
          <w:rFonts w:ascii="Tahoma" w:hAnsi="Tahoma" w:cs="Tahoma"/>
          <w:iCs/>
          <w:sz w:val="22"/>
        </w:rPr>
        <w:t>. člena tega okvirnega sporazuma sprememba predstavnikov strank okvirnega sporazuma velja, če stranki okvirnega sporazuma o spremembi</w:t>
      </w:r>
      <w:r w:rsidR="00EF1506">
        <w:rPr>
          <w:rFonts w:ascii="Tahoma" w:hAnsi="Tahoma" w:cs="Tahoma"/>
          <w:iCs/>
          <w:sz w:val="22"/>
        </w:rPr>
        <w:t xml:space="preserve"> svojih</w:t>
      </w:r>
      <w:r w:rsidRPr="007B4E76">
        <w:rPr>
          <w:rFonts w:ascii="Tahoma" w:hAnsi="Tahoma" w:cs="Tahoma"/>
          <w:iCs/>
          <w:sz w:val="22"/>
        </w:rPr>
        <w:t xml:space="preserve"> predstavnikov obvestita druga drugo na elektronske naslove, navedene v tem členu okvirnega sporazuma.</w:t>
      </w:r>
    </w:p>
    <w:p w14:paraId="41DAC713" w14:textId="77777777" w:rsidR="00455C0E" w:rsidRDefault="00455C0E" w:rsidP="00B6403E">
      <w:pPr>
        <w:widowControl w:val="0"/>
        <w:jc w:val="both"/>
        <w:rPr>
          <w:rFonts w:ascii="Tahoma" w:hAnsi="Tahoma" w:cs="Tahoma"/>
          <w:sz w:val="22"/>
          <w:szCs w:val="22"/>
        </w:rPr>
      </w:pPr>
    </w:p>
    <w:p w14:paraId="404B8B35" w14:textId="77777777" w:rsidR="005D4496" w:rsidRPr="002B2289" w:rsidRDefault="005D4496" w:rsidP="00AA0E69">
      <w:pPr>
        <w:pStyle w:val="Odstavekseznama"/>
        <w:widowControl w:val="0"/>
        <w:numPr>
          <w:ilvl w:val="0"/>
          <w:numId w:val="14"/>
        </w:numPr>
        <w:jc w:val="center"/>
        <w:rPr>
          <w:rFonts w:ascii="Tahoma" w:hAnsi="Tahoma" w:cs="Tahoma"/>
          <w:b/>
          <w:sz w:val="22"/>
          <w:szCs w:val="22"/>
        </w:rPr>
      </w:pPr>
      <w:r w:rsidRPr="002B2289">
        <w:rPr>
          <w:rFonts w:ascii="Tahoma" w:hAnsi="Tahoma" w:cs="Tahoma"/>
          <w:b/>
          <w:sz w:val="22"/>
          <w:szCs w:val="22"/>
        </w:rPr>
        <w:t>POSLOVNA SKRIVNOST</w:t>
      </w:r>
    </w:p>
    <w:p w14:paraId="2D284AEB" w14:textId="77777777" w:rsidR="005D4496" w:rsidRPr="002B2289" w:rsidRDefault="005D4496" w:rsidP="00B6403E">
      <w:pPr>
        <w:widowControl w:val="0"/>
        <w:jc w:val="center"/>
        <w:rPr>
          <w:rFonts w:ascii="Tahoma" w:hAnsi="Tahoma" w:cs="Tahoma"/>
          <w:b/>
          <w:sz w:val="22"/>
          <w:szCs w:val="22"/>
        </w:rPr>
      </w:pPr>
    </w:p>
    <w:p w14:paraId="7DCEEAF7"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0618FE85" w14:textId="77777777" w:rsidR="005D4496" w:rsidRPr="003A69F3" w:rsidRDefault="005D4496" w:rsidP="00B6403E">
      <w:pPr>
        <w:widowControl w:val="0"/>
        <w:jc w:val="center"/>
        <w:rPr>
          <w:rFonts w:ascii="Tahoma" w:hAnsi="Tahoma" w:cs="Tahoma"/>
          <w:bCs/>
          <w:sz w:val="22"/>
          <w:szCs w:val="22"/>
        </w:rPr>
      </w:pPr>
    </w:p>
    <w:p w14:paraId="07E8E04E" w14:textId="77777777" w:rsidR="005A650D" w:rsidRPr="00773242" w:rsidRDefault="00773242" w:rsidP="00B6403E">
      <w:pPr>
        <w:widowControl w:val="0"/>
        <w:tabs>
          <w:tab w:val="left" w:pos="567"/>
          <w:tab w:val="left" w:pos="1418"/>
          <w:tab w:val="left" w:pos="1702"/>
        </w:tabs>
        <w:jc w:val="both"/>
        <w:rPr>
          <w:rFonts w:ascii="Tahoma" w:hAnsi="Tahoma" w:cs="Tahoma"/>
          <w:sz w:val="22"/>
          <w:szCs w:val="22"/>
        </w:rPr>
      </w:pPr>
      <w:r w:rsidRPr="00773242">
        <w:rPr>
          <w:rFonts w:ascii="Tahoma" w:hAnsi="Tahoma" w:cs="Tahoma"/>
          <w:sz w:val="22"/>
          <w:szCs w:val="22"/>
        </w:rPr>
        <w:t>Stranki okvirnega sporazuma soglašata, da predstavlja vsebina tega okvirnega sporazuma kot tudi dokumentacija, ki je sestavni del okvirnega sporazuma oziroma se nanaša na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in jih ne bosta neupravičeno uporabljali v svojo korist oziroma komercialno izkoriščali ali posredovali tretjim osebam izven organizacij, ki niso vključene v izvedbo nalog predmeta okvirnega sporazuma, razen podatkov oz. informacij, ki po veljavnih predpisih štejejo za javne</w:t>
      </w:r>
      <w:r>
        <w:rPr>
          <w:rFonts w:ascii="Tahoma" w:hAnsi="Tahoma" w:cs="Tahoma"/>
          <w:sz w:val="22"/>
          <w:szCs w:val="22"/>
        </w:rPr>
        <w:t>.</w:t>
      </w:r>
    </w:p>
    <w:p w14:paraId="72EC7094" w14:textId="0113F355" w:rsidR="006147D3" w:rsidRDefault="006147D3" w:rsidP="00B6403E">
      <w:pPr>
        <w:widowControl w:val="0"/>
        <w:tabs>
          <w:tab w:val="left" w:pos="567"/>
          <w:tab w:val="left" w:pos="1418"/>
          <w:tab w:val="left" w:pos="1702"/>
        </w:tabs>
        <w:jc w:val="both"/>
        <w:rPr>
          <w:rFonts w:ascii="Tahoma" w:hAnsi="Tahoma" w:cs="Tahoma"/>
          <w:sz w:val="22"/>
          <w:szCs w:val="22"/>
        </w:rPr>
      </w:pPr>
    </w:p>
    <w:p w14:paraId="3952064A" w14:textId="77777777" w:rsidR="005D4496" w:rsidRPr="002B2289" w:rsidRDefault="005D4496" w:rsidP="00AA0E69">
      <w:pPr>
        <w:pStyle w:val="Odstavekseznama"/>
        <w:widowControl w:val="0"/>
        <w:numPr>
          <w:ilvl w:val="0"/>
          <w:numId w:val="14"/>
        </w:numPr>
        <w:jc w:val="center"/>
        <w:rPr>
          <w:rFonts w:ascii="Tahoma" w:hAnsi="Tahoma" w:cs="Tahoma"/>
          <w:b/>
          <w:sz w:val="22"/>
          <w:szCs w:val="22"/>
        </w:rPr>
      </w:pPr>
      <w:r w:rsidRPr="002B2289">
        <w:rPr>
          <w:rFonts w:ascii="Tahoma" w:hAnsi="Tahoma" w:cs="Tahoma"/>
          <w:b/>
          <w:sz w:val="22"/>
          <w:szCs w:val="22"/>
        </w:rPr>
        <w:t>PRENOS PRAVIC IN OBVEZNOSTI</w:t>
      </w:r>
    </w:p>
    <w:p w14:paraId="1AC81788" w14:textId="77777777" w:rsidR="005D4496" w:rsidRPr="00F86B99" w:rsidRDefault="005D4496" w:rsidP="00B6403E">
      <w:pPr>
        <w:widowControl w:val="0"/>
        <w:jc w:val="center"/>
        <w:rPr>
          <w:rFonts w:ascii="Tahoma" w:hAnsi="Tahoma" w:cs="Tahoma"/>
          <w:b/>
          <w:sz w:val="22"/>
          <w:szCs w:val="22"/>
        </w:rPr>
      </w:pPr>
    </w:p>
    <w:p w14:paraId="093B7D4C"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75F349BF" w14:textId="77777777" w:rsidR="00773242" w:rsidRPr="00773242" w:rsidRDefault="00773242" w:rsidP="00773242">
      <w:pPr>
        <w:widowControl w:val="0"/>
        <w:numPr>
          <w:ilvl w:val="12"/>
          <w:numId w:val="0"/>
        </w:numPr>
        <w:tabs>
          <w:tab w:val="left" w:pos="1701"/>
        </w:tabs>
        <w:ind w:right="-1"/>
        <w:jc w:val="both"/>
        <w:rPr>
          <w:rFonts w:ascii="Tahoma" w:hAnsi="Tahoma" w:cs="Tahoma"/>
          <w:sz w:val="22"/>
          <w:szCs w:val="22"/>
        </w:rPr>
      </w:pPr>
      <w:r w:rsidRPr="00773242">
        <w:rPr>
          <w:rFonts w:ascii="Tahoma" w:hAnsi="Tahoma" w:cs="Tahoma"/>
          <w:sz w:val="22"/>
          <w:szCs w:val="22"/>
        </w:rPr>
        <w:t>Nobena stranka okvirnega sporazuma ne sme pravic in obveznosti iz tega okvirnega sporazuma, delno ali v celoti, prenesti na tretjo osebo brez predhodnega pisnega soglasja nasprotne stranke okvirnega sporazuma ter predhodnega prenosa obstoječih zavarovanj.</w:t>
      </w:r>
    </w:p>
    <w:p w14:paraId="11610F50" w14:textId="4F1A4D42" w:rsidR="00773242" w:rsidRDefault="00773242" w:rsidP="00773242">
      <w:pPr>
        <w:widowControl w:val="0"/>
        <w:numPr>
          <w:ilvl w:val="12"/>
          <w:numId w:val="0"/>
        </w:numPr>
        <w:tabs>
          <w:tab w:val="left" w:pos="1701"/>
        </w:tabs>
        <w:ind w:right="-1"/>
        <w:jc w:val="both"/>
        <w:rPr>
          <w:rFonts w:ascii="Tahoma" w:hAnsi="Tahoma" w:cs="Tahoma"/>
          <w:sz w:val="22"/>
          <w:szCs w:val="22"/>
        </w:rPr>
      </w:pPr>
    </w:p>
    <w:p w14:paraId="53952B54" w14:textId="77777777" w:rsidR="00773242" w:rsidRPr="00773242" w:rsidRDefault="00773242" w:rsidP="00773242">
      <w:pPr>
        <w:widowControl w:val="0"/>
        <w:numPr>
          <w:ilvl w:val="12"/>
          <w:numId w:val="0"/>
        </w:numPr>
        <w:tabs>
          <w:tab w:val="left" w:pos="1701"/>
        </w:tabs>
        <w:ind w:right="-1"/>
        <w:jc w:val="both"/>
        <w:rPr>
          <w:rFonts w:ascii="Tahoma" w:hAnsi="Tahoma" w:cs="Tahoma"/>
          <w:sz w:val="22"/>
          <w:szCs w:val="22"/>
          <w:lang w:val="x-none" w:eastAsia="x-none"/>
        </w:rPr>
      </w:pPr>
      <w:r w:rsidRPr="00773242">
        <w:rPr>
          <w:rFonts w:ascii="Tahoma" w:hAnsi="Tahoma" w:cs="Tahoma"/>
          <w:sz w:val="22"/>
          <w:szCs w:val="22"/>
          <w:lang w:val="x-none" w:eastAsia="x-none"/>
        </w:rPr>
        <w:t xml:space="preserve">Stranki okvirnega sporazuma se obvezujeta, da bosta druga drugi takoj javili eventualne statusno pravne spremembe, do katerih bi prišlo na strani posamezne stranke okvirnega sporazuma v času po sklenitvi tega okvirnega sporazuma, in ki bi lahko vplivale na izvrševanje tega okvirnega sporazuma ter zagotovili prenos pravic in obveznosti iz tega okvirnega sporazuma na pravne </w:t>
      </w:r>
      <w:r w:rsidRPr="00773242">
        <w:rPr>
          <w:rFonts w:ascii="Tahoma" w:hAnsi="Tahoma" w:cs="Tahoma"/>
          <w:sz w:val="22"/>
          <w:szCs w:val="22"/>
          <w:lang w:eastAsia="x-none"/>
        </w:rPr>
        <w:lastRenderedPageBreak/>
        <w:t>naslednike</w:t>
      </w:r>
      <w:r w:rsidRPr="00773242">
        <w:rPr>
          <w:rFonts w:ascii="Tahoma" w:hAnsi="Tahoma" w:cs="Tahoma"/>
          <w:sz w:val="22"/>
          <w:szCs w:val="22"/>
          <w:lang w:val="x-none" w:eastAsia="x-none"/>
        </w:rPr>
        <w:t>. Šteje se, da je prenos pravic in obveznosti iz tega okvirnega sporazuma na pravne naslednike zagotovljen šele takrat, ko pravni naslednik pisno potrdi prevzem pravic in obveznosti iz tega okvirnega sporazuma in ko druga stranka okvirnega sporazuma izda pisno soglasje za tak prenos.</w:t>
      </w:r>
    </w:p>
    <w:p w14:paraId="442A4AD6" w14:textId="1C05DCA8" w:rsidR="005149E2" w:rsidRDefault="005149E2" w:rsidP="00B6403E">
      <w:pPr>
        <w:widowControl w:val="0"/>
        <w:numPr>
          <w:ilvl w:val="12"/>
          <w:numId w:val="0"/>
        </w:numPr>
        <w:jc w:val="both"/>
        <w:rPr>
          <w:rFonts w:ascii="Tahoma" w:hAnsi="Tahoma" w:cs="Tahoma"/>
          <w:sz w:val="22"/>
          <w:szCs w:val="22"/>
          <w:lang w:val="x-none" w:eastAsia="x-none"/>
        </w:rPr>
      </w:pPr>
    </w:p>
    <w:p w14:paraId="15995263" w14:textId="77777777" w:rsidR="005D4496" w:rsidRPr="002B2289" w:rsidRDefault="005D4496" w:rsidP="00AA0E69">
      <w:pPr>
        <w:pStyle w:val="Odstavekseznama"/>
        <w:widowControl w:val="0"/>
        <w:numPr>
          <w:ilvl w:val="0"/>
          <w:numId w:val="14"/>
        </w:numPr>
        <w:jc w:val="center"/>
        <w:rPr>
          <w:rFonts w:ascii="Tahoma" w:hAnsi="Tahoma" w:cs="Tahoma"/>
          <w:b/>
          <w:sz w:val="22"/>
          <w:szCs w:val="22"/>
        </w:rPr>
      </w:pPr>
      <w:r w:rsidRPr="002B2289">
        <w:rPr>
          <w:rFonts w:ascii="Tahoma" w:hAnsi="Tahoma" w:cs="Tahoma"/>
          <w:b/>
          <w:sz w:val="22"/>
          <w:szCs w:val="22"/>
        </w:rPr>
        <w:t>ODSTOP OZIROMA CESIJA DENARNIH TERJATEV</w:t>
      </w:r>
    </w:p>
    <w:p w14:paraId="35FA56BD" w14:textId="77777777" w:rsidR="005D4496" w:rsidRPr="003A69F3" w:rsidRDefault="005D4496" w:rsidP="00B6403E">
      <w:pPr>
        <w:widowControl w:val="0"/>
        <w:numPr>
          <w:ilvl w:val="12"/>
          <w:numId w:val="0"/>
        </w:numPr>
        <w:rPr>
          <w:rFonts w:ascii="Tahoma" w:hAnsi="Tahoma" w:cs="Tahoma"/>
          <w:sz w:val="22"/>
          <w:szCs w:val="22"/>
          <w:lang w:val="x-none" w:eastAsia="x-none"/>
        </w:rPr>
      </w:pPr>
    </w:p>
    <w:p w14:paraId="5FDE6208"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7163B0C8" w14:textId="77777777" w:rsidR="005D4496" w:rsidRPr="003A69F3" w:rsidRDefault="005D4496" w:rsidP="00B6403E">
      <w:pPr>
        <w:widowControl w:val="0"/>
        <w:tabs>
          <w:tab w:val="left" w:pos="4820"/>
        </w:tabs>
        <w:jc w:val="both"/>
        <w:rPr>
          <w:b/>
          <w:sz w:val="22"/>
        </w:rPr>
      </w:pPr>
    </w:p>
    <w:p w14:paraId="1881EDBB" w14:textId="77777777" w:rsidR="005D4496" w:rsidRDefault="005D4496" w:rsidP="00B6403E">
      <w:pPr>
        <w:widowControl w:val="0"/>
        <w:numPr>
          <w:ilvl w:val="12"/>
          <w:numId w:val="0"/>
        </w:numPr>
        <w:jc w:val="both"/>
        <w:rPr>
          <w:rFonts w:ascii="Tahoma" w:hAnsi="Tahoma" w:cs="Tahoma"/>
          <w:sz w:val="22"/>
          <w:lang w:val="x-none" w:eastAsia="x-none"/>
        </w:rPr>
      </w:pPr>
      <w:r w:rsidRPr="003A69F3">
        <w:rPr>
          <w:rFonts w:ascii="Tahoma" w:hAnsi="Tahoma" w:cs="Tahoma"/>
          <w:sz w:val="22"/>
          <w:lang w:val="x-none" w:eastAsia="x-none"/>
        </w:rPr>
        <w:t>Stranki okvirnega sporazuma se zavezujeta,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24204A82" w14:textId="77777777" w:rsidR="00455C0E" w:rsidRDefault="00455C0E" w:rsidP="00B6403E">
      <w:pPr>
        <w:widowControl w:val="0"/>
        <w:numPr>
          <w:ilvl w:val="12"/>
          <w:numId w:val="0"/>
        </w:numPr>
        <w:jc w:val="both"/>
        <w:rPr>
          <w:rFonts w:ascii="Tahoma" w:hAnsi="Tahoma" w:cs="Tahoma"/>
          <w:sz w:val="22"/>
          <w:lang w:val="x-none" w:eastAsia="x-none"/>
        </w:rPr>
      </w:pPr>
    </w:p>
    <w:p w14:paraId="62570513" w14:textId="77777777" w:rsidR="005D4496" w:rsidRPr="002B2289" w:rsidRDefault="005D4496" w:rsidP="00AA0E69">
      <w:pPr>
        <w:pStyle w:val="Odstavekseznama"/>
        <w:widowControl w:val="0"/>
        <w:numPr>
          <w:ilvl w:val="0"/>
          <w:numId w:val="14"/>
        </w:numPr>
        <w:jc w:val="center"/>
        <w:rPr>
          <w:rFonts w:ascii="Tahoma" w:hAnsi="Tahoma" w:cs="Tahoma"/>
          <w:b/>
          <w:sz w:val="22"/>
          <w:szCs w:val="22"/>
        </w:rPr>
      </w:pPr>
      <w:r w:rsidRPr="002B2289">
        <w:rPr>
          <w:rFonts w:ascii="Tahoma" w:hAnsi="Tahoma" w:cs="Tahoma"/>
          <w:b/>
          <w:sz w:val="22"/>
          <w:szCs w:val="22"/>
        </w:rPr>
        <w:t>PROTIKORUPCIJSKO DOLOČILO</w:t>
      </w:r>
    </w:p>
    <w:p w14:paraId="3F6A9D4B" w14:textId="77777777" w:rsidR="005D4496" w:rsidRPr="00F86B99" w:rsidRDefault="005D4496" w:rsidP="00B6403E">
      <w:pPr>
        <w:widowControl w:val="0"/>
        <w:jc w:val="center"/>
        <w:rPr>
          <w:rFonts w:ascii="Tahoma" w:hAnsi="Tahoma" w:cs="Tahoma"/>
          <w:b/>
          <w:sz w:val="22"/>
          <w:szCs w:val="22"/>
        </w:rPr>
      </w:pPr>
    </w:p>
    <w:p w14:paraId="78211598"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28464FC5" w14:textId="77777777" w:rsidR="00CE044A" w:rsidRDefault="00CE044A" w:rsidP="00B6403E">
      <w:pPr>
        <w:widowControl w:val="0"/>
        <w:jc w:val="both"/>
        <w:rPr>
          <w:rFonts w:ascii="Tahoma" w:hAnsi="Tahoma" w:cs="Tahoma"/>
          <w:sz w:val="22"/>
          <w:szCs w:val="22"/>
        </w:rPr>
      </w:pPr>
    </w:p>
    <w:p w14:paraId="2C6F139B" w14:textId="77777777" w:rsidR="00690E11" w:rsidRPr="00690E11" w:rsidRDefault="00690E11" w:rsidP="00690E11">
      <w:pPr>
        <w:widowControl w:val="0"/>
        <w:numPr>
          <w:ilvl w:val="12"/>
          <w:numId w:val="0"/>
        </w:numPr>
        <w:jc w:val="both"/>
        <w:rPr>
          <w:rFonts w:ascii="Tahoma" w:hAnsi="Tahoma" w:cs="Tahoma"/>
          <w:sz w:val="22"/>
          <w:szCs w:val="22"/>
        </w:rPr>
      </w:pPr>
      <w:r w:rsidRPr="00690E11">
        <w:rPr>
          <w:rFonts w:ascii="Tahoma" w:hAnsi="Tahoma" w:cs="Tahoma"/>
          <w:sz w:val="22"/>
          <w:szCs w:val="22"/>
        </w:rPr>
        <w:t>V primeru, da se ugotovi, da je pri izvedbi javnega naročila, na podlagi katerega je sklenjen ta okvirni sporazum ali pri izvajanju tega okvirnega sporazuma kdo v imenu ali na račun dobavitelja,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organu ali organizaciji iz javnega sektorja povzročena škoda ali je omogočena pridobitev nedovoljene koristi predstavniku naročnika, organa, posredniku organa ali organizacije iz javnega sektorja, dobavitelju ali njegovemu predstavniku, zastopniku, posredniku, je ta okvirni sporazum ničen.</w:t>
      </w:r>
    </w:p>
    <w:p w14:paraId="3C4FEF62" w14:textId="77777777" w:rsidR="00690E11" w:rsidRPr="00690E11" w:rsidRDefault="00690E11" w:rsidP="00690E11">
      <w:pPr>
        <w:widowControl w:val="0"/>
        <w:jc w:val="both"/>
        <w:rPr>
          <w:rFonts w:ascii="Tahoma" w:hAnsi="Tahoma" w:cs="Tahoma"/>
          <w:sz w:val="22"/>
          <w:szCs w:val="22"/>
        </w:rPr>
      </w:pPr>
    </w:p>
    <w:p w14:paraId="5C3461C2" w14:textId="6483408C" w:rsidR="006147D3" w:rsidRDefault="00690E11" w:rsidP="00DB252D">
      <w:pPr>
        <w:widowControl w:val="0"/>
        <w:numPr>
          <w:ilvl w:val="12"/>
          <w:numId w:val="0"/>
        </w:numPr>
        <w:jc w:val="both"/>
        <w:rPr>
          <w:rFonts w:ascii="Tahoma" w:hAnsi="Tahoma" w:cs="Tahoma"/>
          <w:sz w:val="22"/>
          <w:szCs w:val="22"/>
        </w:rPr>
      </w:pPr>
      <w:r w:rsidRPr="00690E11">
        <w:rPr>
          <w:rFonts w:ascii="Tahoma" w:hAnsi="Tahoma" w:cs="Tahoma"/>
          <w:sz w:val="22"/>
          <w:szCs w:val="22"/>
        </w:rPr>
        <w:t>Naročnik bo v primeru ugotovitve o domnevnem obstoju dejanskega stanja iz prvega odstavka tega člena ali obvestila Komisije za preprečevanje korupcije ali drugih organov, glede njegovega domnevnega nastanka, pričel z ugotavljanjem pogojev ničnosti okvirnega sporazuma iz prejšnjega odstavka tega člena oziroma z drugimi ukrepi v skladu s predpisi Republike Slovenije.</w:t>
      </w:r>
    </w:p>
    <w:p w14:paraId="29579C28" w14:textId="77777777" w:rsidR="00455C0E" w:rsidRPr="00C552B1" w:rsidRDefault="00455C0E" w:rsidP="00DB252D">
      <w:pPr>
        <w:widowControl w:val="0"/>
        <w:numPr>
          <w:ilvl w:val="12"/>
          <w:numId w:val="0"/>
        </w:numPr>
        <w:jc w:val="both"/>
        <w:rPr>
          <w:rFonts w:ascii="Tahoma" w:hAnsi="Tahoma" w:cs="Tahoma"/>
          <w:sz w:val="22"/>
          <w:szCs w:val="22"/>
        </w:rPr>
      </w:pPr>
    </w:p>
    <w:p w14:paraId="3B36DAE0" w14:textId="77777777" w:rsidR="005D4496" w:rsidRPr="002B2289" w:rsidRDefault="005D4496" w:rsidP="00AA0E69">
      <w:pPr>
        <w:pStyle w:val="Odstavekseznama"/>
        <w:widowControl w:val="0"/>
        <w:numPr>
          <w:ilvl w:val="0"/>
          <w:numId w:val="14"/>
        </w:numPr>
        <w:jc w:val="center"/>
        <w:rPr>
          <w:rFonts w:ascii="Tahoma" w:hAnsi="Tahoma" w:cs="Tahoma"/>
          <w:b/>
          <w:sz w:val="22"/>
          <w:szCs w:val="22"/>
        </w:rPr>
      </w:pPr>
      <w:r w:rsidRPr="002B2289">
        <w:rPr>
          <w:rFonts w:ascii="Tahoma" w:hAnsi="Tahoma" w:cs="Tahoma"/>
          <w:b/>
          <w:sz w:val="22"/>
          <w:szCs w:val="22"/>
        </w:rPr>
        <w:t>REŠEVANJE SPOROV</w:t>
      </w:r>
    </w:p>
    <w:p w14:paraId="4277A382" w14:textId="77777777" w:rsidR="005D4496" w:rsidRPr="002B2289" w:rsidRDefault="005D4496" w:rsidP="00B6403E">
      <w:pPr>
        <w:widowControl w:val="0"/>
        <w:jc w:val="center"/>
        <w:rPr>
          <w:rFonts w:ascii="Tahoma" w:hAnsi="Tahoma" w:cs="Tahoma"/>
          <w:b/>
          <w:sz w:val="22"/>
          <w:szCs w:val="22"/>
        </w:rPr>
      </w:pPr>
    </w:p>
    <w:p w14:paraId="02C88DCB"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62F456DF" w14:textId="77777777" w:rsidR="005D4496" w:rsidRPr="003A69F3" w:rsidRDefault="005D4496" w:rsidP="00B6403E">
      <w:pPr>
        <w:widowControl w:val="0"/>
        <w:numPr>
          <w:ilvl w:val="12"/>
          <w:numId w:val="0"/>
        </w:numPr>
        <w:ind w:right="-483"/>
        <w:rPr>
          <w:rFonts w:ascii="Tahoma" w:hAnsi="Tahoma" w:cs="Tahoma"/>
          <w:sz w:val="22"/>
          <w:szCs w:val="22"/>
        </w:rPr>
      </w:pPr>
    </w:p>
    <w:p w14:paraId="52B596B5" w14:textId="77777777" w:rsidR="005D4496" w:rsidRPr="003A69F3" w:rsidRDefault="005D4496" w:rsidP="00B6403E">
      <w:pPr>
        <w:widowControl w:val="0"/>
        <w:jc w:val="both"/>
        <w:rPr>
          <w:rFonts w:ascii="Tahoma" w:hAnsi="Tahoma" w:cs="Tahoma"/>
          <w:bCs/>
          <w:sz w:val="22"/>
          <w:szCs w:val="22"/>
        </w:rPr>
      </w:pPr>
      <w:r w:rsidRPr="003A69F3">
        <w:rPr>
          <w:rFonts w:ascii="Tahoma" w:hAnsi="Tahoma" w:cs="Tahoma"/>
          <w:bCs/>
          <w:sz w:val="22"/>
          <w:szCs w:val="22"/>
        </w:rPr>
        <w:t xml:space="preserve">Morebitne spore, ki bi nastali v zvezi z izvajanjem tega okvirnega sporazuma, bosta stranki skušali rešiti sporazumno. </w:t>
      </w:r>
    </w:p>
    <w:p w14:paraId="1B638B9A" w14:textId="77777777" w:rsidR="005D4496" w:rsidRPr="003A69F3" w:rsidRDefault="005D4496" w:rsidP="00B6403E">
      <w:pPr>
        <w:widowControl w:val="0"/>
        <w:jc w:val="both"/>
        <w:rPr>
          <w:rFonts w:ascii="Tahoma" w:hAnsi="Tahoma" w:cs="Tahoma"/>
          <w:bCs/>
          <w:sz w:val="22"/>
          <w:szCs w:val="22"/>
        </w:rPr>
      </w:pPr>
    </w:p>
    <w:p w14:paraId="54EF515C" w14:textId="7D150EE4" w:rsidR="00652BC5" w:rsidRDefault="005D4496" w:rsidP="00391BF4">
      <w:pPr>
        <w:widowControl w:val="0"/>
        <w:tabs>
          <w:tab w:val="left" w:pos="567"/>
          <w:tab w:val="left" w:pos="1418"/>
          <w:tab w:val="left" w:pos="1702"/>
        </w:tabs>
        <w:jc w:val="both"/>
        <w:rPr>
          <w:rFonts w:ascii="Tahoma" w:hAnsi="Tahoma" w:cs="Tahoma"/>
          <w:sz w:val="22"/>
        </w:rPr>
      </w:pPr>
      <w:r w:rsidRPr="003A69F3">
        <w:rPr>
          <w:rFonts w:ascii="Tahoma" w:hAnsi="Tahoma" w:cs="Tahoma"/>
          <w:sz w:val="22"/>
        </w:rPr>
        <w:t>Če spora ne bo možno rešiti sporazumno, lahko vsaka stranka okvirnega sporazuma sproži postopek za rešitev spora pri stvarno pristojnem sodišču v Ljubljani.</w:t>
      </w:r>
    </w:p>
    <w:p w14:paraId="2BE94561" w14:textId="77777777" w:rsidR="006C1878" w:rsidRDefault="006C1878" w:rsidP="00391BF4">
      <w:pPr>
        <w:widowControl w:val="0"/>
        <w:tabs>
          <w:tab w:val="left" w:pos="567"/>
          <w:tab w:val="left" w:pos="1418"/>
          <w:tab w:val="left" w:pos="1702"/>
        </w:tabs>
        <w:jc w:val="both"/>
        <w:rPr>
          <w:rFonts w:ascii="Tahoma" w:hAnsi="Tahoma" w:cs="Tahoma"/>
          <w:sz w:val="22"/>
        </w:rPr>
      </w:pPr>
    </w:p>
    <w:p w14:paraId="6A67B963" w14:textId="77777777" w:rsidR="005D4496" w:rsidRPr="002B2289" w:rsidRDefault="005D4496" w:rsidP="00AA0E69">
      <w:pPr>
        <w:pStyle w:val="Odstavekseznama"/>
        <w:widowControl w:val="0"/>
        <w:numPr>
          <w:ilvl w:val="0"/>
          <w:numId w:val="14"/>
        </w:numPr>
        <w:jc w:val="center"/>
        <w:rPr>
          <w:rFonts w:ascii="Tahoma" w:hAnsi="Tahoma" w:cs="Tahoma"/>
          <w:b/>
          <w:sz w:val="22"/>
          <w:szCs w:val="22"/>
        </w:rPr>
      </w:pPr>
      <w:r w:rsidRPr="002B2289">
        <w:rPr>
          <w:rFonts w:ascii="Tahoma" w:hAnsi="Tahoma" w:cs="Tahoma"/>
          <w:b/>
          <w:sz w:val="22"/>
          <w:szCs w:val="22"/>
        </w:rPr>
        <w:t>PRILOG</w:t>
      </w:r>
      <w:r w:rsidR="00C6752E">
        <w:rPr>
          <w:rFonts w:ascii="Tahoma" w:hAnsi="Tahoma" w:cs="Tahoma"/>
          <w:b/>
          <w:sz w:val="22"/>
          <w:szCs w:val="22"/>
        </w:rPr>
        <w:t>A</w:t>
      </w:r>
    </w:p>
    <w:p w14:paraId="283FF49E" w14:textId="77777777" w:rsidR="005D4496" w:rsidRPr="001B029D" w:rsidRDefault="005D4496" w:rsidP="00B6403E">
      <w:pPr>
        <w:widowControl w:val="0"/>
        <w:jc w:val="center"/>
        <w:rPr>
          <w:rFonts w:ascii="Tahoma" w:hAnsi="Tahoma" w:cs="Tahoma"/>
          <w:b/>
          <w:sz w:val="22"/>
          <w:szCs w:val="22"/>
        </w:rPr>
      </w:pPr>
    </w:p>
    <w:p w14:paraId="38980939"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3BA68F8C" w14:textId="77777777" w:rsidR="005D4496" w:rsidRPr="00067D5D" w:rsidRDefault="005D4496" w:rsidP="00B6403E">
      <w:pPr>
        <w:widowControl w:val="0"/>
        <w:jc w:val="center"/>
        <w:rPr>
          <w:rFonts w:ascii="Tahoma" w:hAnsi="Tahoma" w:cs="Tahoma"/>
          <w:bCs/>
          <w:sz w:val="22"/>
          <w:szCs w:val="22"/>
        </w:rPr>
      </w:pPr>
    </w:p>
    <w:p w14:paraId="7FDDBE67" w14:textId="11B98055" w:rsidR="008A62CA" w:rsidRDefault="005D4496" w:rsidP="00B6403E">
      <w:pPr>
        <w:widowControl w:val="0"/>
        <w:rPr>
          <w:rFonts w:ascii="Tahoma" w:hAnsi="Tahoma" w:cs="Tahoma"/>
          <w:sz w:val="22"/>
          <w:szCs w:val="22"/>
        </w:rPr>
      </w:pPr>
      <w:r w:rsidRPr="00067D5D">
        <w:rPr>
          <w:rFonts w:ascii="Tahoma" w:hAnsi="Tahoma" w:cs="Tahoma"/>
          <w:sz w:val="22"/>
          <w:szCs w:val="22"/>
        </w:rPr>
        <w:t>Prilog</w:t>
      </w:r>
      <w:r w:rsidR="00C6752E">
        <w:rPr>
          <w:rFonts w:ascii="Tahoma" w:hAnsi="Tahoma" w:cs="Tahoma"/>
          <w:sz w:val="22"/>
          <w:szCs w:val="22"/>
        </w:rPr>
        <w:t>a</w:t>
      </w:r>
      <w:r w:rsidR="00E045B8">
        <w:rPr>
          <w:rFonts w:ascii="Tahoma" w:hAnsi="Tahoma" w:cs="Tahoma"/>
          <w:sz w:val="22"/>
          <w:szCs w:val="22"/>
        </w:rPr>
        <w:t xml:space="preserve"> </w:t>
      </w:r>
      <w:r w:rsidR="00C6752E">
        <w:rPr>
          <w:rFonts w:ascii="Tahoma" w:hAnsi="Tahoma" w:cs="Tahoma"/>
          <w:sz w:val="22"/>
          <w:szCs w:val="22"/>
        </w:rPr>
        <w:t>je</w:t>
      </w:r>
      <w:r w:rsidRPr="00067D5D">
        <w:rPr>
          <w:rFonts w:ascii="Tahoma" w:hAnsi="Tahoma" w:cs="Tahoma"/>
          <w:sz w:val="22"/>
          <w:szCs w:val="22"/>
        </w:rPr>
        <w:t xml:space="preserve"> neločljivi sestavni del tega okvirnega sporazuma.</w:t>
      </w:r>
    </w:p>
    <w:p w14:paraId="147CF5E7" w14:textId="5C0E0A04" w:rsidR="00561221" w:rsidRDefault="00561221" w:rsidP="00B6403E">
      <w:pPr>
        <w:widowControl w:val="0"/>
        <w:rPr>
          <w:rFonts w:ascii="Tahoma" w:hAnsi="Tahoma" w:cs="Tahoma"/>
          <w:sz w:val="22"/>
          <w:szCs w:val="22"/>
        </w:rPr>
      </w:pPr>
    </w:p>
    <w:p w14:paraId="21A32E78" w14:textId="611DDDB4" w:rsidR="00561221" w:rsidRDefault="00561221" w:rsidP="00B6403E">
      <w:pPr>
        <w:widowControl w:val="0"/>
        <w:rPr>
          <w:rFonts w:ascii="Tahoma" w:hAnsi="Tahoma" w:cs="Tahoma"/>
          <w:sz w:val="22"/>
          <w:szCs w:val="22"/>
        </w:rPr>
      </w:pPr>
    </w:p>
    <w:p w14:paraId="51CF248C" w14:textId="165B9DCF" w:rsidR="00561221" w:rsidRDefault="00561221" w:rsidP="00B6403E">
      <w:pPr>
        <w:widowControl w:val="0"/>
        <w:rPr>
          <w:rFonts w:ascii="Tahoma" w:hAnsi="Tahoma" w:cs="Tahoma"/>
          <w:sz w:val="22"/>
          <w:szCs w:val="22"/>
        </w:rPr>
      </w:pPr>
    </w:p>
    <w:p w14:paraId="53C1DADA" w14:textId="77777777" w:rsidR="00561221" w:rsidRDefault="00561221" w:rsidP="00B6403E">
      <w:pPr>
        <w:widowControl w:val="0"/>
        <w:rPr>
          <w:rFonts w:ascii="Tahoma" w:hAnsi="Tahoma" w:cs="Tahoma"/>
          <w:sz w:val="22"/>
          <w:szCs w:val="22"/>
        </w:rPr>
      </w:pPr>
    </w:p>
    <w:p w14:paraId="7D1DE0C4" w14:textId="77777777" w:rsidR="005D4496" w:rsidRPr="002B2289" w:rsidRDefault="005D4496" w:rsidP="00AA0E69">
      <w:pPr>
        <w:pStyle w:val="Odstavekseznama"/>
        <w:widowControl w:val="0"/>
        <w:numPr>
          <w:ilvl w:val="0"/>
          <w:numId w:val="14"/>
        </w:numPr>
        <w:jc w:val="center"/>
        <w:rPr>
          <w:rFonts w:ascii="Tahoma" w:hAnsi="Tahoma" w:cs="Tahoma"/>
          <w:b/>
          <w:sz w:val="22"/>
          <w:szCs w:val="22"/>
        </w:rPr>
      </w:pPr>
      <w:r w:rsidRPr="002B2289">
        <w:rPr>
          <w:rFonts w:ascii="Tahoma" w:hAnsi="Tahoma" w:cs="Tahoma"/>
          <w:b/>
          <w:sz w:val="22"/>
          <w:szCs w:val="22"/>
        </w:rPr>
        <w:lastRenderedPageBreak/>
        <w:t>OSTALE DOLOČBE</w:t>
      </w:r>
    </w:p>
    <w:p w14:paraId="7E44BEBA" w14:textId="77777777" w:rsidR="005D4496" w:rsidRPr="00841064" w:rsidRDefault="005D4496" w:rsidP="00B6403E">
      <w:pPr>
        <w:widowControl w:val="0"/>
        <w:jc w:val="center"/>
        <w:rPr>
          <w:rFonts w:ascii="Tahoma" w:hAnsi="Tahoma" w:cs="Tahoma"/>
          <w:b/>
          <w:sz w:val="22"/>
          <w:szCs w:val="22"/>
        </w:rPr>
      </w:pPr>
    </w:p>
    <w:p w14:paraId="2E55EBC5"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3142A455" w14:textId="77777777" w:rsidR="005D4496" w:rsidRPr="003A69F3" w:rsidRDefault="005D4496" w:rsidP="00B6403E">
      <w:pPr>
        <w:widowControl w:val="0"/>
        <w:rPr>
          <w:rFonts w:ascii="Tahoma" w:hAnsi="Tahoma" w:cs="Tahoma"/>
          <w:sz w:val="22"/>
          <w:szCs w:val="22"/>
        </w:rPr>
      </w:pPr>
    </w:p>
    <w:p w14:paraId="64A71A75" w14:textId="77777777" w:rsidR="000B1207" w:rsidRPr="003A69F3" w:rsidRDefault="005D4496" w:rsidP="00B6403E">
      <w:pPr>
        <w:widowControl w:val="0"/>
        <w:ind w:right="-1"/>
        <w:jc w:val="both"/>
        <w:outlineLvl w:val="1"/>
        <w:rPr>
          <w:rFonts w:ascii="Tahoma" w:hAnsi="Tahoma" w:cs="Tahoma"/>
          <w:sz w:val="22"/>
          <w:szCs w:val="22"/>
          <w:lang w:eastAsia="en-US"/>
        </w:rPr>
      </w:pPr>
      <w:r w:rsidRPr="003A69F3">
        <w:rPr>
          <w:rFonts w:ascii="Tahoma" w:hAnsi="Tahoma" w:cs="Tahoma"/>
          <w:sz w:val="22"/>
          <w:szCs w:val="22"/>
          <w:lang w:eastAsia="en-US"/>
        </w:rPr>
        <w:t>Stranki okvirnega sporazuma (oz. vsak od podpisnikov tega okvirnega sporazuma v imenu in za račun posamezne stranke okvirnega sporazuma) zagotavljata, da imata vsa potrebna pooblastila in/ali dovoljenja ter potrebno poslovno sposobnost, za veljavno in zavezujočo sklenitev tega okvirnega sporazuma.</w:t>
      </w:r>
    </w:p>
    <w:p w14:paraId="79AEE293"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45372D12" w14:textId="77777777" w:rsidR="005D4496" w:rsidRPr="003932E4" w:rsidRDefault="005D4496" w:rsidP="00B6403E">
      <w:pPr>
        <w:widowControl w:val="0"/>
        <w:jc w:val="center"/>
        <w:rPr>
          <w:rFonts w:ascii="Tahoma" w:hAnsi="Tahoma" w:cs="Tahoma"/>
          <w:sz w:val="22"/>
          <w:szCs w:val="22"/>
        </w:rPr>
      </w:pPr>
    </w:p>
    <w:p w14:paraId="70C8D531" w14:textId="77777777" w:rsidR="005D4496" w:rsidRPr="003A69F3" w:rsidRDefault="005D4496" w:rsidP="00B6403E">
      <w:pPr>
        <w:widowControl w:val="0"/>
        <w:jc w:val="both"/>
        <w:rPr>
          <w:rFonts w:ascii="Tahoma" w:hAnsi="Tahoma"/>
          <w:sz w:val="22"/>
        </w:rPr>
      </w:pPr>
      <w:r w:rsidRPr="003A69F3">
        <w:rPr>
          <w:rFonts w:ascii="Tahoma" w:hAnsi="Tahoma"/>
          <w:sz w:val="22"/>
        </w:rPr>
        <w:t xml:space="preserve">Vsaka stranka okvirnega sporazuma lahko da predlog za spremembo ali dopolnitev okvirnega sporazuma ob spremenjenih okoliščinah. </w:t>
      </w:r>
    </w:p>
    <w:p w14:paraId="63A7A7D8" w14:textId="77777777" w:rsidR="005274F8" w:rsidRPr="003A69F3" w:rsidRDefault="005274F8" w:rsidP="00B6403E">
      <w:pPr>
        <w:widowControl w:val="0"/>
        <w:jc w:val="both"/>
        <w:rPr>
          <w:rFonts w:ascii="Tahoma" w:hAnsi="Tahoma"/>
          <w:sz w:val="22"/>
        </w:rPr>
      </w:pPr>
    </w:p>
    <w:p w14:paraId="31DEEACD" w14:textId="77777777" w:rsidR="005D4496" w:rsidRPr="003A69F3" w:rsidRDefault="005D4496" w:rsidP="00B6403E">
      <w:pPr>
        <w:widowControl w:val="0"/>
        <w:jc w:val="both"/>
        <w:rPr>
          <w:rFonts w:ascii="Tahoma" w:hAnsi="Tahoma" w:cs="Tahoma"/>
          <w:bCs/>
          <w:sz w:val="22"/>
          <w:szCs w:val="22"/>
        </w:rPr>
      </w:pPr>
      <w:r w:rsidRPr="003A69F3">
        <w:rPr>
          <w:rFonts w:ascii="Tahoma" w:hAnsi="Tahoma" w:cs="Tahoma"/>
          <w:bCs/>
          <w:sz w:val="22"/>
          <w:szCs w:val="22"/>
        </w:rPr>
        <w:t>Vse morebitne spremembe</w:t>
      </w:r>
      <w:r w:rsidR="00391BF4">
        <w:rPr>
          <w:rFonts w:ascii="Tahoma" w:hAnsi="Tahoma" w:cs="Tahoma"/>
          <w:bCs/>
          <w:sz w:val="22"/>
          <w:szCs w:val="22"/>
        </w:rPr>
        <w:t xml:space="preserve"> </w:t>
      </w:r>
      <w:r w:rsidR="00527B42">
        <w:rPr>
          <w:rFonts w:ascii="Tahoma" w:hAnsi="Tahoma" w:cs="Tahoma"/>
          <w:bCs/>
          <w:sz w:val="22"/>
          <w:szCs w:val="22"/>
        </w:rPr>
        <w:t>ali</w:t>
      </w:r>
      <w:r w:rsidR="00391BF4">
        <w:rPr>
          <w:rFonts w:ascii="Tahoma" w:hAnsi="Tahoma" w:cs="Tahoma"/>
          <w:bCs/>
          <w:sz w:val="22"/>
          <w:szCs w:val="22"/>
        </w:rPr>
        <w:t xml:space="preserve"> dopolnitve</w:t>
      </w:r>
      <w:r w:rsidRPr="003A69F3">
        <w:rPr>
          <w:rFonts w:ascii="Tahoma" w:hAnsi="Tahoma" w:cs="Tahoma"/>
          <w:bCs/>
          <w:sz w:val="22"/>
          <w:szCs w:val="22"/>
        </w:rPr>
        <w:t xml:space="preserve"> okvirnega sporazuma veljajo le s pisno potrditvijo obeh strank okvirnega sporazuma oz. s sklenitvijo aneksa k temu okvirnem sporazumu.</w:t>
      </w:r>
    </w:p>
    <w:p w14:paraId="4FE29270" w14:textId="77777777" w:rsidR="005D4496" w:rsidRPr="003A69F3" w:rsidRDefault="005D4496" w:rsidP="00B6403E">
      <w:pPr>
        <w:widowControl w:val="0"/>
        <w:jc w:val="both"/>
        <w:rPr>
          <w:rFonts w:ascii="Tahoma" w:hAnsi="Tahoma" w:cs="Tahoma"/>
          <w:bCs/>
          <w:sz w:val="22"/>
          <w:szCs w:val="22"/>
        </w:rPr>
      </w:pPr>
    </w:p>
    <w:p w14:paraId="4218B5F8" w14:textId="54C8BB41" w:rsidR="005D4496" w:rsidRDefault="005D4496" w:rsidP="00B6403E">
      <w:pPr>
        <w:widowControl w:val="0"/>
        <w:jc w:val="both"/>
        <w:rPr>
          <w:rFonts w:ascii="Tahoma" w:hAnsi="Tahoma"/>
          <w:sz w:val="22"/>
        </w:rPr>
      </w:pPr>
      <w:r w:rsidRPr="003A69F3">
        <w:rPr>
          <w:rFonts w:ascii="Tahoma" w:hAnsi="Tahoma"/>
          <w:sz w:val="22"/>
        </w:rPr>
        <w:t>Če katerokoli od določil okvirnega sporazuma je ali postane neveljavno, to ne vpliva na ostala določila okvirnega sporazuma. Neveljavno določilo se nadomesti z veljavnim, ki mora čim bolj ustrezati namenu, ki sta ga želeli doseči stranki z neveljavnim določilom.</w:t>
      </w:r>
    </w:p>
    <w:p w14:paraId="3C792031" w14:textId="77777777" w:rsidR="00455C0E" w:rsidRDefault="00455C0E" w:rsidP="00B6403E">
      <w:pPr>
        <w:widowControl w:val="0"/>
        <w:jc w:val="both"/>
        <w:rPr>
          <w:rFonts w:ascii="Tahoma" w:hAnsi="Tahoma"/>
          <w:sz w:val="22"/>
        </w:rPr>
      </w:pPr>
    </w:p>
    <w:p w14:paraId="0E468BCA" w14:textId="77777777" w:rsidR="005D4496" w:rsidRPr="002B2289" w:rsidRDefault="005D4496" w:rsidP="00AA0E69">
      <w:pPr>
        <w:pStyle w:val="Odstavekseznama"/>
        <w:widowControl w:val="0"/>
        <w:numPr>
          <w:ilvl w:val="0"/>
          <w:numId w:val="14"/>
        </w:numPr>
        <w:jc w:val="center"/>
        <w:rPr>
          <w:rFonts w:ascii="Tahoma" w:hAnsi="Tahoma" w:cs="Tahoma"/>
          <w:b/>
          <w:sz w:val="22"/>
          <w:szCs w:val="22"/>
        </w:rPr>
      </w:pPr>
      <w:r w:rsidRPr="002B2289">
        <w:rPr>
          <w:rFonts w:ascii="Tahoma" w:hAnsi="Tahoma" w:cs="Tahoma"/>
          <w:b/>
          <w:sz w:val="22"/>
          <w:szCs w:val="22"/>
        </w:rPr>
        <w:t>SKLENITEV OKVIRNEGA SPORAZUMA TER ŠTEVILO IZVODOV</w:t>
      </w:r>
    </w:p>
    <w:p w14:paraId="436D7A68" w14:textId="77777777" w:rsidR="005D4496" w:rsidRPr="002B2289" w:rsidRDefault="005D4496" w:rsidP="00B6403E">
      <w:pPr>
        <w:widowControl w:val="0"/>
        <w:jc w:val="center"/>
        <w:rPr>
          <w:rFonts w:ascii="Tahoma" w:hAnsi="Tahoma" w:cs="Tahoma"/>
          <w:b/>
          <w:sz w:val="22"/>
          <w:szCs w:val="22"/>
        </w:rPr>
      </w:pPr>
    </w:p>
    <w:p w14:paraId="59FDC032"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76C324E3" w14:textId="77777777" w:rsidR="005D4496" w:rsidRPr="003A69F3" w:rsidRDefault="005D4496" w:rsidP="00B6403E">
      <w:pPr>
        <w:widowControl w:val="0"/>
        <w:numPr>
          <w:ilvl w:val="12"/>
          <w:numId w:val="0"/>
        </w:numPr>
        <w:ind w:right="-483"/>
        <w:jc w:val="center"/>
        <w:rPr>
          <w:rFonts w:ascii="Tahoma" w:hAnsi="Tahoma" w:cs="Tahoma"/>
          <w:b/>
          <w:sz w:val="22"/>
          <w:szCs w:val="22"/>
        </w:rPr>
      </w:pPr>
    </w:p>
    <w:p w14:paraId="376B19CB" w14:textId="56B050F0" w:rsidR="005D4496" w:rsidRDefault="005D4496" w:rsidP="00B6403E">
      <w:pPr>
        <w:widowControl w:val="0"/>
        <w:ind w:right="-1"/>
        <w:jc w:val="both"/>
        <w:outlineLvl w:val="1"/>
        <w:rPr>
          <w:rFonts w:ascii="Tahoma" w:hAnsi="Tahoma" w:cs="Tahoma"/>
          <w:sz w:val="22"/>
          <w:szCs w:val="22"/>
          <w:lang w:eastAsia="en-US"/>
        </w:rPr>
      </w:pPr>
      <w:r w:rsidRPr="003A69F3">
        <w:rPr>
          <w:rFonts w:ascii="Tahoma" w:hAnsi="Tahoma" w:cs="Tahoma"/>
          <w:sz w:val="22"/>
          <w:szCs w:val="22"/>
          <w:lang w:eastAsia="en-US"/>
        </w:rPr>
        <w:t xml:space="preserve">Predmetni okvirni sporazum je sklenjen in začne veljati z datumom podpisa okvirnega sporazuma s strani obeh strank okvirnega sporazuma. </w:t>
      </w:r>
    </w:p>
    <w:p w14:paraId="22C94801" w14:textId="77777777" w:rsidR="00177758" w:rsidRDefault="00177758" w:rsidP="00B6403E">
      <w:pPr>
        <w:widowControl w:val="0"/>
        <w:ind w:right="-1"/>
        <w:jc w:val="both"/>
        <w:outlineLvl w:val="1"/>
        <w:rPr>
          <w:rFonts w:ascii="Tahoma" w:hAnsi="Tahoma" w:cs="Tahoma"/>
          <w:sz w:val="22"/>
          <w:szCs w:val="22"/>
          <w:lang w:eastAsia="en-US"/>
        </w:rPr>
      </w:pPr>
    </w:p>
    <w:p w14:paraId="6ED6793A" w14:textId="0DD4BA44" w:rsidR="0065036D" w:rsidRDefault="00EF70B4" w:rsidP="00B6403E">
      <w:pPr>
        <w:widowControl w:val="0"/>
        <w:ind w:right="-1"/>
        <w:jc w:val="both"/>
        <w:outlineLvl w:val="1"/>
        <w:rPr>
          <w:rFonts w:ascii="Tahoma" w:eastAsiaTheme="minorEastAsia" w:hAnsi="Tahoma" w:cs="Tahoma"/>
          <w:sz w:val="22"/>
          <w:szCs w:val="22"/>
        </w:rPr>
      </w:pPr>
      <w:r w:rsidRPr="00EF70B4">
        <w:rPr>
          <w:rFonts w:ascii="Tahoma" w:eastAsiaTheme="minorEastAsia" w:hAnsi="Tahoma" w:cs="Tahoma"/>
          <w:sz w:val="22"/>
          <w:szCs w:val="22"/>
        </w:rPr>
        <w:t>Glede garancijskih določil in jamčevanja za napake okvirni sporazum velja vse do poteka vseh garancijskih in jamčevalnih rokov.</w:t>
      </w:r>
    </w:p>
    <w:p w14:paraId="752E2912" w14:textId="77777777" w:rsidR="005D4496" w:rsidRPr="003932E4" w:rsidRDefault="005D4496" w:rsidP="00AA0E69">
      <w:pPr>
        <w:pStyle w:val="Odstavekseznama"/>
        <w:widowControl w:val="0"/>
        <w:numPr>
          <w:ilvl w:val="0"/>
          <w:numId w:val="15"/>
        </w:numPr>
        <w:jc w:val="center"/>
        <w:rPr>
          <w:rFonts w:ascii="Tahoma" w:hAnsi="Tahoma" w:cs="Tahoma"/>
          <w:sz w:val="22"/>
          <w:szCs w:val="22"/>
        </w:rPr>
      </w:pPr>
      <w:r w:rsidRPr="003932E4">
        <w:rPr>
          <w:rFonts w:ascii="Tahoma" w:hAnsi="Tahoma" w:cs="Tahoma"/>
          <w:sz w:val="22"/>
          <w:szCs w:val="22"/>
        </w:rPr>
        <w:t>člen</w:t>
      </w:r>
    </w:p>
    <w:p w14:paraId="06EA9A98" w14:textId="77777777" w:rsidR="005D4496" w:rsidRPr="003A69F3" w:rsidRDefault="005D4496" w:rsidP="00B6403E">
      <w:pPr>
        <w:widowControl w:val="0"/>
        <w:numPr>
          <w:ilvl w:val="12"/>
          <w:numId w:val="0"/>
        </w:numPr>
        <w:rPr>
          <w:rFonts w:ascii="Tahoma" w:hAnsi="Tahoma" w:cs="Tahoma"/>
          <w:sz w:val="22"/>
          <w:szCs w:val="22"/>
        </w:rPr>
      </w:pPr>
    </w:p>
    <w:p w14:paraId="713960DA" w14:textId="77777777" w:rsidR="009C712A" w:rsidRPr="00232AD9" w:rsidRDefault="005D4496" w:rsidP="00B6403E">
      <w:pPr>
        <w:widowControl w:val="0"/>
        <w:tabs>
          <w:tab w:val="left" w:pos="4820"/>
        </w:tabs>
        <w:jc w:val="both"/>
        <w:rPr>
          <w:rFonts w:ascii="Tahoma" w:hAnsi="Tahoma"/>
          <w:sz w:val="22"/>
          <w:szCs w:val="22"/>
          <w:lang w:val="x-none" w:eastAsia="x-none"/>
        </w:rPr>
      </w:pPr>
      <w:r w:rsidRPr="003A69F3">
        <w:rPr>
          <w:rFonts w:ascii="Tahoma" w:hAnsi="Tahoma" w:cs="Tahoma"/>
          <w:sz w:val="22"/>
          <w:szCs w:val="22"/>
          <w:lang w:val="x-none" w:eastAsia="x-none"/>
        </w:rPr>
        <w:t xml:space="preserve">Okvirni sporazum je sklenjen in podpisan v </w:t>
      </w:r>
      <w:r w:rsidRPr="003A69F3">
        <w:rPr>
          <w:rFonts w:ascii="Tahoma" w:hAnsi="Tahoma" w:cs="Tahoma"/>
          <w:sz w:val="22"/>
          <w:szCs w:val="22"/>
          <w:lang w:eastAsia="x-none"/>
        </w:rPr>
        <w:t>2 (</w:t>
      </w:r>
      <w:r w:rsidRPr="003A69F3">
        <w:rPr>
          <w:rFonts w:ascii="Tahoma" w:hAnsi="Tahoma"/>
          <w:sz w:val="22"/>
          <w:szCs w:val="22"/>
          <w:lang w:eastAsia="x-none"/>
        </w:rPr>
        <w:t>dveh)</w:t>
      </w:r>
      <w:r w:rsidRPr="003A69F3">
        <w:rPr>
          <w:rFonts w:ascii="Tahoma" w:hAnsi="Tahoma"/>
          <w:sz w:val="22"/>
          <w:szCs w:val="22"/>
          <w:lang w:val="x-none" w:eastAsia="x-none"/>
        </w:rPr>
        <w:t xml:space="preserve"> </w:t>
      </w:r>
      <w:r w:rsidRPr="003A69F3">
        <w:rPr>
          <w:rFonts w:ascii="Tahoma" w:hAnsi="Tahoma" w:cs="Tahoma"/>
          <w:sz w:val="22"/>
          <w:szCs w:val="22"/>
          <w:lang w:val="x-none" w:eastAsia="x-none"/>
        </w:rPr>
        <w:t xml:space="preserve">enakih izvodih, </w:t>
      </w:r>
      <w:r w:rsidRPr="003A69F3">
        <w:rPr>
          <w:rFonts w:ascii="Tahoma" w:hAnsi="Tahoma"/>
          <w:sz w:val="22"/>
          <w:szCs w:val="22"/>
          <w:lang w:val="x-none" w:eastAsia="x-none"/>
        </w:rPr>
        <w:t xml:space="preserve">od katerih prejme </w:t>
      </w:r>
      <w:r w:rsidRPr="003A69F3">
        <w:rPr>
          <w:rFonts w:ascii="Tahoma" w:hAnsi="Tahoma"/>
          <w:sz w:val="22"/>
          <w:szCs w:val="22"/>
          <w:lang w:eastAsia="x-none"/>
        </w:rPr>
        <w:t>vsaka stranka okvirnega sporazuma 1 (en)</w:t>
      </w:r>
      <w:r w:rsidRPr="003A69F3">
        <w:rPr>
          <w:rFonts w:ascii="Tahoma" w:hAnsi="Tahoma"/>
          <w:sz w:val="22"/>
          <w:szCs w:val="22"/>
          <w:lang w:val="x-none" w:eastAsia="x-none"/>
        </w:rPr>
        <w:t xml:space="preserve"> izvod.</w:t>
      </w:r>
    </w:p>
    <w:p w14:paraId="4ED3EB0A" w14:textId="77777777" w:rsidR="00CF0F3B" w:rsidRDefault="00CF0F3B" w:rsidP="00B6403E">
      <w:pPr>
        <w:widowControl w:val="0"/>
        <w:tabs>
          <w:tab w:val="left" w:pos="5670"/>
        </w:tabs>
        <w:jc w:val="both"/>
        <w:rPr>
          <w:rFonts w:ascii="Tahoma" w:hAnsi="Tahoma" w:cs="Tahoma"/>
          <w:sz w:val="22"/>
        </w:rPr>
      </w:pPr>
    </w:p>
    <w:p w14:paraId="32ECBDB8" w14:textId="77777777" w:rsidR="005D4496" w:rsidRPr="00067D5D" w:rsidRDefault="005D4496" w:rsidP="00B6403E">
      <w:pPr>
        <w:widowControl w:val="0"/>
        <w:tabs>
          <w:tab w:val="left" w:pos="5670"/>
        </w:tabs>
        <w:jc w:val="both"/>
        <w:rPr>
          <w:rFonts w:ascii="Tahoma" w:hAnsi="Tahoma" w:cs="Tahoma"/>
          <w:sz w:val="22"/>
        </w:rPr>
      </w:pPr>
      <w:r w:rsidRPr="00067D5D">
        <w:rPr>
          <w:rFonts w:ascii="Tahoma" w:hAnsi="Tahoma" w:cs="Tahoma"/>
          <w:sz w:val="22"/>
        </w:rPr>
        <w:t>____________, dne ______________</w:t>
      </w:r>
      <w:r w:rsidRPr="00067D5D">
        <w:rPr>
          <w:rFonts w:ascii="Tahoma" w:hAnsi="Tahoma" w:cs="Tahoma"/>
          <w:sz w:val="22"/>
        </w:rPr>
        <w:tab/>
        <w:t>Ljubljana, dne ____</w:t>
      </w:r>
      <w:r>
        <w:rPr>
          <w:rFonts w:ascii="Tahoma" w:hAnsi="Tahoma" w:cs="Tahoma"/>
          <w:sz w:val="22"/>
        </w:rPr>
        <w:t>____</w:t>
      </w:r>
      <w:r w:rsidRPr="00067D5D">
        <w:rPr>
          <w:rFonts w:ascii="Tahoma" w:hAnsi="Tahoma" w:cs="Tahoma"/>
          <w:sz w:val="22"/>
        </w:rPr>
        <w:t>_______</w:t>
      </w:r>
    </w:p>
    <w:p w14:paraId="083E2CC2" w14:textId="77777777" w:rsidR="00455C0E" w:rsidRDefault="00455C0E" w:rsidP="00B6403E">
      <w:pPr>
        <w:widowControl w:val="0"/>
        <w:tabs>
          <w:tab w:val="left" w:pos="709"/>
          <w:tab w:val="left" w:pos="4536"/>
        </w:tabs>
        <w:jc w:val="both"/>
        <w:rPr>
          <w:rFonts w:ascii="Tahoma" w:hAnsi="Tahoma" w:cs="Tahoma"/>
          <w:sz w:val="22"/>
        </w:rPr>
      </w:pPr>
    </w:p>
    <w:p w14:paraId="63844C28" w14:textId="77777777" w:rsidR="005D4496" w:rsidRPr="00527B42" w:rsidRDefault="005D4496" w:rsidP="00B6403E">
      <w:pPr>
        <w:widowControl w:val="0"/>
        <w:tabs>
          <w:tab w:val="left" w:pos="5670"/>
        </w:tabs>
        <w:jc w:val="both"/>
        <w:rPr>
          <w:rFonts w:ascii="Tahoma" w:hAnsi="Tahoma" w:cs="Tahoma"/>
          <w:b/>
          <w:sz w:val="22"/>
        </w:rPr>
      </w:pPr>
      <w:r w:rsidRPr="00527B42">
        <w:rPr>
          <w:rFonts w:ascii="Tahoma" w:hAnsi="Tahoma" w:cs="Tahoma"/>
          <w:b/>
          <w:sz w:val="22"/>
        </w:rPr>
        <w:t>DOBAVITELJ:</w:t>
      </w:r>
      <w:r w:rsidRPr="008B3F39">
        <w:rPr>
          <w:rFonts w:ascii="Tahoma" w:hAnsi="Tahoma" w:cs="Tahoma"/>
          <w:sz w:val="22"/>
        </w:rPr>
        <w:tab/>
      </w:r>
      <w:r w:rsidRPr="00527B42">
        <w:rPr>
          <w:rFonts w:ascii="Tahoma" w:hAnsi="Tahoma" w:cs="Tahoma"/>
          <w:b/>
          <w:sz w:val="22"/>
        </w:rPr>
        <w:t>NAROČNIK:</w:t>
      </w:r>
    </w:p>
    <w:p w14:paraId="656A7C50" w14:textId="77777777" w:rsidR="005D4496" w:rsidRDefault="005D4496" w:rsidP="00B6403E">
      <w:pPr>
        <w:widowControl w:val="0"/>
        <w:tabs>
          <w:tab w:val="left" w:pos="5670"/>
        </w:tabs>
        <w:ind w:left="5664" w:hanging="5664"/>
        <w:rPr>
          <w:rFonts w:ascii="Tahoma" w:hAnsi="Tahoma" w:cs="Tahoma"/>
          <w:sz w:val="22"/>
        </w:rPr>
      </w:pPr>
      <w:r w:rsidRPr="00067D5D">
        <w:rPr>
          <w:rFonts w:ascii="Tahoma" w:hAnsi="Tahoma" w:cs="Tahoma"/>
          <w:sz w:val="22"/>
        </w:rPr>
        <w:tab/>
      </w:r>
      <w:r w:rsidRPr="00067D5D">
        <w:rPr>
          <w:rFonts w:ascii="Tahoma" w:hAnsi="Tahoma" w:cs="Tahoma"/>
          <w:sz w:val="22"/>
        </w:rPr>
        <w:tab/>
        <w:t>JAVNO PODJETJE ENERGETIKA LJUBLJANA d.o.o.</w:t>
      </w:r>
    </w:p>
    <w:p w14:paraId="412FE47A" w14:textId="77777777" w:rsidR="00D12FB1" w:rsidRPr="00067D5D" w:rsidRDefault="00D12FB1" w:rsidP="00B6403E">
      <w:pPr>
        <w:widowControl w:val="0"/>
        <w:tabs>
          <w:tab w:val="left" w:pos="5670"/>
        </w:tabs>
        <w:ind w:left="5664" w:hanging="5664"/>
        <w:rPr>
          <w:rFonts w:ascii="Tahoma" w:hAnsi="Tahoma" w:cs="Tahoma"/>
          <w:sz w:val="22"/>
        </w:rPr>
      </w:pPr>
    </w:p>
    <w:p w14:paraId="655CE6DF" w14:textId="77777777" w:rsidR="005D4496" w:rsidRPr="00067D5D" w:rsidRDefault="005D4496" w:rsidP="00B6403E">
      <w:pPr>
        <w:widowControl w:val="0"/>
        <w:tabs>
          <w:tab w:val="left" w:pos="5670"/>
        </w:tabs>
        <w:jc w:val="both"/>
        <w:rPr>
          <w:rFonts w:ascii="Tahoma" w:hAnsi="Tahoma" w:cs="Tahoma"/>
          <w:sz w:val="22"/>
        </w:rPr>
      </w:pPr>
      <w:r w:rsidRPr="00067D5D">
        <w:rPr>
          <w:rFonts w:ascii="Tahoma" w:hAnsi="Tahoma" w:cs="Tahoma"/>
          <w:sz w:val="22"/>
        </w:rPr>
        <w:tab/>
        <w:t>Samo Lozej</w:t>
      </w:r>
    </w:p>
    <w:p w14:paraId="3811EEF3" w14:textId="77777777" w:rsidR="008F032D" w:rsidRDefault="005D4496" w:rsidP="00B6403E">
      <w:pPr>
        <w:widowControl w:val="0"/>
        <w:tabs>
          <w:tab w:val="left" w:pos="5670"/>
        </w:tabs>
        <w:jc w:val="both"/>
        <w:rPr>
          <w:rFonts w:ascii="Tahoma" w:hAnsi="Tahoma" w:cs="Tahoma"/>
          <w:sz w:val="22"/>
        </w:rPr>
      </w:pPr>
      <w:r w:rsidRPr="00067D5D">
        <w:rPr>
          <w:rFonts w:ascii="Tahoma" w:hAnsi="Tahoma" w:cs="Tahoma"/>
          <w:sz w:val="22"/>
        </w:rPr>
        <w:t xml:space="preserve">  </w:t>
      </w:r>
      <w:r w:rsidRPr="00067D5D">
        <w:rPr>
          <w:rFonts w:ascii="Tahoma" w:hAnsi="Tahoma" w:cs="Tahoma"/>
          <w:sz w:val="22"/>
        </w:rPr>
        <w:tab/>
        <w:t xml:space="preserve"> </w:t>
      </w:r>
      <w:r>
        <w:rPr>
          <w:rFonts w:ascii="Tahoma" w:hAnsi="Tahoma" w:cs="Tahoma"/>
          <w:sz w:val="22"/>
        </w:rPr>
        <w:t xml:space="preserve"> </w:t>
      </w:r>
      <w:r w:rsidR="00AB263F">
        <w:rPr>
          <w:rFonts w:ascii="Tahoma" w:hAnsi="Tahoma" w:cs="Tahoma"/>
          <w:sz w:val="22"/>
        </w:rPr>
        <w:t>d</w:t>
      </w:r>
      <w:r w:rsidRPr="00067D5D">
        <w:rPr>
          <w:rFonts w:ascii="Tahoma" w:hAnsi="Tahoma" w:cs="Tahoma"/>
          <w:sz w:val="22"/>
        </w:rPr>
        <w:t>irektor</w:t>
      </w:r>
    </w:p>
    <w:p w14:paraId="3CF1E878" w14:textId="77777777" w:rsidR="006C1878" w:rsidRDefault="006C1878" w:rsidP="00B6403E">
      <w:pPr>
        <w:widowControl w:val="0"/>
        <w:tabs>
          <w:tab w:val="left" w:pos="1702"/>
        </w:tabs>
        <w:jc w:val="both"/>
        <w:rPr>
          <w:rFonts w:ascii="Tahoma" w:hAnsi="Tahoma"/>
          <w:sz w:val="22"/>
        </w:rPr>
      </w:pPr>
    </w:p>
    <w:p w14:paraId="5E508445" w14:textId="77777777" w:rsidR="006C1878" w:rsidRDefault="006C1878" w:rsidP="00B6403E">
      <w:pPr>
        <w:widowControl w:val="0"/>
        <w:tabs>
          <w:tab w:val="left" w:pos="1702"/>
        </w:tabs>
        <w:jc w:val="both"/>
        <w:rPr>
          <w:rFonts w:ascii="Tahoma" w:hAnsi="Tahoma"/>
          <w:sz w:val="22"/>
        </w:rPr>
      </w:pPr>
    </w:p>
    <w:p w14:paraId="0ECD04FA" w14:textId="77777777" w:rsidR="006C1878" w:rsidRDefault="006C1878" w:rsidP="00B6403E">
      <w:pPr>
        <w:widowControl w:val="0"/>
        <w:tabs>
          <w:tab w:val="left" w:pos="1702"/>
        </w:tabs>
        <w:jc w:val="both"/>
        <w:rPr>
          <w:rFonts w:ascii="Tahoma" w:hAnsi="Tahoma"/>
          <w:sz w:val="22"/>
        </w:rPr>
      </w:pPr>
    </w:p>
    <w:p w14:paraId="7F83A213" w14:textId="5A0E434B" w:rsidR="006C1878" w:rsidRDefault="006C1878" w:rsidP="00B6403E">
      <w:pPr>
        <w:widowControl w:val="0"/>
        <w:tabs>
          <w:tab w:val="left" w:pos="1702"/>
        </w:tabs>
        <w:jc w:val="both"/>
        <w:rPr>
          <w:rFonts w:ascii="Tahoma" w:hAnsi="Tahoma"/>
          <w:sz w:val="22"/>
        </w:rPr>
      </w:pPr>
    </w:p>
    <w:p w14:paraId="70387F77" w14:textId="77777777" w:rsidR="006C1878" w:rsidRDefault="006C1878" w:rsidP="00B6403E">
      <w:pPr>
        <w:widowControl w:val="0"/>
        <w:tabs>
          <w:tab w:val="left" w:pos="1702"/>
        </w:tabs>
        <w:jc w:val="both"/>
        <w:rPr>
          <w:rFonts w:ascii="Tahoma" w:hAnsi="Tahoma"/>
          <w:sz w:val="22"/>
        </w:rPr>
      </w:pPr>
    </w:p>
    <w:p w14:paraId="3B470E28" w14:textId="5BE2FC1C" w:rsidR="00561221" w:rsidRDefault="00561221" w:rsidP="00B6403E">
      <w:pPr>
        <w:widowControl w:val="0"/>
        <w:tabs>
          <w:tab w:val="left" w:pos="1702"/>
        </w:tabs>
        <w:jc w:val="both"/>
        <w:rPr>
          <w:rFonts w:ascii="Tahoma" w:hAnsi="Tahoma"/>
          <w:sz w:val="22"/>
        </w:rPr>
      </w:pPr>
    </w:p>
    <w:p w14:paraId="77878959" w14:textId="77777777" w:rsidR="006C1878" w:rsidRDefault="006C1878" w:rsidP="00B6403E">
      <w:pPr>
        <w:widowControl w:val="0"/>
        <w:tabs>
          <w:tab w:val="left" w:pos="1702"/>
        </w:tabs>
        <w:jc w:val="both"/>
        <w:rPr>
          <w:rFonts w:ascii="Tahoma" w:hAnsi="Tahoma"/>
          <w:sz w:val="22"/>
        </w:rPr>
      </w:pPr>
    </w:p>
    <w:p w14:paraId="7EF3829A" w14:textId="77777777" w:rsidR="006C1878" w:rsidRDefault="006C1878" w:rsidP="00B6403E">
      <w:pPr>
        <w:widowControl w:val="0"/>
        <w:tabs>
          <w:tab w:val="left" w:pos="1702"/>
        </w:tabs>
        <w:jc w:val="both"/>
        <w:rPr>
          <w:rFonts w:ascii="Tahoma" w:hAnsi="Tahoma"/>
          <w:sz w:val="22"/>
        </w:rPr>
      </w:pPr>
    </w:p>
    <w:p w14:paraId="0194104A" w14:textId="31AE8A63" w:rsidR="00E045B8" w:rsidRPr="00067D5D" w:rsidRDefault="00E045B8" w:rsidP="00B6403E">
      <w:pPr>
        <w:widowControl w:val="0"/>
        <w:tabs>
          <w:tab w:val="left" w:pos="1702"/>
        </w:tabs>
        <w:jc w:val="both"/>
        <w:rPr>
          <w:rFonts w:ascii="Tahoma" w:hAnsi="Tahoma"/>
          <w:sz w:val="22"/>
        </w:rPr>
      </w:pPr>
      <w:r w:rsidRPr="00067D5D">
        <w:rPr>
          <w:rFonts w:ascii="Tahoma" w:hAnsi="Tahoma"/>
          <w:sz w:val="22"/>
        </w:rPr>
        <w:t>Prilog</w:t>
      </w:r>
      <w:r w:rsidR="0071560F">
        <w:rPr>
          <w:rFonts w:ascii="Tahoma" w:hAnsi="Tahoma"/>
          <w:sz w:val="22"/>
        </w:rPr>
        <w:t>a</w:t>
      </w:r>
      <w:r w:rsidRPr="00067D5D">
        <w:rPr>
          <w:rFonts w:ascii="Tahoma" w:hAnsi="Tahoma"/>
          <w:sz w:val="22"/>
        </w:rPr>
        <w:t>:</w:t>
      </w:r>
    </w:p>
    <w:p w14:paraId="2841A513" w14:textId="77777777" w:rsidR="00ED7928" w:rsidRPr="009C2A65" w:rsidRDefault="00E045B8" w:rsidP="00AA0E69">
      <w:pPr>
        <w:widowControl w:val="0"/>
        <w:numPr>
          <w:ilvl w:val="0"/>
          <w:numId w:val="20"/>
        </w:numPr>
        <w:tabs>
          <w:tab w:val="left" w:pos="426"/>
        </w:tabs>
        <w:adjustRightInd w:val="0"/>
        <w:jc w:val="both"/>
        <w:textAlignment w:val="baseline"/>
        <w:rPr>
          <w:rFonts w:ascii="Tahoma" w:hAnsi="Tahoma"/>
          <w:bCs/>
          <w:sz w:val="22"/>
        </w:rPr>
      </w:pPr>
      <w:r w:rsidRPr="009C2A65">
        <w:rPr>
          <w:rFonts w:ascii="Tahoma" w:hAnsi="Tahoma" w:cs="Tahoma"/>
          <w:sz w:val="22"/>
        </w:rPr>
        <w:t xml:space="preserve">Priloga št. 1: Ponudbeni predračun dobavitelja </w:t>
      </w:r>
      <w:r w:rsidR="0071560F" w:rsidRPr="009C2A65">
        <w:rPr>
          <w:rFonts w:ascii="Tahoma" w:hAnsi="Tahoma" w:cs="Tahoma"/>
          <w:sz w:val="22"/>
        </w:rPr>
        <w:t>z dne ___________</w:t>
      </w:r>
    </w:p>
    <w:sectPr w:rsidR="00ED7928" w:rsidRPr="009C2A65" w:rsidSect="006C1878">
      <w:headerReference w:type="default" r:id="rId13"/>
      <w:footerReference w:type="even" r:id="rId14"/>
      <w:footerReference w:type="default" r:id="rId15"/>
      <w:pgSz w:w="11906" w:h="16838"/>
      <w:pgMar w:top="1417" w:right="991" w:bottom="1417" w:left="1417" w:header="0" w:footer="454"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0C144A" w16cex:dateUtc="2024-12-17T14:16:00Z"/>
  <w16cex:commentExtensible w16cex:durableId="2B0D530D" w16cex:dateUtc="2024-12-18T12: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33F931" w16cid:durableId="2B0C144A"/>
  <w16cid:commentId w16cid:paraId="339D55DB" w16cid:durableId="2B0D530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0A9C4" w14:textId="77777777" w:rsidR="003003DD" w:rsidRDefault="003003DD">
      <w:r>
        <w:separator/>
      </w:r>
    </w:p>
  </w:endnote>
  <w:endnote w:type="continuationSeparator" w:id="0">
    <w:p w14:paraId="5ED875FB" w14:textId="77777777" w:rsidR="003003DD" w:rsidRDefault="00300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MS Gothic"/>
    <w:charset w:val="80"/>
    <w:family w:val="auto"/>
    <w:pitch w:val="default"/>
    <w:sig w:usb0="00000001"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NimbusSanDEE">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CA699" w14:textId="77777777" w:rsidR="003003DD" w:rsidRDefault="003003DD" w:rsidP="006B7D2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E901426" w14:textId="77777777" w:rsidR="003003DD" w:rsidRDefault="003003DD" w:rsidP="00B8449D">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D1288" w14:textId="6A9BBF0A" w:rsidR="003003DD" w:rsidRPr="008D6056" w:rsidRDefault="003003DD">
    <w:pPr>
      <w:pStyle w:val="Noga"/>
      <w:jc w:val="center"/>
      <w:rPr>
        <w:rFonts w:ascii="Tahoma" w:hAnsi="Tahoma" w:cs="Tahoma"/>
        <w:sz w:val="16"/>
        <w:szCs w:val="16"/>
      </w:rPr>
    </w:pPr>
    <w:r w:rsidRPr="008D6056">
      <w:rPr>
        <w:rFonts w:ascii="Tahoma" w:hAnsi="Tahoma" w:cs="Tahoma"/>
        <w:sz w:val="16"/>
        <w:szCs w:val="16"/>
      </w:rPr>
      <w:t xml:space="preserve">Stran </w:t>
    </w:r>
    <w:r w:rsidRPr="008D6056">
      <w:rPr>
        <w:rFonts w:ascii="Tahoma" w:hAnsi="Tahoma" w:cs="Tahoma"/>
        <w:bCs/>
        <w:sz w:val="16"/>
        <w:szCs w:val="16"/>
      </w:rPr>
      <w:fldChar w:fldCharType="begin"/>
    </w:r>
    <w:r w:rsidRPr="008D6056">
      <w:rPr>
        <w:rFonts w:ascii="Tahoma" w:hAnsi="Tahoma" w:cs="Tahoma"/>
        <w:bCs/>
        <w:sz w:val="16"/>
        <w:szCs w:val="16"/>
      </w:rPr>
      <w:instrText>PAGE</w:instrText>
    </w:r>
    <w:r w:rsidRPr="008D6056">
      <w:rPr>
        <w:rFonts w:ascii="Tahoma" w:hAnsi="Tahoma" w:cs="Tahoma"/>
        <w:bCs/>
        <w:sz w:val="16"/>
        <w:szCs w:val="16"/>
      </w:rPr>
      <w:fldChar w:fldCharType="separate"/>
    </w:r>
    <w:r w:rsidR="00C01679">
      <w:rPr>
        <w:rFonts w:ascii="Tahoma" w:hAnsi="Tahoma" w:cs="Tahoma"/>
        <w:bCs/>
        <w:noProof/>
        <w:sz w:val="16"/>
        <w:szCs w:val="16"/>
      </w:rPr>
      <w:t>21</w:t>
    </w:r>
    <w:r w:rsidRPr="008D6056">
      <w:rPr>
        <w:rFonts w:ascii="Tahoma" w:hAnsi="Tahoma" w:cs="Tahoma"/>
        <w:bCs/>
        <w:sz w:val="16"/>
        <w:szCs w:val="16"/>
      </w:rPr>
      <w:fldChar w:fldCharType="end"/>
    </w:r>
    <w:r w:rsidRPr="008D6056">
      <w:rPr>
        <w:rFonts w:ascii="Tahoma" w:hAnsi="Tahoma" w:cs="Tahoma"/>
        <w:sz w:val="16"/>
        <w:szCs w:val="16"/>
      </w:rPr>
      <w:t xml:space="preserve"> od </w:t>
    </w:r>
    <w:r w:rsidRPr="008D6056">
      <w:rPr>
        <w:rFonts w:ascii="Tahoma" w:hAnsi="Tahoma" w:cs="Tahoma"/>
        <w:bCs/>
        <w:sz w:val="16"/>
        <w:szCs w:val="16"/>
      </w:rPr>
      <w:fldChar w:fldCharType="begin"/>
    </w:r>
    <w:r w:rsidRPr="008D6056">
      <w:rPr>
        <w:rFonts w:ascii="Tahoma" w:hAnsi="Tahoma" w:cs="Tahoma"/>
        <w:bCs/>
        <w:sz w:val="16"/>
        <w:szCs w:val="16"/>
      </w:rPr>
      <w:instrText>NUMPAGES</w:instrText>
    </w:r>
    <w:r w:rsidRPr="008D6056">
      <w:rPr>
        <w:rFonts w:ascii="Tahoma" w:hAnsi="Tahoma" w:cs="Tahoma"/>
        <w:bCs/>
        <w:sz w:val="16"/>
        <w:szCs w:val="16"/>
      </w:rPr>
      <w:fldChar w:fldCharType="separate"/>
    </w:r>
    <w:r w:rsidR="00C01679">
      <w:rPr>
        <w:rFonts w:ascii="Tahoma" w:hAnsi="Tahoma" w:cs="Tahoma"/>
        <w:bCs/>
        <w:noProof/>
        <w:sz w:val="16"/>
        <w:szCs w:val="16"/>
      </w:rPr>
      <w:t>37</w:t>
    </w:r>
    <w:r w:rsidRPr="008D6056">
      <w:rPr>
        <w:rFonts w:ascii="Tahoma" w:hAnsi="Tahoma" w:cs="Tahoma"/>
        <w:bCs/>
        <w:sz w:val="16"/>
        <w:szCs w:val="16"/>
      </w:rPr>
      <w:fldChar w:fldCharType="end"/>
    </w:r>
  </w:p>
  <w:p w14:paraId="6FACB343" w14:textId="77777777" w:rsidR="003003DD" w:rsidRPr="003C235A" w:rsidRDefault="003003DD" w:rsidP="008A0B6A">
    <w:pPr>
      <w:pStyle w:val="Noga"/>
      <w:ind w:right="360"/>
      <w:rPr>
        <w:rFonts w:ascii="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F4A47" w14:textId="77777777" w:rsidR="003003DD" w:rsidRDefault="003003DD">
      <w:r>
        <w:separator/>
      </w:r>
    </w:p>
  </w:footnote>
  <w:footnote w:type="continuationSeparator" w:id="0">
    <w:p w14:paraId="459E9B86" w14:textId="77777777" w:rsidR="003003DD" w:rsidRDefault="003003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56307" w14:textId="77777777" w:rsidR="003003DD" w:rsidRPr="00B05C94" w:rsidRDefault="003003DD" w:rsidP="00B05C94">
    <w:pPr>
      <w:pStyle w:val="Glava"/>
      <w:jc w:val="right"/>
      <w:rPr>
        <w:rFonts w:ascii="Tahoma" w:hAnsi="Tahoma" w:cs="Tahoma"/>
        <w:sz w:val="18"/>
        <w:szCs w:val="18"/>
      </w:rPr>
    </w:pPr>
  </w:p>
  <w:p w14:paraId="76F5053E" w14:textId="77777777" w:rsidR="003003DD" w:rsidRPr="00B7358B" w:rsidRDefault="003003DD" w:rsidP="002D15AB">
    <w:pPr>
      <w:pStyle w:val="Glava"/>
      <w:tabs>
        <w:tab w:val="clear" w:pos="9072"/>
        <w:tab w:val="center" w:pos="4677"/>
      </w:tabs>
      <w:rPr>
        <w:rFonts w:ascii="Tahoma" w:hAnsi="Tahoma" w:cs="Tahoma"/>
        <w:sz w:val="16"/>
        <w:szCs w:val="16"/>
      </w:rPr>
    </w:pPr>
    <w:r>
      <w:rPr>
        <w:noProof/>
      </w:rPr>
      <w:tab/>
    </w:r>
    <w:r>
      <w:rPr>
        <w:noProof/>
      </w:rPr>
      <w:drawing>
        <wp:inline distT="0" distB="0" distL="0" distR="0" wp14:anchorId="6E0DDCE8" wp14:editId="1475688A">
          <wp:extent cx="1796995" cy="653053"/>
          <wp:effectExtent l="0" t="0" r="0" b="0"/>
          <wp:docPr id="3" name="Slika 3" descr="http://i2.cmail19.com/ei/d/AC/112/46A/193244/csfinal/cgp_EnergetikaLjubljana_2021-052-38cbe12fbf02fb2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2.cmail19.com/ei/d/AC/112/46A/193244/csfinal/cgp_EnergetikaLjubljana_2021-052-38cbe12fbf02fb2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1479" cy="672853"/>
                  </a:xfrm>
                  <a:prstGeom prst="rect">
                    <a:avLst/>
                  </a:prstGeom>
                  <a:noFill/>
                  <a:ln>
                    <a:noFill/>
                  </a:ln>
                </pic:spPr>
              </pic:pic>
            </a:graphicData>
          </a:graphic>
        </wp:inline>
      </w:drawing>
    </w:r>
    <w:r>
      <w:rPr>
        <w:noProof/>
      </w:rPr>
      <w:tab/>
    </w:r>
    <w:r>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0"/>
    <w:lvl w:ilvl="0">
      <w:numFmt w:val="bullet"/>
      <w:lvlText w:val="-"/>
      <w:lvlJc w:val="left"/>
      <w:pPr>
        <w:tabs>
          <w:tab w:val="num" w:pos="0"/>
        </w:tabs>
      </w:pPr>
      <w:rPr>
        <w:rFonts w:ascii="StarSymbol" w:eastAsia="StarSymbol"/>
      </w:rPr>
    </w:lvl>
  </w:abstractNum>
  <w:abstractNum w:abstractNumId="1" w15:restartNumberingAfterBreak="0">
    <w:nsid w:val="00000404"/>
    <w:multiLevelType w:val="multilevel"/>
    <w:tmpl w:val="00000887"/>
    <w:lvl w:ilvl="0">
      <w:numFmt w:val="bullet"/>
      <w:lvlText w:val=""/>
      <w:lvlJc w:val="left"/>
      <w:pPr>
        <w:ind w:left="623" w:hanging="428"/>
      </w:pPr>
      <w:rPr>
        <w:rFonts w:ascii="Symbol" w:hAnsi="Symbol" w:cs="Symbol"/>
        <w:b w:val="0"/>
        <w:bCs w:val="0"/>
        <w:w w:val="100"/>
        <w:sz w:val="22"/>
        <w:szCs w:val="22"/>
      </w:rPr>
    </w:lvl>
    <w:lvl w:ilvl="1">
      <w:numFmt w:val="bullet"/>
      <w:lvlText w:val="•"/>
      <w:lvlJc w:val="left"/>
      <w:pPr>
        <w:ind w:left="1552" w:hanging="428"/>
      </w:pPr>
    </w:lvl>
    <w:lvl w:ilvl="2">
      <w:numFmt w:val="bullet"/>
      <w:lvlText w:val="•"/>
      <w:lvlJc w:val="left"/>
      <w:pPr>
        <w:ind w:left="2485" w:hanging="428"/>
      </w:pPr>
    </w:lvl>
    <w:lvl w:ilvl="3">
      <w:numFmt w:val="bullet"/>
      <w:lvlText w:val="•"/>
      <w:lvlJc w:val="left"/>
      <w:pPr>
        <w:ind w:left="3417" w:hanging="428"/>
      </w:pPr>
    </w:lvl>
    <w:lvl w:ilvl="4">
      <w:numFmt w:val="bullet"/>
      <w:lvlText w:val="•"/>
      <w:lvlJc w:val="left"/>
      <w:pPr>
        <w:ind w:left="4350" w:hanging="428"/>
      </w:pPr>
    </w:lvl>
    <w:lvl w:ilvl="5">
      <w:numFmt w:val="bullet"/>
      <w:lvlText w:val="•"/>
      <w:lvlJc w:val="left"/>
      <w:pPr>
        <w:ind w:left="5283" w:hanging="428"/>
      </w:pPr>
    </w:lvl>
    <w:lvl w:ilvl="6">
      <w:numFmt w:val="bullet"/>
      <w:lvlText w:val="•"/>
      <w:lvlJc w:val="left"/>
      <w:pPr>
        <w:ind w:left="6215" w:hanging="428"/>
      </w:pPr>
    </w:lvl>
    <w:lvl w:ilvl="7">
      <w:numFmt w:val="bullet"/>
      <w:lvlText w:val="•"/>
      <w:lvlJc w:val="left"/>
      <w:pPr>
        <w:ind w:left="7148" w:hanging="428"/>
      </w:pPr>
    </w:lvl>
    <w:lvl w:ilvl="8">
      <w:numFmt w:val="bullet"/>
      <w:lvlText w:val="•"/>
      <w:lvlJc w:val="left"/>
      <w:pPr>
        <w:ind w:left="8081" w:hanging="428"/>
      </w:pPr>
    </w:lvl>
  </w:abstractNum>
  <w:abstractNum w:abstractNumId="2" w15:restartNumberingAfterBreak="0">
    <w:nsid w:val="00000410"/>
    <w:multiLevelType w:val="multilevel"/>
    <w:tmpl w:val="00000893"/>
    <w:lvl w:ilvl="0">
      <w:start w:val="1"/>
      <w:numFmt w:val="decimal"/>
      <w:lvlText w:val="%1."/>
      <w:lvlJc w:val="left"/>
      <w:pPr>
        <w:ind w:left="196" w:hanging="428"/>
      </w:pPr>
      <w:rPr>
        <w:rFonts w:ascii="Tahoma" w:hAnsi="Tahoma" w:cs="Tahoma"/>
        <w:b/>
        <w:bCs/>
        <w:spacing w:val="0"/>
        <w:w w:val="100"/>
        <w:sz w:val="22"/>
        <w:szCs w:val="22"/>
      </w:rPr>
    </w:lvl>
    <w:lvl w:ilvl="1">
      <w:start w:val="1"/>
      <w:numFmt w:val="lowerLetter"/>
      <w:lvlText w:val="%2."/>
      <w:lvlJc w:val="left"/>
      <w:pPr>
        <w:ind w:left="904" w:hanging="425"/>
      </w:pPr>
      <w:rPr>
        <w:rFonts w:ascii="Tahoma" w:hAnsi="Tahoma" w:cs="Tahoma"/>
        <w:b w:val="0"/>
        <w:bCs w:val="0"/>
        <w:spacing w:val="-1"/>
        <w:w w:val="100"/>
        <w:sz w:val="22"/>
        <w:szCs w:val="22"/>
      </w:rPr>
    </w:lvl>
    <w:lvl w:ilvl="2">
      <w:numFmt w:val="bullet"/>
      <w:lvlText w:val="•"/>
      <w:lvlJc w:val="left"/>
      <w:pPr>
        <w:ind w:left="1905" w:hanging="425"/>
      </w:pPr>
    </w:lvl>
    <w:lvl w:ilvl="3">
      <w:numFmt w:val="bullet"/>
      <w:lvlText w:val="•"/>
      <w:lvlJc w:val="left"/>
      <w:pPr>
        <w:ind w:left="2910" w:hanging="425"/>
      </w:pPr>
    </w:lvl>
    <w:lvl w:ilvl="4">
      <w:numFmt w:val="bullet"/>
      <w:lvlText w:val="•"/>
      <w:lvlJc w:val="left"/>
      <w:pPr>
        <w:ind w:left="3915" w:hanging="425"/>
      </w:pPr>
    </w:lvl>
    <w:lvl w:ilvl="5">
      <w:numFmt w:val="bullet"/>
      <w:lvlText w:val="•"/>
      <w:lvlJc w:val="left"/>
      <w:pPr>
        <w:ind w:left="4920" w:hanging="425"/>
      </w:pPr>
    </w:lvl>
    <w:lvl w:ilvl="6">
      <w:numFmt w:val="bullet"/>
      <w:lvlText w:val="•"/>
      <w:lvlJc w:val="left"/>
      <w:pPr>
        <w:ind w:left="5925" w:hanging="425"/>
      </w:pPr>
    </w:lvl>
    <w:lvl w:ilvl="7">
      <w:numFmt w:val="bullet"/>
      <w:lvlText w:val="•"/>
      <w:lvlJc w:val="left"/>
      <w:pPr>
        <w:ind w:left="6930" w:hanging="425"/>
      </w:pPr>
    </w:lvl>
    <w:lvl w:ilvl="8">
      <w:numFmt w:val="bullet"/>
      <w:lvlText w:val="•"/>
      <w:lvlJc w:val="left"/>
      <w:pPr>
        <w:ind w:left="7936" w:hanging="425"/>
      </w:pPr>
    </w:lvl>
  </w:abstractNum>
  <w:abstractNum w:abstractNumId="3" w15:restartNumberingAfterBreak="0">
    <w:nsid w:val="00000411"/>
    <w:multiLevelType w:val="multilevel"/>
    <w:tmpl w:val="00000894"/>
    <w:lvl w:ilvl="0">
      <w:numFmt w:val="bullet"/>
      <w:lvlText w:val="-"/>
      <w:lvlJc w:val="left"/>
      <w:pPr>
        <w:ind w:left="479" w:hanging="284"/>
      </w:pPr>
      <w:rPr>
        <w:b w:val="0"/>
        <w:bCs w:val="0"/>
        <w:w w:val="100"/>
      </w:rPr>
    </w:lvl>
    <w:lvl w:ilvl="1">
      <w:numFmt w:val="bullet"/>
      <w:lvlText w:val="•"/>
      <w:lvlJc w:val="left"/>
      <w:pPr>
        <w:ind w:left="620" w:hanging="284"/>
      </w:pPr>
    </w:lvl>
    <w:lvl w:ilvl="2">
      <w:numFmt w:val="bullet"/>
      <w:lvlText w:val="•"/>
      <w:lvlJc w:val="left"/>
      <w:pPr>
        <w:ind w:left="1656" w:hanging="284"/>
      </w:pPr>
    </w:lvl>
    <w:lvl w:ilvl="3">
      <w:numFmt w:val="bullet"/>
      <w:lvlText w:val="•"/>
      <w:lvlJc w:val="left"/>
      <w:pPr>
        <w:ind w:left="2692" w:hanging="284"/>
      </w:pPr>
    </w:lvl>
    <w:lvl w:ilvl="4">
      <w:numFmt w:val="bullet"/>
      <w:lvlText w:val="•"/>
      <w:lvlJc w:val="left"/>
      <w:pPr>
        <w:ind w:left="3728" w:hanging="284"/>
      </w:pPr>
    </w:lvl>
    <w:lvl w:ilvl="5">
      <w:numFmt w:val="bullet"/>
      <w:lvlText w:val="•"/>
      <w:lvlJc w:val="left"/>
      <w:pPr>
        <w:ind w:left="4765" w:hanging="284"/>
      </w:pPr>
    </w:lvl>
    <w:lvl w:ilvl="6">
      <w:numFmt w:val="bullet"/>
      <w:lvlText w:val="•"/>
      <w:lvlJc w:val="left"/>
      <w:pPr>
        <w:ind w:left="5801" w:hanging="284"/>
      </w:pPr>
    </w:lvl>
    <w:lvl w:ilvl="7">
      <w:numFmt w:val="bullet"/>
      <w:lvlText w:val="•"/>
      <w:lvlJc w:val="left"/>
      <w:pPr>
        <w:ind w:left="6837" w:hanging="284"/>
      </w:pPr>
    </w:lvl>
    <w:lvl w:ilvl="8">
      <w:numFmt w:val="bullet"/>
      <w:lvlText w:val="•"/>
      <w:lvlJc w:val="left"/>
      <w:pPr>
        <w:ind w:left="7873" w:hanging="284"/>
      </w:pPr>
    </w:lvl>
  </w:abstractNum>
  <w:abstractNum w:abstractNumId="4" w15:restartNumberingAfterBreak="0">
    <w:nsid w:val="00000413"/>
    <w:multiLevelType w:val="multilevel"/>
    <w:tmpl w:val="00000896"/>
    <w:lvl w:ilvl="0">
      <w:start w:val="2"/>
      <w:numFmt w:val="decimal"/>
      <w:lvlText w:val="%1."/>
      <w:lvlJc w:val="left"/>
      <w:pPr>
        <w:ind w:left="5109" w:hanging="360"/>
      </w:pPr>
      <w:rPr>
        <w:rFonts w:ascii="Tahoma" w:hAnsi="Tahoma" w:cs="Tahoma"/>
        <w:b w:val="0"/>
        <w:bCs w:val="0"/>
        <w:spacing w:val="-1"/>
        <w:w w:val="100"/>
        <w:sz w:val="22"/>
        <w:szCs w:val="22"/>
      </w:rPr>
    </w:lvl>
    <w:lvl w:ilvl="1">
      <w:numFmt w:val="bullet"/>
      <w:lvlText w:val="•"/>
      <w:lvlJc w:val="left"/>
      <w:pPr>
        <w:ind w:left="5584" w:hanging="360"/>
      </w:pPr>
    </w:lvl>
    <w:lvl w:ilvl="2">
      <w:numFmt w:val="bullet"/>
      <w:lvlText w:val="•"/>
      <w:lvlJc w:val="left"/>
      <w:pPr>
        <w:ind w:left="6069" w:hanging="360"/>
      </w:pPr>
    </w:lvl>
    <w:lvl w:ilvl="3">
      <w:numFmt w:val="bullet"/>
      <w:lvlText w:val="•"/>
      <w:lvlJc w:val="left"/>
      <w:pPr>
        <w:ind w:left="6553" w:hanging="360"/>
      </w:pPr>
    </w:lvl>
    <w:lvl w:ilvl="4">
      <w:numFmt w:val="bullet"/>
      <w:lvlText w:val="•"/>
      <w:lvlJc w:val="left"/>
      <w:pPr>
        <w:ind w:left="7038" w:hanging="360"/>
      </w:pPr>
    </w:lvl>
    <w:lvl w:ilvl="5">
      <w:numFmt w:val="bullet"/>
      <w:lvlText w:val="•"/>
      <w:lvlJc w:val="left"/>
      <w:pPr>
        <w:ind w:left="7523" w:hanging="360"/>
      </w:pPr>
    </w:lvl>
    <w:lvl w:ilvl="6">
      <w:numFmt w:val="bullet"/>
      <w:lvlText w:val="•"/>
      <w:lvlJc w:val="left"/>
      <w:pPr>
        <w:ind w:left="8007" w:hanging="360"/>
      </w:pPr>
    </w:lvl>
    <w:lvl w:ilvl="7">
      <w:numFmt w:val="bullet"/>
      <w:lvlText w:val="•"/>
      <w:lvlJc w:val="left"/>
      <w:pPr>
        <w:ind w:left="8492" w:hanging="360"/>
      </w:pPr>
    </w:lvl>
    <w:lvl w:ilvl="8">
      <w:numFmt w:val="bullet"/>
      <w:lvlText w:val="•"/>
      <w:lvlJc w:val="left"/>
      <w:pPr>
        <w:ind w:left="8977" w:hanging="360"/>
      </w:pPr>
    </w:lvl>
  </w:abstractNum>
  <w:abstractNum w:abstractNumId="5" w15:restartNumberingAfterBreak="0">
    <w:nsid w:val="00FF6072"/>
    <w:multiLevelType w:val="hybridMultilevel"/>
    <w:tmpl w:val="4266B610"/>
    <w:lvl w:ilvl="0" w:tplc="D4BE266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08D4584C"/>
    <w:multiLevelType w:val="hybridMultilevel"/>
    <w:tmpl w:val="E6E20B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1006B4A"/>
    <w:multiLevelType w:val="hybridMultilevel"/>
    <w:tmpl w:val="CFEAE85E"/>
    <w:lvl w:ilvl="0" w:tplc="36D64022">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7815AB4"/>
    <w:multiLevelType w:val="singleLevel"/>
    <w:tmpl w:val="FFFFFFFF"/>
    <w:lvl w:ilvl="0">
      <w:start w:val="7"/>
      <w:numFmt w:val="bullet"/>
      <w:lvlText w:val="-"/>
      <w:lvlJc w:val="left"/>
      <w:pPr>
        <w:ind w:left="1080" w:hanging="360"/>
      </w:pPr>
      <w:rPr>
        <w:rFonts w:ascii="Times New Roman" w:eastAsia="Times New Roman" w:hAnsi="Times New Roman" w:cs="Times New Roman" w:hint="default"/>
      </w:rPr>
    </w:lvl>
  </w:abstractNum>
  <w:abstractNum w:abstractNumId="11"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B0B3E6F"/>
    <w:multiLevelType w:val="singleLevel"/>
    <w:tmpl w:val="194A9200"/>
    <w:lvl w:ilvl="0">
      <w:numFmt w:val="bullet"/>
      <w:lvlText w:val="-"/>
      <w:lvlJc w:val="left"/>
      <w:pPr>
        <w:tabs>
          <w:tab w:val="num" w:pos="1068"/>
        </w:tabs>
        <w:ind w:left="1068" w:hanging="360"/>
      </w:pPr>
      <w:rPr>
        <w:rFonts w:ascii="Times New Roman" w:hAnsi="Times New Roman" w:hint="default"/>
      </w:rPr>
    </w:lvl>
  </w:abstractNum>
  <w:abstractNum w:abstractNumId="13" w15:restartNumberingAfterBreak="0">
    <w:nsid w:val="228F09DA"/>
    <w:multiLevelType w:val="hybridMultilevel"/>
    <w:tmpl w:val="2FECD9F2"/>
    <w:lvl w:ilvl="0" w:tplc="71CAE1AE">
      <w:numFmt w:val="bullet"/>
      <w:lvlText w:val="-"/>
      <w:lvlJc w:val="left"/>
      <w:pPr>
        <w:ind w:left="1429" w:hanging="360"/>
      </w:pPr>
      <w:rPr>
        <w:rFonts w:ascii="Times New Roman" w:eastAsia="Times New Roman" w:hAnsi="Times New Roman" w:cs="Times New Roman" w:hint="default"/>
      </w:rPr>
    </w:lvl>
    <w:lvl w:ilvl="1" w:tplc="71CAE1AE">
      <w:numFmt w:val="bullet"/>
      <w:lvlText w:val="-"/>
      <w:lvlJc w:val="left"/>
      <w:pPr>
        <w:ind w:left="2149" w:hanging="360"/>
      </w:pPr>
      <w:rPr>
        <w:rFonts w:ascii="Times New Roman" w:eastAsia="Times New Roman" w:hAnsi="Times New Roman" w:cs="Times New Roman"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14" w15:restartNumberingAfterBreak="0">
    <w:nsid w:val="23274FED"/>
    <w:multiLevelType w:val="multilevel"/>
    <w:tmpl w:val="CC02EE50"/>
    <w:name w:val="Legal2"/>
    <w:lvl w:ilvl="0">
      <w:start w:val="1"/>
      <w:numFmt w:val="decimal"/>
      <w:lvlText w:val="%1."/>
      <w:lvlJc w:val="left"/>
      <w:pPr>
        <w:tabs>
          <w:tab w:val="num" w:pos="360"/>
        </w:tabs>
        <w:ind w:left="0" w:firstLine="0"/>
      </w:pPr>
      <w:rPr>
        <w:b/>
        <w:i w:val="0"/>
        <w:caps/>
        <w:strike w:val="0"/>
        <w:dstrike w:val="0"/>
        <w:vanish w:val="0"/>
        <w:color w:val="000000"/>
        <w:sz w:val="28"/>
        <w:u w:val="none"/>
        <w:effect w:val="none"/>
        <w:vertAlign w:val="baseline"/>
      </w:rPr>
    </w:lvl>
    <w:lvl w:ilvl="1">
      <w:start w:val="1"/>
      <w:numFmt w:val="decimal"/>
      <w:pStyle w:val="Legal2L2"/>
      <w:lvlText w:val="%1.%2"/>
      <w:lvlJc w:val="left"/>
      <w:pPr>
        <w:tabs>
          <w:tab w:val="num" w:pos="720"/>
        </w:tabs>
        <w:ind w:left="720" w:hanging="720"/>
      </w:pPr>
      <w:rPr>
        <w:b w:val="0"/>
        <w:i w:val="0"/>
        <w:caps w:val="0"/>
        <w:strike w:val="0"/>
        <w:dstrike w:val="0"/>
        <w:vanish w:val="0"/>
        <w:color w:val="000000"/>
        <w:u w:val="none"/>
        <w:effect w:val="none"/>
        <w:vertAlign w:val="baseline"/>
      </w:rPr>
    </w:lvl>
    <w:lvl w:ilvl="2">
      <w:start w:val="1"/>
      <w:numFmt w:val="lowerLetter"/>
      <w:lvlText w:val="(%3)"/>
      <w:lvlJc w:val="left"/>
      <w:pPr>
        <w:tabs>
          <w:tab w:val="num" w:pos="1440"/>
        </w:tabs>
        <w:ind w:left="1440" w:hanging="720"/>
      </w:pPr>
      <w:rPr>
        <w:b w:val="0"/>
        <w:i w:val="0"/>
        <w:caps w:val="0"/>
        <w:strike w:val="0"/>
        <w:dstrike w:val="0"/>
        <w:vanish w:val="0"/>
        <w:color w:val="000000"/>
        <w:u w:val="none"/>
        <w:effect w:val="none"/>
        <w:vertAlign w:val="baseline"/>
      </w:rPr>
    </w:lvl>
    <w:lvl w:ilvl="3">
      <w:start w:val="1"/>
      <w:numFmt w:val="lowerLetter"/>
      <w:lvlText w:val="%4)"/>
      <w:lvlJc w:val="left"/>
      <w:pPr>
        <w:tabs>
          <w:tab w:val="num" w:pos="1080"/>
        </w:tabs>
        <w:ind w:left="1080" w:hanging="360"/>
      </w:pPr>
      <w:rPr>
        <w:rFonts w:hint="default"/>
      </w:rPr>
    </w:lvl>
    <w:lvl w:ilvl="4">
      <w:start w:val="1"/>
      <w:numFmt w:val="decimal"/>
      <w:pStyle w:val="Legal2L5"/>
      <w:lvlText w:val="(%5)"/>
      <w:lvlJc w:val="left"/>
      <w:pPr>
        <w:tabs>
          <w:tab w:val="num" w:pos="3240"/>
        </w:tabs>
        <w:ind w:left="0" w:firstLine="2880"/>
      </w:pPr>
      <w:rPr>
        <w:b w:val="0"/>
        <w:i w:val="0"/>
        <w:caps w:val="0"/>
        <w:smallCaps w:val="0"/>
        <w:strike w:val="0"/>
        <w:dstrike w:val="0"/>
        <w:vanish w:val="0"/>
        <w:color w:val="000000"/>
        <w:u w:val="none"/>
        <w:effect w:val="none"/>
        <w:vertAlign w:val="baseline"/>
      </w:rPr>
    </w:lvl>
    <w:lvl w:ilvl="5">
      <w:start w:val="1"/>
      <w:numFmt w:val="lowerLetter"/>
      <w:pStyle w:val="Legal2L6"/>
      <w:lvlText w:val="%6."/>
      <w:lvlJc w:val="left"/>
      <w:pPr>
        <w:tabs>
          <w:tab w:val="num" w:pos="3960"/>
        </w:tabs>
        <w:ind w:left="0" w:firstLine="3600"/>
      </w:pPr>
      <w:rPr>
        <w:b w:val="0"/>
        <w:i w:val="0"/>
        <w:caps w:val="0"/>
        <w:smallCaps w:val="0"/>
        <w:strike w:val="0"/>
        <w:dstrike w:val="0"/>
        <w:vanish w:val="0"/>
        <w:color w:val="000000"/>
        <w:u w:val="none"/>
        <w:effect w:val="none"/>
        <w:vertAlign w:val="baseline"/>
      </w:rPr>
    </w:lvl>
    <w:lvl w:ilvl="6">
      <w:start w:val="1"/>
      <w:numFmt w:val="lowerRoman"/>
      <w:pStyle w:val="Legal2L7"/>
      <w:lvlText w:val="%7."/>
      <w:lvlJc w:val="left"/>
      <w:pPr>
        <w:tabs>
          <w:tab w:val="num" w:pos="5040"/>
        </w:tabs>
        <w:ind w:left="0" w:firstLine="4320"/>
      </w:pPr>
      <w:rPr>
        <w:b w:val="0"/>
        <w:i w:val="0"/>
        <w:caps w:val="0"/>
        <w:smallCaps w:val="0"/>
        <w:strike w:val="0"/>
        <w:dstrike w:val="0"/>
        <w:vanish w:val="0"/>
        <w:color w:val="000000"/>
        <w:u w:val="none"/>
        <w:effect w:val="none"/>
        <w:vertAlign w:val="baseline"/>
      </w:rPr>
    </w:lvl>
    <w:lvl w:ilvl="7">
      <w:start w:val="1"/>
      <w:numFmt w:val="lowerLetter"/>
      <w:pStyle w:val="Legal2L8"/>
      <w:lvlText w:val="(%8)"/>
      <w:lvlJc w:val="left"/>
      <w:pPr>
        <w:tabs>
          <w:tab w:val="num" w:pos="1080"/>
        </w:tabs>
        <w:ind w:left="0" w:firstLine="720"/>
      </w:pPr>
      <w:rPr>
        <w:b w:val="0"/>
        <w:i w:val="0"/>
        <w:caps w:val="0"/>
        <w:smallCaps w:val="0"/>
        <w:strike w:val="0"/>
        <w:dstrike w:val="0"/>
        <w:vanish w:val="0"/>
        <w:color w:val="000000"/>
        <w:u w:val="none"/>
        <w:effect w:val="none"/>
        <w:vertAlign w:val="baseline"/>
      </w:rPr>
    </w:lvl>
    <w:lvl w:ilvl="8">
      <w:start w:val="1"/>
      <w:numFmt w:val="lowerRoman"/>
      <w:pStyle w:val="Legal2L9"/>
      <w:lvlText w:val="(%9)"/>
      <w:lvlJc w:val="left"/>
      <w:pPr>
        <w:tabs>
          <w:tab w:val="num" w:pos="2160"/>
        </w:tabs>
        <w:ind w:left="0" w:firstLine="1440"/>
      </w:pPr>
      <w:rPr>
        <w:b w:val="0"/>
        <w:i w:val="0"/>
        <w:caps w:val="0"/>
        <w:smallCaps w:val="0"/>
        <w:strike w:val="0"/>
        <w:dstrike w:val="0"/>
        <w:vanish w:val="0"/>
        <w:color w:val="000000"/>
        <w:u w:val="none"/>
        <w:effect w:val="none"/>
        <w:vertAlign w:val="baseline"/>
      </w:rPr>
    </w:lvl>
  </w:abstractNum>
  <w:abstractNum w:abstractNumId="15" w15:restartNumberingAfterBreak="0">
    <w:nsid w:val="26FD7F0D"/>
    <w:multiLevelType w:val="singleLevel"/>
    <w:tmpl w:val="B0649320"/>
    <w:lvl w:ilvl="0">
      <w:start w:val="1"/>
      <w:numFmt w:val="upperRoman"/>
      <w:pStyle w:val="Naslov4"/>
      <w:lvlText w:val="%1."/>
      <w:lvlJc w:val="left"/>
      <w:pPr>
        <w:tabs>
          <w:tab w:val="num" w:pos="720"/>
        </w:tabs>
        <w:ind w:left="720" w:hanging="720"/>
      </w:pPr>
      <w:rPr>
        <w:rFonts w:hint="default"/>
      </w:rPr>
    </w:lvl>
  </w:abstractNum>
  <w:abstractNum w:abstractNumId="16" w15:restartNumberingAfterBreak="0">
    <w:nsid w:val="2BF46766"/>
    <w:multiLevelType w:val="hybridMultilevel"/>
    <w:tmpl w:val="9D44E16C"/>
    <w:lvl w:ilvl="0" w:tplc="B74ECC56">
      <w:start w:val="1"/>
      <w:numFmt w:val="bullet"/>
      <w:lvlText w:val=""/>
      <w:lvlJc w:val="left"/>
      <w:pPr>
        <w:tabs>
          <w:tab w:val="num" w:pos="720"/>
        </w:tabs>
        <w:ind w:left="720" w:hanging="360"/>
      </w:pPr>
      <w:rPr>
        <w:rFonts w:ascii="Symbol" w:hAnsi="Symbol" w:hint="default"/>
      </w:r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2C93312D"/>
    <w:multiLevelType w:val="hybridMultilevel"/>
    <w:tmpl w:val="99F4BFF8"/>
    <w:lvl w:ilvl="0" w:tplc="FFFFFFFF">
      <w:start w:val="7"/>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2D3C186F"/>
    <w:multiLevelType w:val="hybridMultilevel"/>
    <w:tmpl w:val="8BBC39AC"/>
    <w:lvl w:ilvl="0" w:tplc="0424000F">
      <w:start w:val="1"/>
      <w:numFmt w:val="decimal"/>
      <w:lvlText w:val="%1."/>
      <w:lvlJc w:val="left"/>
      <w:pPr>
        <w:ind w:left="720" w:hanging="360"/>
      </w:pPr>
      <w:rPr>
        <w:rFonts w:hint="default"/>
      </w:rPr>
    </w:lvl>
    <w:lvl w:ilvl="1" w:tplc="DD42F1B6">
      <w:numFmt w:val="bullet"/>
      <w:lvlText w:val="–"/>
      <w:lvlJc w:val="left"/>
      <w:pPr>
        <w:ind w:left="1440" w:hanging="360"/>
      </w:pPr>
      <w:rPr>
        <w:rFonts w:ascii="Tahoma" w:eastAsia="Times New Roman" w:hAnsi="Tahoma"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2" w15:restartNumberingAfterBreak="0">
    <w:nsid w:val="329118A6"/>
    <w:multiLevelType w:val="hybridMultilevel"/>
    <w:tmpl w:val="A3300086"/>
    <w:lvl w:ilvl="0" w:tplc="9D8C90F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34154B0D"/>
    <w:multiLevelType w:val="hybridMultilevel"/>
    <w:tmpl w:val="AAC279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45F5A10"/>
    <w:multiLevelType w:val="hybridMultilevel"/>
    <w:tmpl w:val="3894ED9C"/>
    <w:lvl w:ilvl="0" w:tplc="CB8C2F60">
      <w:start w:val="1"/>
      <w:numFmt w:val="bullet"/>
      <w:lvlText w:val="⃞"/>
      <w:lvlJc w:val="left"/>
      <w:pPr>
        <w:ind w:left="2629"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5"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96172D2"/>
    <w:multiLevelType w:val="multilevel"/>
    <w:tmpl w:val="AC18AFF2"/>
    <w:lvl w:ilvl="0">
      <w:start w:val="1"/>
      <w:numFmt w:val="decimal"/>
      <w:lvlText w:val="%1."/>
      <w:lvlJc w:val="left"/>
      <w:pPr>
        <w:tabs>
          <w:tab w:val="num" w:pos="360"/>
        </w:tabs>
        <w:ind w:left="360" w:hanging="360"/>
      </w:pPr>
      <w:rPr>
        <w:rFonts w:ascii="Tahoma" w:hAnsi="Tahoma" w:cs="Tahoma" w:hint="default"/>
        <w:b w:val="0"/>
        <w:sz w:val="22"/>
        <w:szCs w:val="22"/>
      </w:rPr>
    </w:lvl>
    <w:lvl w:ilvl="1">
      <w:numFmt w:val="bullet"/>
      <w:lvlText w:val="-"/>
      <w:lvlJc w:val="left"/>
      <w:pPr>
        <w:tabs>
          <w:tab w:val="num" w:pos="1080"/>
        </w:tabs>
        <w:ind w:left="1080" w:hanging="360"/>
      </w:pPr>
      <w:rPr>
        <w:rFonts w:ascii="Tahoma" w:eastAsia="Times New Roman" w:hAnsi="Tahoma" w:cs="Tahoma"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3EAA33EE"/>
    <w:multiLevelType w:val="hybridMultilevel"/>
    <w:tmpl w:val="C9FEACC8"/>
    <w:lvl w:ilvl="0" w:tplc="0E6EF12E">
      <w:start w:val="1"/>
      <w:numFmt w:val="upperRoman"/>
      <w:lvlText w:val="%1."/>
      <w:lvlJc w:val="right"/>
      <w:pPr>
        <w:ind w:left="720" w:hanging="360"/>
      </w:pPr>
      <w:rPr>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FF13765"/>
    <w:multiLevelType w:val="hybridMultilevel"/>
    <w:tmpl w:val="4CE09B90"/>
    <w:lvl w:ilvl="0" w:tplc="DAFA4A9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0" w15:restartNumberingAfterBreak="0">
    <w:nsid w:val="43A009ED"/>
    <w:multiLevelType w:val="hybridMultilevel"/>
    <w:tmpl w:val="FD401594"/>
    <w:lvl w:ilvl="0" w:tplc="8F9AA344">
      <w:start w:val="1"/>
      <w:numFmt w:val="bullet"/>
      <w:lvlText w:val="-"/>
      <w:lvlJc w:val="left"/>
      <w:pPr>
        <w:ind w:left="360" w:hanging="360"/>
      </w:pPr>
      <w:rPr>
        <w:rFonts w:ascii="Tahoma" w:hAnsi="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45452F7B"/>
    <w:multiLevelType w:val="singleLevel"/>
    <w:tmpl w:val="9D8C90FA"/>
    <w:lvl w:ilvl="0">
      <w:numFmt w:val="bullet"/>
      <w:lvlText w:val="-"/>
      <w:lvlJc w:val="left"/>
      <w:pPr>
        <w:tabs>
          <w:tab w:val="num" w:pos="1070"/>
        </w:tabs>
        <w:ind w:left="1070" w:hanging="360"/>
      </w:pPr>
      <w:rPr>
        <w:rFonts w:ascii="Times New Roman" w:hAnsi="Times New Roman" w:hint="default"/>
      </w:rPr>
    </w:lvl>
  </w:abstractNum>
  <w:abstractNum w:abstractNumId="32" w15:restartNumberingAfterBreak="0">
    <w:nsid w:val="48A8076F"/>
    <w:multiLevelType w:val="hybridMultilevel"/>
    <w:tmpl w:val="B0C2A36C"/>
    <w:lvl w:ilvl="0" w:tplc="FFFFFFFF">
      <w:start w:val="7"/>
      <w:numFmt w:val="bullet"/>
      <w:lvlText w:val="-"/>
      <w:lvlJc w:val="left"/>
      <w:pPr>
        <w:tabs>
          <w:tab w:val="num" w:pos="397"/>
        </w:tabs>
        <w:ind w:left="397" w:hanging="397"/>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8F06F28"/>
    <w:multiLevelType w:val="hybridMultilevel"/>
    <w:tmpl w:val="32D0AA0E"/>
    <w:lvl w:ilvl="0" w:tplc="0424000F">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0603014"/>
    <w:multiLevelType w:val="hybridMultilevel"/>
    <w:tmpl w:val="71A4080C"/>
    <w:lvl w:ilvl="0" w:tplc="FBFEF848">
      <w:start w:val="3"/>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559D3EA1"/>
    <w:multiLevelType w:val="hybridMultilevel"/>
    <w:tmpl w:val="6F4E6E50"/>
    <w:lvl w:ilvl="0" w:tplc="6A90979E">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7616030"/>
    <w:multiLevelType w:val="hybridMultilevel"/>
    <w:tmpl w:val="B276CF46"/>
    <w:lvl w:ilvl="0" w:tplc="7D06D19A">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8" w15:restartNumberingAfterBreak="0">
    <w:nsid w:val="5BC96CD5"/>
    <w:multiLevelType w:val="multilevel"/>
    <w:tmpl w:val="DD7C7460"/>
    <w:lvl w:ilvl="0">
      <w:start w:val="1"/>
      <w:numFmt w:val="decimal"/>
      <w:lvlText w:val="%1."/>
      <w:lvlJc w:val="left"/>
      <w:pPr>
        <w:tabs>
          <w:tab w:val="num" w:pos="360"/>
        </w:tabs>
        <w:ind w:left="360" w:hanging="360"/>
      </w:pPr>
      <w:rPr>
        <w:rFonts w:ascii="Tahoma" w:hAnsi="Tahoma" w:cs="Tahoma" w:hint="default"/>
        <w:b w:val="0"/>
        <w:sz w:val="22"/>
        <w:szCs w:val="22"/>
      </w:rPr>
    </w:lvl>
    <w:lvl w:ilvl="1">
      <w:numFmt w:val="bullet"/>
      <w:lvlText w:val="-"/>
      <w:lvlJc w:val="left"/>
      <w:pPr>
        <w:tabs>
          <w:tab w:val="num" w:pos="1080"/>
        </w:tabs>
        <w:ind w:left="1080" w:hanging="360"/>
      </w:pPr>
      <w:rPr>
        <w:rFonts w:ascii="Tahoma" w:eastAsia="Times New Roman" w:hAnsi="Tahoma" w:cs="Tahoma"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62035451"/>
    <w:multiLevelType w:val="singleLevel"/>
    <w:tmpl w:val="125245E2"/>
    <w:lvl w:ilvl="0">
      <w:start w:val="1"/>
      <w:numFmt w:val="lowerLetter"/>
      <w:pStyle w:val="Seznam1"/>
      <w:lvlText w:val="%1)"/>
      <w:lvlJc w:val="left"/>
      <w:pPr>
        <w:tabs>
          <w:tab w:val="num" w:pos="360"/>
        </w:tabs>
        <w:ind w:left="360" w:hanging="360"/>
      </w:pPr>
    </w:lvl>
  </w:abstractNum>
  <w:abstractNum w:abstractNumId="40" w15:restartNumberingAfterBreak="0">
    <w:nsid w:val="655F2E5A"/>
    <w:multiLevelType w:val="hybridMultilevel"/>
    <w:tmpl w:val="C6728BE8"/>
    <w:lvl w:ilvl="0" w:tplc="B6380E34">
      <w:start w:val="1"/>
      <w:numFmt w:val="decimal"/>
      <w:pStyle w:val="Navadenotevileno"/>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6B26C2"/>
    <w:multiLevelType w:val="multilevel"/>
    <w:tmpl w:val="13483900"/>
    <w:lvl w:ilvl="0">
      <w:start w:val="1"/>
      <w:numFmt w:val="decimal"/>
      <w:lvlText w:val="%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9D677BC"/>
    <w:multiLevelType w:val="hybridMultilevel"/>
    <w:tmpl w:val="601A28BE"/>
    <w:lvl w:ilvl="0" w:tplc="FD16D520">
      <w:start w:val="4"/>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4" w15:restartNumberingAfterBreak="0">
    <w:nsid w:val="6A870AC5"/>
    <w:multiLevelType w:val="hybridMultilevel"/>
    <w:tmpl w:val="97DE938C"/>
    <w:lvl w:ilvl="0" w:tplc="C5B8A3A0">
      <w:start w:val="1"/>
      <w:numFmt w:val="bullet"/>
      <w:pStyle w:val="Alineazaodstavkom"/>
      <w:lvlText w:val="-"/>
      <w:lvlJc w:val="left"/>
      <w:pPr>
        <w:tabs>
          <w:tab w:val="num" w:pos="425"/>
        </w:tabs>
        <w:ind w:left="425" w:hanging="425"/>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C195198"/>
    <w:multiLevelType w:val="hybridMultilevel"/>
    <w:tmpl w:val="010439BC"/>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7" w15:restartNumberingAfterBreak="0">
    <w:nsid w:val="7B594F2F"/>
    <w:multiLevelType w:val="multilevel"/>
    <w:tmpl w:val="423ED3CC"/>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C12115E"/>
    <w:multiLevelType w:val="multilevel"/>
    <w:tmpl w:val="8812A97E"/>
    <w:lvl w:ilvl="0">
      <w:start w:val="1"/>
      <w:numFmt w:val="decimal"/>
      <w:lvlText w:val="%1."/>
      <w:lvlJc w:val="left"/>
      <w:pPr>
        <w:tabs>
          <w:tab w:val="num" w:pos="510"/>
        </w:tabs>
        <w:ind w:left="510" w:hanging="510"/>
      </w:pPr>
      <w:rPr>
        <w:rFonts w:hint="default"/>
      </w:rPr>
    </w:lvl>
    <w:lvl w:ilvl="1">
      <w:start w:val="1"/>
      <w:numFmt w:val="decimal"/>
      <w:pStyle w:val="SlogNaslov8Tahoma11ptKrepkoNeLeeePred0ptZa"/>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9" w15:restartNumberingAfterBreak="0">
    <w:nsid w:val="7C5F13A9"/>
    <w:multiLevelType w:val="hybridMultilevel"/>
    <w:tmpl w:val="8FDA2C2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5"/>
  </w:num>
  <w:num w:numId="2">
    <w:abstractNumId w:val="48"/>
  </w:num>
  <w:num w:numId="3">
    <w:abstractNumId w:val="31"/>
  </w:num>
  <w:num w:numId="4">
    <w:abstractNumId w:val="24"/>
  </w:num>
  <w:num w:numId="5">
    <w:abstractNumId w:val="41"/>
  </w:num>
  <w:num w:numId="6">
    <w:abstractNumId w:val="14"/>
  </w:num>
  <w:num w:numId="7">
    <w:abstractNumId w:val="44"/>
  </w:num>
  <w:num w:numId="8">
    <w:abstractNumId w:val="8"/>
  </w:num>
  <w:num w:numId="9">
    <w:abstractNumId w:val="29"/>
  </w:num>
  <w:num w:numId="10">
    <w:abstractNumId w:val="21"/>
  </w:num>
  <w:num w:numId="11">
    <w:abstractNumId w:val="18"/>
  </w:num>
  <w:num w:numId="12">
    <w:abstractNumId w:val="10"/>
  </w:num>
  <w:num w:numId="13">
    <w:abstractNumId w:val="25"/>
  </w:num>
  <w:num w:numId="14">
    <w:abstractNumId w:val="27"/>
  </w:num>
  <w:num w:numId="15">
    <w:abstractNumId w:val="23"/>
  </w:num>
  <w:num w:numId="16">
    <w:abstractNumId w:val="3"/>
  </w:num>
  <w:num w:numId="17">
    <w:abstractNumId w:val="2"/>
  </w:num>
  <w:num w:numId="18">
    <w:abstractNumId w:val="36"/>
  </w:num>
  <w:num w:numId="19">
    <w:abstractNumId w:val="5"/>
  </w:num>
  <w:num w:numId="20">
    <w:abstractNumId w:val="22"/>
  </w:num>
  <w:num w:numId="21">
    <w:abstractNumId w:val="7"/>
  </w:num>
  <w:num w:numId="22">
    <w:abstractNumId w:val="45"/>
  </w:num>
  <w:num w:numId="23">
    <w:abstractNumId w:val="30"/>
  </w:num>
  <w:num w:numId="24">
    <w:abstractNumId w:val="49"/>
  </w:num>
  <w:num w:numId="25">
    <w:abstractNumId w:val="39"/>
  </w:num>
  <w:num w:numId="26">
    <w:abstractNumId w:val="42"/>
  </w:num>
  <w:num w:numId="27">
    <w:abstractNumId w:val="33"/>
  </w:num>
  <w:num w:numId="28">
    <w:abstractNumId w:val="6"/>
  </w:num>
  <w:num w:numId="29">
    <w:abstractNumId w:val="13"/>
  </w:num>
  <w:num w:numId="30">
    <w:abstractNumId w:val="17"/>
  </w:num>
  <w:num w:numId="31">
    <w:abstractNumId w:val="47"/>
  </w:num>
  <w:num w:numId="32">
    <w:abstractNumId w:val="47"/>
    <w:lvlOverride w:ilvl="0">
      <w:lvl w:ilvl="0">
        <w:start w:val="1"/>
        <w:numFmt w:val="decimal"/>
        <w:lvlText w:val="%1."/>
        <w:lvlJc w:val="left"/>
        <w:pPr>
          <w:ind w:left="360" w:hanging="360"/>
        </w:pPr>
        <w:rPr>
          <w:rFonts w:hint="default"/>
          <w:b w:val="0"/>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abstractNumId w:val="38"/>
  </w:num>
  <w:num w:numId="34">
    <w:abstractNumId w:val="11"/>
  </w:num>
  <w:num w:numId="35">
    <w:abstractNumId w:val="26"/>
  </w:num>
  <w:num w:numId="36">
    <w:abstractNumId w:val="35"/>
  </w:num>
  <w:num w:numId="37">
    <w:abstractNumId w:val="37"/>
  </w:num>
  <w:num w:numId="38">
    <w:abstractNumId w:val="9"/>
  </w:num>
  <w:num w:numId="39">
    <w:abstractNumId w:val="34"/>
  </w:num>
  <w:num w:numId="40">
    <w:abstractNumId w:val="43"/>
  </w:num>
  <w:num w:numId="41">
    <w:abstractNumId w:val="28"/>
  </w:num>
  <w:num w:numId="42">
    <w:abstractNumId w:val="19"/>
  </w:num>
  <w:num w:numId="43">
    <w:abstractNumId w:val="46"/>
  </w:num>
  <w:num w:numId="44">
    <w:abstractNumId w:val="20"/>
  </w:num>
  <w:num w:numId="45">
    <w:abstractNumId w:val="16"/>
  </w:num>
  <w:num w:numId="46">
    <w:abstractNumId w:val="1"/>
  </w:num>
  <w:num w:numId="47">
    <w:abstractNumId w:val="4"/>
  </w:num>
  <w:num w:numId="48">
    <w:abstractNumId w:val="40"/>
  </w:num>
  <w:num w:numId="49">
    <w:abstractNumId w:val="32"/>
  </w:num>
  <w:num w:numId="50">
    <w:abstractNumId w:val="1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4A9"/>
    <w:rsid w:val="000004BD"/>
    <w:rsid w:val="00000B44"/>
    <w:rsid w:val="000012A2"/>
    <w:rsid w:val="0000139F"/>
    <w:rsid w:val="00001774"/>
    <w:rsid w:val="00001A14"/>
    <w:rsid w:val="00002419"/>
    <w:rsid w:val="00002DE0"/>
    <w:rsid w:val="00002E33"/>
    <w:rsid w:val="00003269"/>
    <w:rsid w:val="000032E0"/>
    <w:rsid w:val="000039A0"/>
    <w:rsid w:val="00004680"/>
    <w:rsid w:val="000046E7"/>
    <w:rsid w:val="00004A68"/>
    <w:rsid w:val="00004FAB"/>
    <w:rsid w:val="0000530B"/>
    <w:rsid w:val="00005AD3"/>
    <w:rsid w:val="0000603B"/>
    <w:rsid w:val="00006644"/>
    <w:rsid w:val="00006714"/>
    <w:rsid w:val="000069B4"/>
    <w:rsid w:val="00006A76"/>
    <w:rsid w:val="00006DE5"/>
    <w:rsid w:val="000071A1"/>
    <w:rsid w:val="00007726"/>
    <w:rsid w:val="00007905"/>
    <w:rsid w:val="00007FE6"/>
    <w:rsid w:val="000100A0"/>
    <w:rsid w:val="000100EC"/>
    <w:rsid w:val="00010151"/>
    <w:rsid w:val="0001147C"/>
    <w:rsid w:val="00011B38"/>
    <w:rsid w:val="000120E4"/>
    <w:rsid w:val="0001220B"/>
    <w:rsid w:val="00012385"/>
    <w:rsid w:val="000124B9"/>
    <w:rsid w:val="00012BF1"/>
    <w:rsid w:val="00013149"/>
    <w:rsid w:val="0001352D"/>
    <w:rsid w:val="00014C3D"/>
    <w:rsid w:val="00014C4C"/>
    <w:rsid w:val="00014CF1"/>
    <w:rsid w:val="00014F37"/>
    <w:rsid w:val="00015BD4"/>
    <w:rsid w:val="00016137"/>
    <w:rsid w:val="0001781B"/>
    <w:rsid w:val="00017B6A"/>
    <w:rsid w:val="00020473"/>
    <w:rsid w:val="000210D4"/>
    <w:rsid w:val="000215F2"/>
    <w:rsid w:val="00021938"/>
    <w:rsid w:val="0002196C"/>
    <w:rsid w:val="00021D26"/>
    <w:rsid w:val="00022BDC"/>
    <w:rsid w:val="000232CE"/>
    <w:rsid w:val="00023B00"/>
    <w:rsid w:val="00024805"/>
    <w:rsid w:val="00025101"/>
    <w:rsid w:val="00025505"/>
    <w:rsid w:val="000256EE"/>
    <w:rsid w:val="00025AD8"/>
    <w:rsid w:val="00025F43"/>
    <w:rsid w:val="00026024"/>
    <w:rsid w:val="000262E4"/>
    <w:rsid w:val="0002644B"/>
    <w:rsid w:val="00026873"/>
    <w:rsid w:val="00027208"/>
    <w:rsid w:val="00030043"/>
    <w:rsid w:val="00030F55"/>
    <w:rsid w:val="0003168F"/>
    <w:rsid w:val="00031A2C"/>
    <w:rsid w:val="00031A75"/>
    <w:rsid w:val="00031D71"/>
    <w:rsid w:val="00032E17"/>
    <w:rsid w:val="00033127"/>
    <w:rsid w:val="000336A1"/>
    <w:rsid w:val="000338C2"/>
    <w:rsid w:val="00033AF6"/>
    <w:rsid w:val="000348F4"/>
    <w:rsid w:val="00034BA8"/>
    <w:rsid w:val="00034BD4"/>
    <w:rsid w:val="00034F67"/>
    <w:rsid w:val="00035273"/>
    <w:rsid w:val="000354C5"/>
    <w:rsid w:val="000360C4"/>
    <w:rsid w:val="00036432"/>
    <w:rsid w:val="000368AA"/>
    <w:rsid w:val="00036D43"/>
    <w:rsid w:val="000377BC"/>
    <w:rsid w:val="00040015"/>
    <w:rsid w:val="000408E8"/>
    <w:rsid w:val="0004205B"/>
    <w:rsid w:val="00042A62"/>
    <w:rsid w:val="0004305F"/>
    <w:rsid w:val="0004312D"/>
    <w:rsid w:val="000437EF"/>
    <w:rsid w:val="00043956"/>
    <w:rsid w:val="000439D8"/>
    <w:rsid w:val="00043D1C"/>
    <w:rsid w:val="00044174"/>
    <w:rsid w:val="0004486A"/>
    <w:rsid w:val="00044A44"/>
    <w:rsid w:val="00044BFF"/>
    <w:rsid w:val="0004554A"/>
    <w:rsid w:val="000458EE"/>
    <w:rsid w:val="00045ACC"/>
    <w:rsid w:val="00045B6D"/>
    <w:rsid w:val="00045C01"/>
    <w:rsid w:val="00045DBA"/>
    <w:rsid w:val="00045E54"/>
    <w:rsid w:val="000460B4"/>
    <w:rsid w:val="0004643C"/>
    <w:rsid w:val="000473C7"/>
    <w:rsid w:val="0005020F"/>
    <w:rsid w:val="000507A9"/>
    <w:rsid w:val="0005085E"/>
    <w:rsid w:val="00050A37"/>
    <w:rsid w:val="00050FA6"/>
    <w:rsid w:val="00051E7E"/>
    <w:rsid w:val="00052313"/>
    <w:rsid w:val="00052875"/>
    <w:rsid w:val="00052C6F"/>
    <w:rsid w:val="00052CB8"/>
    <w:rsid w:val="00053BF9"/>
    <w:rsid w:val="00053D56"/>
    <w:rsid w:val="00054035"/>
    <w:rsid w:val="00054103"/>
    <w:rsid w:val="0005417F"/>
    <w:rsid w:val="00054B42"/>
    <w:rsid w:val="00055332"/>
    <w:rsid w:val="00055360"/>
    <w:rsid w:val="000564AE"/>
    <w:rsid w:val="000565C4"/>
    <w:rsid w:val="00057C69"/>
    <w:rsid w:val="00060AC3"/>
    <w:rsid w:val="000617CB"/>
    <w:rsid w:val="00061A47"/>
    <w:rsid w:val="000620C0"/>
    <w:rsid w:val="00062EF7"/>
    <w:rsid w:val="00063139"/>
    <w:rsid w:val="0006332C"/>
    <w:rsid w:val="00063945"/>
    <w:rsid w:val="00064852"/>
    <w:rsid w:val="00064E38"/>
    <w:rsid w:val="00064E7A"/>
    <w:rsid w:val="0006517C"/>
    <w:rsid w:val="000651DB"/>
    <w:rsid w:val="000653FB"/>
    <w:rsid w:val="00065500"/>
    <w:rsid w:val="00065A45"/>
    <w:rsid w:val="00065F4F"/>
    <w:rsid w:val="00065F8B"/>
    <w:rsid w:val="00066AF1"/>
    <w:rsid w:val="00067432"/>
    <w:rsid w:val="00067830"/>
    <w:rsid w:val="000703CD"/>
    <w:rsid w:val="00071252"/>
    <w:rsid w:val="00071678"/>
    <w:rsid w:val="00071AC5"/>
    <w:rsid w:val="000720BB"/>
    <w:rsid w:val="000721D2"/>
    <w:rsid w:val="0007256F"/>
    <w:rsid w:val="0007373D"/>
    <w:rsid w:val="000738C0"/>
    <w:rsid w:val="00074151"/>
    <w:rsid w:val="00074538"/>
    <w:rsid w:val="00074617"/>
    <w:rsid w:val="00074853"/>
    <w:rsid w:val="00074E8C"/>
    <w:rsid w:val="00074FAB"/>
    <w:rsid w:val="00075908"/>
    <w:rsid w:val="0007594D"/>
    <w:rsid w:val="00076273"/>
    <w:rsid w:val="00076511"/>
    <w:rsid w:val="0007670F"/>
    <w:rsid w:val="00076F7B"/>
    <w:rsid w:val="0007724F"/>
    <w:rsid w:val="00077ACC"/>
    <w:rsid w:val="00077AD3"/>
    <w:rsid w:val="00077D35"/>
    <w:rsid w:val="00077F35"/>
    <w:rsid w:val="000802F7"/>
    <w:rsid w:val="00080DD0"/>
    <w:rsid w:val="000810A6"/>
    <w:rsid w:val="00081D17"/>
    <w:rsid w:val="00081F66"/>
    <w:rsid w:val="00082215"/>
    <w:rsid w:val="00082A3A"/>
    <w:rsid w:val="00082F08"/>
    <w:rsid w:val="0008394D"/>
    <w:rsid w:val="000843CB"/>
    <w:rsid w:val="00084830"/>
    <w:rsid w:val="00084FD2"/>
    <w:rsid w:val="00085232"/>
    <w:rsid w:val="00085971"/>
    <w:rsid w:val="00085D74"/>
    <w:rsid w:val="000861D0"/>
    <w:rsid w:val="000862F9"/>
    <w:rsid w:val="00086825"/>
    <w:rsid w:val="00086907"/>
    <w:rsid w:val="00086A25"/>
    <w:rsid w:val="000875CA"/>
    <w:rsid w:val="000877DE"/>
    <w:rsid w:val="0008796C"/>
    <w:rsid w:val="00087DC9"/>
    <w:rsid w:val="00087FDA"/>
    <w:rsid w:val="00090386"/>
    <w:rsid w:val="00090CB0"/>
    <w:rsid w:val="00090D88"/>
    <w:rsid w:val="00090FCA"/>
    <w:rsid w:val="000911CA"/>
    <w:rsid w:val="000912E9"/>
    <w:rsid w:val="000916D6"/>
    <w:rsid w:val="00091802"/>
    <w:rsid w:val="00091C61"/>
    <w:rsid w:val="0009340D"/>
    <w:rsid w:val="00093742"/>
    <w:rsid w:val="00093B11"/>
    <w:rsid w:val="00094647"/>
    <w:rsid w:val="00094A62"/>
    <w:rsid w:val="00094B7F"/>
    <w:rsid w:val="00094BA6"/>
    <w:rsid w:val="000954BA"/>
    <w:rsid w:val="00095889"/>
    <w:rsid w:val="00095C80"/>
    <w:rsid w:val="00095C89"/>
    <w:rsid w:val="0009623D"/>
    <w:rsid w:val="000966FE"/>
    <w:rsid w:val="00096E95"/>
    <w:rsid w:val="00097741"/>
    <w:rsid w:val="000A0931"/>
    <w:rsid w:val="000A13FE"/>
    <w:rsid w:val="000A15EB"/>
    <w:rsid w:val="000A1733"/>
    <w:rsid w:val="000A1DB0"/>
    <w:rsid w:val="000A2000"/>
    <w:rsid w:val="000A2090"/>
    <w:rsid w:val="000A20F2"/>
    <w:rsid w:val="000A2588"/>
    <w:rsid w:val="000A2642"/>
    <w:rsid w:val="000A2A15"/>
    <w:rsid w:val="000A2D23"/>
    <w:rsid w:val="000A33FE"/>
    <w:rsid w:val="000A3803"/>
    <w:rsid w:val="000A4093"/>
    <w:rsid w:val="000A4452"/>
    <w:rsid w:val="000A4557"/>
    <w:rsid w:val="000A5A8D"/>
    <w:rsid w:val="000A5AD1"/>
    <w:rsid w:val="000A5FE7"/>
    <w:rsid w:val="000A612A"/>
    <w:rsid w:val="000A7244"/>
    <w:rsid w:val="000A77A9"/>
    <w:rsid w:val="000B0378"/>
    <w:rsid w:val="000B071A"/>
    <w:rsid w:val="000B07BF"/>
    <w:rsid w:val="000B11F3"/>
    <w:rsid w:val="000B1207"/>
    <w:rsid w:val="000B1332"/>
    <w:rsid w:val="000B1406"/>
    <w:rsid w:val="000B1897"/>
    <w:rsid w:val="000B1D58"/>
    <w:rsid w:val="000B1F5F"/>
    <w:rsid w:val="000B1FEE"/>
    <w:rsid w:val="000B28BA"/>
    <w:rsid w:val="000B29CE"/>
    <w:rsid w:val="000B2B18"/>
    <w:rsid w:val="000B325B"/>
    <w:rsid w:val="000B33AC"/>
    <w:rsid w:val="000B3CB3"/>
    <w:rsid w:val="000B3F31"/>
    <w:rsid w:val="000B44A3"/>
    <w:rsid w:val="000B478A"/>
    <w:rsid w:val="000B47B9"/>
    <w:rsid w:val="000B4964"/>
    <w:rsid w:val="000B53DA"/>
    <w:rsid w:val="000B5AF1"/>
    <w:rsid w:val="000B5C29"/>
    <w:rsid w:val="000B600C"/>
    <w:rsid w:val="000B619C"/>
    <w:rsid w:val="000B6302"/>
    <w:rsid w:val="000B63D4"/>
    <w:rsid w:val="000B6668"/>
    <w:rsid w:val="000B68C1"/>
    <w:rsid w:val="000B6955"/>
    <w:rsid w:val="000B71C3"/>
    <w:rsid w:val="000B7C1B"/>
    <w:rsid w:val="000C0336"/>
    <w:rsid w:val="000C12B0"/>
    <w:rsid w:val="000C1593"/>
    <w:rsid w:val="000C15B1"/>
    <w:rsid w:val="000C177A"/>
    <w:rsid w:val="000C1901"/>
    <w:rsid w:val="000C1908"/>
    <w:rsid w:val="000C2535"/>
    <w:rsid w:val="000C2674"/>
    <w:rsid w:val="000C29BC"/>
    <w:rsid w:val="000C2DCD"/>
    <w:rsid w:val="000C2F5E"/>
    <w:rsid w:val="000C315A"/>
    <w:rsid w:val="000C39BB"/>
    <w:rsid w:val="000C4C77"/>
    <w:rsid w:val="000C5D13"/>
    <w:rsid w:val="000C6032"/>
    <w:rsid w:val="000C6A1B"/>
    <w:rsid w:val="000C6A54"/>
    <w:rsid w:val="000C6D2E"/>
    <w:rsid w:val="000C6EFC"/>
    <w:rsid w:val="000C7277"/>
    <w:rsid w:val="000C7669"/>
    <w:rsid w:val="000D0023"/>
    <w:rsid w:val="000D0997"/>
    <w:rsid w:val="000D11CF"/>
    <w:rsid w:val="000D1288"/>
    <w:rsid w:val="000D16EB"/>
    <w:rsid w:val="000D188F"/>
    <w:rsid w:val="000D19DE"/>
    <w:rsid w:val="000D1A60"/>
    <w:rsid w:val="000D272C"/>
    <w:rsid w:val="000D275B"/>
    <w:rsid w:val="000D2916"/>
    <w:rsid w:val="000D31F2"/>
    <w:rsid w:val="000D4A11"/>
    <w:rsid w:val="000D4A88"/>
    <w:rsid w:val="000D4B14"/>
    <w:rsid w:val="000D4E90"/>
    <w:rsid w:val="000D4E98"/>
    <w:rsid w:val="000D537A"/>
    <w:rsid w:val="000D5430"/>
    <w:rsid w:val="000D554D"/>
    <w:rsid w:val="000D622B"/>
    <w:rsid w:val="000D624D"/>
    <w:rsid w:val="000D62E1"/>
    <w:rsid w:val="000D6492"/>
    <w:rsid w:val="000D6A29"/>
    <w:rsid w:val="000D6EA3"/>
    <w:rsid w:val="000D7016"/>
    <w:rsid w:val="000D7309"/>
    <w:rsid w:val="000E041D"/>
    <w:rsid w:val="000E0876"/>
    <w:rsid w:val="000E0BB9"/>
    <w:rsid w:val="000E0C27"/>
    <w:rsid w:val="000E0C7F"/>
    <w:rsid w:val="000E0E49"/>
    <w:rsid w:val="000E106B"/>
    <w:rsid w:val="000E1364"/>
    <w:rsid w:val="000E1EF8"/>
    <w:rsid w:val="000E2F29"/>
    <w:rsid w:val="000E3209"/>
    <w:rsid w:val="000E375E"/>
    <w:rsid w:val="000E384A"/>
    <w:rsid w:val="000E3E6A"/>
    <w:rsid w:val="000E4E48"/>
    <w:rsid w:val="000E503F"/>
    <w:rsid w:val="000E532E"/>
    <w:rsid w:val="000E5514"/>
    <w:rsid w:val="000E5D43"/>
    <w:rsid w:val="000E6828"/>
    <w:rsid w:val="000E68FD"/>
    <w:rsid w:val="000E69F6"/>
    <w:rsid w:val="000E71BE"/>
    <w:rsid w:val="000E7B77"/>
    <w:rsid w:val="000F015B"/>
    <w:rsid w:val="000F0B0E"/>
    <w:rsid w:val="000F0EF8"/>
    <w:rsid w:val="000F0F0C"/>
    <w:rsid w:val="000F1123"/>
    <w:rsid w:val="000F25CD"/>
    <w:rsid w:val="000F2B5D"/>
    <w:rsid w:val="000F2BF8"/>
    <w:rsid w:val="000F3246"/>
    <w:rsid w:val="000F3AC1"/>
    <w:rsid w:val="000F42B9"/>
    <w:rsid w:val="000F4563"/>
    <w:rsid w:val="000F4851"/>
    <w:rsid w:val="000F485F"/>
    <w:rsid w:val="000F4A45"/>
    <w:rsid w:val="000F4D24"/>
    <w:rsid w:val="000F4D26"/>
    <w:rsid w:val="000F5497"/>
    <w:rsid w:val="000F5533"/>
    <w:rsid w:val="000F575E"/>
    <w:rsid w:val="000F5924"/>
    <w:rsid w:val="000F652A"/>
    <w:rsid w:val="000F6862"/>
    <w:rsid w:val="000F6EF0"/>
    <w:rsid w:val="000F7547"/>
    <w:rsid w:val="000F78C5"/>
    <w:rsid w:val="001006A0"/>
    <w:rsid w:val="001016B0"/>
    <w:rsid w:val="00101B56"/>
    <w:rsid w:val="001022F7"/>
    <w:rsid w:val="001023F5"/>
    <w:rsid w:val="00102563"/>
    <w:rsid w:val="0010272E"/>
    <w:rsid w:val="00102F04"/>
    <w:rsid w:val="001043C6"/>
    <w:rsid w:val="001045F6"/>
    <w:rsid w:val="001047E7"/>
    <w:rsid w:val="00104C2A"/>
    <w:rsid w:val="00104D3A"/>
    <w:rsid w:val="00105807"/>
    <w:rsid w:val="00106540"/>
    <w:rsid w:val="001068A8"/>
    <w:rsid w:val="00107744"/>
    <w:rsid w:val="00107756"/>
    <w:rsid w:val="0010776A"/>
    <w:rsid w:val="0010777B"/>
    <w:rsid w:val="00107F3E"/>
    <w:rsid w:val="00110228"/>
    <w:rsid w:val="001105EF"/>
    <w:rsid w:val="00110B20"/>
    <w:rsid w:val="00110E3E"/>
    <w:rsid w:val="001114B9"/>
    <w:rsid w:val="001132AA"/>
    <w:rsid w:val="001132FF"/>
    <w:rsid w:val="001138AE"/>
    <w:rsid w:val="0011471E"/>
    <w:rsid w:val="0011525C"/>
    <w:rsid w:val="00115787"/>
    <w:rsid w:val="00115DE5"/>
    <w:rsid w:val="001160FD"/>
    <w:rsid w:val="001163AD"/>
    <w:rsid w:val="0011645F"/>
    <w:rsid w:val="00116492"/>
    <w:rsid w:val="00116542"/>
    <w:rsid w:val="001172A4"/>
    <w:rsid w:val="0011777E"/>
    <w:rsid w:val="00117B79"/>
    <w:rsid w:val="00117B93"/>
    <w:rsid w:val="001203B7"/>
    <w:rsid w:val="0012079E"/>
    <w:rsid w:val="00120ADB"/>
    <w:rsid w:val="00122743"/>
    <w:rsid w:val="00122970"/>
    <w:rsid w:val="001237B5"/>
    <w:rsid w:val="00124270"/>
    <w:rsid w:val="00124A7E"/>
    <w:rsid w:val="00124B74"/>
    <w:rsid w:val="00124E42"/>
    <w:rsid w:val="00127060"/>
    <w:rsid w:val="00127314"/>
    <w:rsid w:val="001300E9"/>
    <w:rsid w:val="001301B5"/>
    <w:rsid w:val="001303C2"/>
    <w:rsid w:val="0013068A"/>
    <w:rsid w:val="00130987"/>
    <w:rsid w:val="00130F5F"/>
    <w:rsid w:val="0013119D"/>
    <w:rsid w:val="001328DF"/>
    <w:rsid w:val="00132B1C"/>
    <w:rsid w:val="00132F79"/>
    <w:rsid w:val="00132F89"/>
    <w:rsid w:val="00134793"/>
    <w:rsid w:val="001351E7"/>
    <w:rsid w:val="0013564B"/>
    <w:rsid w:val="00135A92"/>
    <w:rsid w:val="001363DD"/>
    <w:rsid w:val="00136B11"/>
    <w:rsid w:val="00136BE7"/>
    <w:rsid w:val="001374AA"/>
    <w:rsid w:val="00137AD9"/>
    <w:rsid w:val="001401AB"/>
    <w:rsid w:val="001401C1"/>
    <w:rsid w:val="001407DD"/>
    <w:rsid w:val="001415FB"/>
    <w:rsid w:val="00142935"/>
    <w:rsid w:val="00142D70"/>
    <w:rsid w:val="00142FD9"/>
    <w:rsid w:val="001437E5"/>
    <w:rsid w:val="0014391F"/>
    <w:rsid w:val="00143BFC"/>
    <w:rsid w:val="00144469"/>
    <w:rsid w:val="00144879"/>
    <w:rsid w:val="00145F88"/>
    <w:rsid w:val="001463EC"/>
    <w:rsid w:val="00146587"/>
    <w:rsid w:val="00147299"/>
    <w:rsid w:val="00147AC0"/>
    <w:rsid w:val="00147F36"/>
    <w:rsid w:val="001501E5"/>
    <w:rsid w:val="0015033A"/>
    <w:rsid w:val="00150C56"/>
    <w:rsid w:val="00150E8C"/>
    <w:rsid w:val="00150E93"/>
    <w:rsid w:val="001513DD"/>
    <w:rsid w:val="0015151A"/>
    <w:rsid w:val="00151DE6"/>
    <w:rsid w:val="00153414"/>
    <w:rsid w:val="001535CE"/>
    <w:rsid w:val="001537B8"/>
    <w:rsid w:val="001537C6"/>
    <w:rsid w:val="00153A86"/>
    <w:rsid w:val="00153D0B"/>
    <w:rsid w:val="00153DCA"/>
    <w:rsid w:val="001549B2"/>
    <w:rsid w:val="001551AC"/>
    <w:rsid w:val="001558E0"/>
    <w:rsid w:val="00155A96"/>
    <w:rsid w:val="00156308"/>
    <w:rsid w:val="00156366"/>
    <w:rsid w:val="00156B6B"/>
    <w:rsid w:val="00157BC3"/>
    <w:rsid w:val="00157CEE"/>
    <w:rsid w:val="001601B3"/>
    <w:rsid w:val="00160EF3"/>
    <w:rsid w:val="001614D9"/>
    <w:rsid w:val="001616B6"/>
    <w:rsid w:val="00161B42"/>
    <w:rsid w:val="00162475"/>
    <w:rsid w:val="0016294F"/>
    <w:rsid w:val="00162A8C"/>
    <w:rsid w:val="00163A7C"/>
    <w:rsid w:val="00164050"/>
    <w:rsid w:val="001641FE"/>
    <w:rsid w:val="00164314"/>
    <w:rsid w:val="0016431C"/>
    <w:rsid w:val="001644A5"/>
    <w:rsid w:val="00164B95"/>
    <w:rsid w:val="00164CD6"/>
    <w:rsid w:val="00164DE9"/>
    <w:rsid w:val="00165389"/>
    <w:rsid w:val="001656BD"/>
    <w:rsid w:val="00165B05"/>
    <w:rsid w:val="00165B13"/>
    <w:rsid w:val="0016613A"/>
    <w:rsid w:val="00166D78"/>
    <w:rsid w:val="00166DEE"/>
    <w:rsid w:val="00166FFA"/>
    <w:rsid w:val="0016720B"/>
    <w:rsid w:val="00167E7E"/>
    <w:rsid w:val="0017037A"/>
    <w:rsid w:val="00170E30"/>
    <w:rsid w:val="001718C2"/>
    <w:rsid w:val="00171CD9"/>
    <w:rsid w:val="00171D32"/>
    <w:rsid w:val="00171E23"/>
    <w:rsid w:val="00172324"/>
    <w:rsid w:val="00172657"/>
    <w:rsid w:val="00172C67"/>
    <w:rsid w:val="00172D4D"/>
    <w:rsid w:val="00173782"/>
    <w:rsid w:val="00173DCA"/>
    <w:rsid w:val="00174459"/>
    <w:rsid w:val="00174956"/>
    <w:rsid w:val="0017518C"/>
    <w:rsid w:val="0017521C"/>
    <w:rsid w:val="00176696"/>
    <w:rsid w:val="00176C6C"/>
    <w:rsid w:val="00177758"/>
    <w:rsid w:val="00177935"/>
    <w:rsid w:val="00177EA3"/>
    <w:rsid w:val="00180520"/>
    <w:rsid w:val="00180754"/>
    <w:rsid w:val="00180845"/>
    <w:rsid w:val="0018102F"/>
    <w:rsid w:val="001812FF"/>
    <w:rsid w:val="00181499"/>
    <w:rsid w:val="001816AE"/>
    <w:rsid w:val="00181C22"/>
    <w:rsid w:val="0018211F"/>
    <w:rsid w:val="00182C86"/>
    <w:rsid w:val="001835D8"/>
    <w:rsid w:val="00183CB1"/>
    <w:rsid w:val="00183F0A"/>
    <w:rsid w:val="0018421C"/>
    <w:rsid w:val="0018438E"/>
    <w:rsid w:val="00184D11"/>
    <w:rsid w:val="001850C3"/>
    <w:rsid w:val="001853E7"/>
    <w:rsid w:val="001859FC"/>
    <w:rsid w:val="00186346"/>
    <w:rsid w:val="001869CB"/>
    <w:rsid w:val="00187A9E"/>
    <w:rsid w:val="00187D7E"/>
    <w:rsid w:val="001901E1"/>
    <w:rsid w:val="001902C3"/>
    <w:rsid w:val="001906A7"/>
    <w:rsid w:val="001907A6"/>
    <w:rsid w:val="00190B05"/>
    <w:rsid w:val="001913A9"/>
    <w:rsid w:val="001914AA"/>
    <w:rsid w:val="0019166F"/>
    <w:rsid w:val="00191758"/>
    <w:rsid w:val="00191765"/>
    <w:rsid w:val="001918FC"/>
    <w:rsid w:val="00191E96"/>
    <w:rsid w:val="0019223F"/>
    <w:rsid w:val="00192B4D"/>
    <w:rsid w:val="00192F98"/>
    <w:rsid w:val="00193EC0"/>
    <w:rsid w:val="00194A31"/>
    <w:rsid w:val="00194EF8"/>
    <w:rsid w:val="0019516A"/>
    <w:rsid w:val="00195A35"/>
    <w:rsid w:val="00196BAD"/>
    <w:rsid w:val="00196BE6"/>
    <w:rsid w:val="0019791E"/>
    <w:rsid w:val="00197A93"/>
    <w:rsid w:val="001A08C6"/>
    <w:rsid w:val="001A09C1"/>
    <w:rsid w:val="001A0A5F"/>
    <w:rsid w:val="001A0F2F"/>
    <w:rsid w:val="001A1911"/>
    <w:rsid w:val="001A1B40"/>
    <w:rsid w:val="001A20EC"/>
    <w:rsid w:val="001A2D86"/>
    <w:rsid w:val="001A3428"/>
    <w:rsid w:val="001A37FF"/>
    <w:rsid w:val="001A390B"/>
    <w:rsid w:val="001A3B30"/>
    <w:rsid w:val="001A4062"/>
    <w:rsid w:val="001A436C"/>
    <w:rsid w:val="001A5232"/>
    <w:rsid w:val="001A5ED2"/>
    <w:rsid w:val="001A61EF"/>
    <w:rsid w:val="001A681B"/>
    <w:rsid w:val="001A6A0F"/>
    <w:rsid w:val="001A6C5F"/>
    <w:rsid w:val="001A74F0"/>
    <w:rsid w:val="001A7702"/>
    <w:rsid w:val="001A7A4D"/>
    <w:rsid w:val="001A7B9C"/>
    <w:rsid w:val="001B0BE8"/>
    <w:rsid w:val="001B1207"/>
    <w:rsid w:val="001B1338"/>
    <w:rsid w:val="001B1387"/>
    <w:rsid w:val="001B17CB"/>
    <w:rsid w:val="001B1888"/>
    <w:rsid w:val="001B1B60"/>
    <w:rsid w:val="001B1CBE"/>
    <w:rsid w:val="001B26BF"/>
    <w:rsid w:val="001B29E2"/>
    <w:rsid w:val="001B3541"/>
    <w:rsid w:val="001B363C"/>
    <w:rsid w:val="001B3894"/>
    <w:rsid w:val="001B3B84"/>
    <w:rsid w:val="001B43B6"/>
    <w:rsid w:val="001B4A9A"/>
    <w:rsid w:val="001B4C6A"/>
    <w:rsid w:val="001B57EB"/>
    <w:rsid w:val="001B5F4F"/>
    <w:rsid w:val="001B6204"/>
    <w:rsid w:val="001B6576"/>
    <w:rsid w:val="001B6A40"/>
    <w:rsid w:val="001B6C0B"/>
    <w:rsid w:val="001B7471"/>
    <w:rsid w:val="001B751C"/>
    <w:rsid w:val="001C0194"/>
    <w:rsid w:val="001C0F0E"/>
    <w:rsid w:val="001C0FE8"/>
    <w:rsid w:val="001C1CAE"/>
    <w:rsid w:val="001C1D55"/>
    <w:rsid w:val="001C249F"/>
    <w:rsid w:val="001C2DAE"/>
    <w:rsid w:val="001C4332"/>
    <w:rsid w:val="001C4AE5"/>
    <w:rsid w:val="001C5CDB"/>
    <w:rsid w:val="001C5D48"/>
    <w:rsid w:val="001C6B5F"/>
    <w:rsid w:val="001C7789"/>
    <w:rsid w:val="001C7A77"/>
    <w:rsid w:val="001C7CB2"/>
    <w:rsid w:val="001C7E7F"/>
    <w:rsid w:val="001D055D"/>
    <w:rsid w:val="001D0BF1"/>
    <w:rsid w:val="001D229B"/>
    <w:rsid w:val="001D389D"/>
    <w:rsid w:val="001D4133"/>
    <w:rsid w:val="001D4170"/>
    <w:rsid w:val="001D44E2"/>
    <w:rsid w:val="001D5320"/>
    <w:rsid w:val="001D591E"/>
    <w:rsid w:val="001D598B"/>
    <w:rsid w:val="001D5B1A"/>
    <w:rsid w:val="001D6438"/>
    <w:rsid w:val="001D7014"/>
    <w:rsid w:val="001D74C1"/>
    <w:rsid w:val="001D767F"/>
    <w:rsid w:val="001D7D68"/>
    <w:rsid w:val="001D7EB4"/>
    <w:rsid w:val="001E0C55"/>
    <w:rsid w:val="001E0D14"/>
    <w:rsid w:val="001E1904"/>
    <w:rsid w:val="001E28F4"/>
    <w:rsid w:val="001E2A6B"/>
    <w:rsid w:val="001E3DFE"/>
    <w:rsid w:val="001E4A03"/>
    <w:rsid w:val="001E4C1D"/>
    <w:rsid w:val="001E4E26"/>
    <w:rsid w:val="001E52FB"/>
    <w:rsid w:val="001E57CD"/>
    <w:rsid w:val="001E5918"/>
    <w:rsid w:val="001E6106"/>
    <w:rsid w:val="001E67A6"/>
    <w:rsid w:val="001E67BD"/>
    <w:rsid w:val="001E6A80"/>
    <w:rsid w:val="001E7153"/>
    <w:rsid w:val="001E72BA"/>
    <w:rsid w:val="001E7E21"/>
    <w:rsid w:val="001F071F"/>
    <w:rsid w:val="001F1263"/>
    <w:rsid w:val="001F1539"/>
    <w:rsid w:val="001F16C1"/>
    <w:rsid w:val="001F1B13"/>
    <w:rsid w:val="001F2361"/>
    <w:rsid w:val="001F28A9"/>
    <w:rsid w:val="001F2F8C"/>
    <w:rsid w:val="001F30E5"/>
    <w:rsid w:val="001F3512"/>
    <w:rsid w:val="001F4531"/>
    <w:rsid w:val="001F45A3"/>
    <w:rsid w:val="001F46E7"/>
    <w:rsid w:val="001F4A06"/>
    <w:rsid w:val="001F4B1F"/>
    <w:rsid w:val="001F55B2"/>
    <w:rsid w:val="001F5DE7"/>
    <w:rsid w:val="001F63C7"/>
    <w:rsid w:val="001F662C"/>
    <w:rsid w:val="001F666C"/>
    <w:rsid w:val="001F6EF2"/>
    <w:rsid w:val="001F7150"/>
    <w:rsid w:val="001F78EB"/>
    <w:rsid w:val="001F7B08"/>
    <w:rsid w:val="001F7B61"/>
    <w:rsid w:val="001F7D8C"/>
    <w:rsid w:val="002003B8"/>
    <w:rsid w:val="00200609"/>
    <w:rsid w:val="00200C25"/>
    <w:rsid w:val="002017E2"/>
    <w:rsid w:val="002018CF"/>
    <w:rsid w:val="00201B23"/>
    <w:rsid w:val="002021DA"/>
    <w:rsid w:val="002022E7"/>
    <w:rsid w:val="002033E3"/>
    <w:rsid w:val="0020399C"/>
    <w:rsid w:val="00204051"/>
    <w:rsid w:val="002042A8"/>
    <w:rsid w:val="002045AE"/>
    <w:rsid w:val="002051AC"/>
    <w:rsid w:val="00205261"/>
    <w:rsid w:val="00206193"/>
    <w:rsid w:val="00206557"/>
    <w:rsid w:val="00206A34"/>
    <w:rsid w:val="00206AF5"/>
    <w:rsid w:val="00207093"/>
    <w:rsid w:val="002071BA"/>
    <w:rsid w:val="00207402"/>
    <w:rsid w:val="002074BC"/>
    <w:rsid w:val="0020766A"/>
    <w:rsid w:val="00210278"/>
    <w:rsid w:val="0021263C"/>
    <w:rsid w:val="0021298A"/>
    <w:rsid w:val="00212BB8"/>
    <w:rsid w:val="00212E96"/>
    <w:rsid w:val="00213736"/>
    <w:rsid w:val="00213D6C"/>
    <w:rsid w:val="00213DE4"/>
    <w:rsid w:val="002144E8"/>
    <w:rsid w:val="002144F1"/>
    <w:rsid w:val="002150E0"/>
    <w:rsid w:val="002157AB"/>
    <w:rsid w:val="00215842"/>
    <w:rsid w:val="00215D59"/>
    <w:rsid w:val="0021652D"/>
    <w:rsid w:val="002166C2"/>
    <w:rsid w:val="00216B22"/>
    <w:rsid w:val="00216D0F"/>
    <w:rsid w:val="00216F5A"/>
    <w:rsid w:val="00217092"/>
    <w:rsid w:val="002200A3"/>
    <w:rsid w:val="002203A7"/>
    <w:rsid w:val="0022082C"/>
    <w:rsid w:val="00220BF0"/>
    <w:rsid w:val="002218AA"/>
    <w:rsid w:val="002224F0"/>
    <w:rsid w:val="002225C4"/>
    <w:rsid w:val="002227E0"/>
    <w:rsid w:val="0022479F"/>
    <w:rsid w:val="00224B3E"/>
    <w:rsid w:val="00225097"/>
    <w:rsid w:val="0022563D"/>
    <w:rsid w:val="002256CA"/>
    <w:rsid w:val="002259C5"/>
    <w:rsid w:val="0022759E"/>
    <w:rsid w:val="0023130F"/>
    <w:rsid w:val="00231445"/>
    <w:rsid w:val="00231982"/>
    <w:rsid w:val="00231C10"/>
    <w:rsid w:val="00231D39"/>
    <w:rsid w:val="00231EEA"/>
    <w:rsid w:val="0023220D"/>
    <w:rsid w:val="00232313"/>
    <w:rsid w:val="00232AD9"/>
    <w:rsid w:val="00232D0E"/>
    <w:rsid w:val="00232FF7"/>
    <w:rsid w:val="00233069"/>
    <w:rsid w:val="002333E1"/>
    <w:rsid w:val="00233CC2"/>
    <w:rsid w:val="00233D4D"/>
    <w:rsid w:val="00233E31"/>
    <w:rsid w:val="00233E89"/>
    <w:rsid w:val="00234184"/>
    <w:rsid w:val="00234189"/>
    <w:rsid w:val="0023424C"/>
    <w:rsid w:val="002353AE"/>
    <w:rsid w:val="002358D4"/>
    <w:rsid w:val="00235B6F"/>
    <w:rsid w:val="0023693B"/>
    <w:rsid w:val="002371BB"/>
    <w:rsid w:val="0023773F"/>
    <w:rsid w:val="00237B84"/>
    <w:rsid w:val="00240DD1"/>
    <w:rsid w:val="00241734"/>
    <w:rsid w:val="00241D2F"/>
    <w:rsid w:val="00242ABB"/>
    <w:rsid w:val="00243116"/>
    <w:rsid w:val="00243DEF"/>
    <w:rsid w:val="00244CDD"/>
    <w:rsid w:val="00244F5B"/>
    <w:rsid w:val="00244F6C"/>
    <w:rsid w:val="00245916"/>
    <w:rsid w:val="00246381"/>
    <w:rsid w:val="0024648B"/>
    <w:rsid w:val="00246B71"/>
    <w:rsid w:val="00246D41"/>
    <w:rsid w:val="00246F19"/>
    <w:rsid w:val="00247588"/>
    <w:rsid w:val="00247A59"/>
    <w:rsid w:val="00250C21"/>
    <w:rsid w:val="0025138B"/>
    <w:rsid w:val="002514D5"/>
    <w:rsid w:val="002516E7"/>
    <w:rsid w:val="00251904"/>
    <w:rsid w:val="00251B90"/>
    <w:rsid w:val="00251FE2"/>
    <w:rsid w:val="002523E8"/>
    <w:rsid w:val="0025281D"/>
    <w:rsid w:val="002529AB"/>
    <w:rsid w:val="00252A39"/>
    <w:rsid w:val="00252B5D"/>
    <w:rsid w:val="00252CF3"/>
    <w:rsid w:val="00253D47"/>
    <w:rsid w:val="002544D9"/>
    <w:rsid w:val="002548A6"/>
    <w:rsid w:val="00254A8D"/>
    <w:rsid w:val="00254AFA"/>
    <w:rsid w:val="00254E0A"/>
    <w:rsid w:val="00254E5C"/>
    <w:rsid w:val="00255090"/>
    <w:rsid w:val="0025583B"/>
    <w:rsid w:val="00255894"/>
    <w:rsid w:val="00255987"/>
    <w:rsid w:val="0025667E"/>
    <w:rsid w:val="00256B90"/>
    <w:rsid w:val="002576DB"/>
    <w:rsid w:val="002608D9"/>
    <w:rsid w:val="002608F7"/>
    <w:rsid w:val="00260D9B"/>
    <w:rsid w:val="00260E41"/>
    <w:rsid w:val="00261130"/>
    <w:rsid w:val="002615BC"/>
    <w:rsid w:val="0026202B"/>
    <w:rsid w:val="00262F2A"/>
    <w:rsid w:val="002632A6"/>
    <w:rsid w:val="00263938"/>
    <w:rsid w:val="00263948"/>
    <w:rsid w:val="00264189"/>
    <w:rsid w:val="00264F40"/>
    <w:rsid w:val="002662EC"/>
    <w:rsid w:val="00266566"/>
    <w:rsid w:val="0026770B"/>
    <w:rsid w:val="0026796C"/>
    <w:rsid w:val="002706CA"/>
    <w:rsid w:val="00270EC3"/>
    <w:rsid w:val="002712E2"/>
    <w:rsid w:val="0027140D"/>
    <w:rsid w:val="00271733"/>
    <w:rsid w:val="002717FD"/>
    <w:rsid w:val="00271A45"/>
    <w:rsid w:val="00271C98"/>
    <w:rsid w:val="002733EA"/>
    <w:rsid w:val="00273880"/>
    <w:rsid w:val="00273E61"/>
    <w:rsid w:val="002750E5"/>
    <w:rsid w:val="002753A0"/>
    <w:rsid w:val="00275420"/>
    <w:rsid w:val="00275A99"/>
    <w:rsid w:val="00276081"/>
    <w:rsid w:val="0027696F"/>
    <w:rsid w:val="0027765B"/>
    <w:rsid w:val="00277A61"/>
    <w:rsid w:val="00277B90"/>
    <w:rsid w:val="00277BA9"/>
    <w:rsid w:val="00280250"/>
    <w:rsid w:val="002817FE"/>
    <w:rsid w:val="00281C76"/>
    <w:rsid w:val="00281D8E"/>
    <w:rsid w:val="002821D0"/>
    <w:rsid w:val="00282A68"/>
    <w:rsid w:val="00282AD8"/>
    <w:rsid w:val="00282E64"/>
    <w:rsid w:val="002839D8"/>
    <w:rsid w:val="00283B8C"/>
    <w:rsid w:val="00283BEC"/>
    <w:rsid w:val="0028503C"/>
    <w:rsid w:val="0028618E"/>
    <w:rsid w:val="00286D9E"/>
    <w:rsid w:val="00287C0B"/>
    <w:rsid w:val="002900D3"/>
    <w:rsid w:val="0029062C"/>
    <w:rsid w:val="00291F8E"/>
    <w:rsid w:val="002924F9"/>
    <w:rsid w:val="0029278F"/>
    <w:rsid w:val="002929E9"/>
    <w:rsid w:val="00292CA7"/>
    <w:rsid w:val="002939C4"/>
    <w:rsid w:val="002943EF"/>
    <w:rsid w:val="002943F3"/>
    <w:rsid w:val="00294F66"/>
    <w:rsid w:val="00294FE5"/>
    <w:rsid w:val="002964B0"/>
    <w:rsid w:val="002967A5"/>
    <w:rsid w:val="0029766B"/>
    <w:rsid w:val="002979E2"/>
    <w:rsid w:val="00297C2F"/>
    <w:rsid w:val="00297CC2"/>
    <w:rsid w:val="00297F4E"/>
    <w:rsid w:val="002A008A"/>
    <w:rsid w:val="002A0714"/>
    <w:rsid w:val="002A102C"/>
    <w:rsid w:val="002A10FF"/>
    <w:rsid w:val="002A1399"/>
    <w:rsid w:val="002A16DB"/>
    <w:rsid w:val="002A17BF"/>
    <w:rsid w:val="002A300A"/>
    <w:rsid w:val="002A3451"/>
    <w:rsid w:val="002A3461"/>
    <w:rsid w:val="002A3723"/>
    <w:rsid w:val="002A3887"/>
    <w:rsid w:val="002A391A"/>
    <w:rsid w:val="002A39B9"/>
    <w:rsid w:val="002A3CD4"/>
    <w:rsid w:val="002A4332"/>
    <w:rsid w:val="002A4C62"/>
    <w:rsid w:val="002A4F56"/>
    <w:rsid w:val="002A580A"/>
    <w:rsid w:val="002A5DF7"/>
    <w:rsid w:val="002A5E94"/>
    <w:rsid w:val="002A629D"/>
    <w:rsid w:val="002A68A3"/>
    <w:rsid w:val="002A6BC6"/>
    <w:rsid w:val="002A7FB0"/>
    <w:rsid w:val="002B0375"/>
    <w:rsid w:val="002B092A"/>
    <w:rsid w:val="002B0F6C"/>
    <w:rsid w:val="002B135E"/>
    <w:rsid w:val="002B15B3"/>
    <w:rsid w:val="002B1824"/>
    <w:rsid w:val="002B1828"/>
    <w:rsid w:val="002B2C6D"/>
    <w:rsid w:val="002B2E47"/>
    <w:rsid w:val="002B3A52"/>
    <w:rsid w:val="002B41EB"/>
    <w:rsid w:val="002B66C8"/>
    <w:rsid w:val="002B6961"/>
    <w:rsid w:val="002B6F19"/>
    <w:rsid w:val="002B73F0"/>
    <w:rsid w:val="002B77A9"/>
    <w:rsid w:val="002B77F9"/>
    <w:rsid w:val="002B7BCE"/>
    <w:rsid w:val="002C028E"/>
    <w:rsid w:val="002C0719"/>
    <w:rsid w:val="002C0977"/>
    <w:rsid w:val="002C0983"/>
    <w:rsid w:val="002C0CBF"/>
    <w:rsid w:val="002C17A8"/>
    <w:rsid w:val="002C1982"/>
    <w:rsid w:val="002C1AC4"/>
    <w:rsid w:val="002C1B54"/>
    <w:rsid w:val="002C21B6"/>
    <w:rsid w:val="002C31E5"/>
    <w:rsid w:val="002C349E"/>
    <w:rsid w:val="002C353E"/>
    <w:rsid w:val="002C3A0D"/>
    <w:rsid w:val="002C3FD2"/>
    <w:rsid w:val="002C4149"/>
    <w:rsid w:val="002C4FFB"/>
    <w:rsid w:val="002C56CC"/>
    <w:rsid w:val="002C5D2D"/>
    <w:rsid w:val="002C6A2D"/>
    <w:rsid w:val="002C6D57"/>
    <w:rsid w:val="002C6DA1"/>
    <w:rsid w:val="002C74B4"/>
    <w:rsid w:val="002C7507"/>
    <w:rsid w:val="002C7637"/>
    <w:rsid w:val="002D027F"/>
    <w:rsid w:val="002D0525"/>
    <w:rsid w:val="002D06B4"/>
    <w:rsid w:val="002D097D"/>
    <w:rsid w:val="002D143A"/>
    <w:rsid w:val="002D15AB"/>
    <w:rsid w:val="002D1659"/>
    <w:rsid w:val="002D185F"/>
    <w:rsid w:val="002D1FB3"/>
    <w:rsid w:val="002D2057"/>
    <w:rsid w:val="002D23F5"/>
    <w:rsid w:val="002D2D49"/>
    <w:rsid w:val="002D2D63"/>
    <w:rsid w:val="002D300C"/>
    <w:rsid w:val="002D3B1C"/>
    <w:rsid w:val="002D3C51"/>
    <w:rsid w:val="002D3CE9"/>
    <w:rsid w:val="002D3E12"/>
    <w:rsid w:val="002D4132"/>
    <w:rsid w:val="002D4399"/>
    <w:rsid w:val="002D4E57"/>
    <w:rsid w:val="002D505E"/>
    <w:rsid w:val="002D51E0"/>
    <w:rsid w:val="002D52F8"/>
    <w:rsid w:val="002D55D2"/>
    <w:rsid w:val="002D59F0"/>
    <w:rsid w:val="002D5DFE"/>
    <w:rsid w:val="002D61EC"/>
    <w:rsid w:val="002D620F"/>
    <w:rsid w:val="002D6262"/>
    <w:rsid w:val="002D64E6"/>
    <w:rsid w:val="002D6AB1"/>
    <w:rsid w:val="002D7007"/>
    <w:rsid w:val="002D7567"/>
    <w:rsid w:val="002E0581"/>
    <w:rsid w:val="002E099B"/>
    <w:rsid w:val="002E0D2E"/>
    <w:rsid w:val="002E1301"/>
    <w:rsid w:val="002E17C7"/>
    <w:rsid w:val="002E36A0"/>
    <w:rsid w:val="002E375D"/>
    <w:rsid w:val="002E433A"/>
    <w:rsid w:val="002E459F"/>
    <w:rsid w:val="002E4C44"/>
    <w:rsid w:val="002E5063"/>
    <w:rsid w:val="002E5B0B"/>
    <w:rsid w:val="002E66FF"/>
    <w:rsid w:val="002E7384"/>
    <w:rsid w:val="002F024A"/>
    <w:rsid w:val="002F09EB"/>
    <w:rsid w:val="002F1094"/>
    <w:rsid w:val="002F11F9"/>
    <w:rsid w:val="002F165B"/>
    <w:rsid w:val="002F167B"/>
    <w:rsid w:val="002F1C8C"/>
    <w:rsid w:val="002F2108"/>
    <w:rsid w:val="002F2154"/>
    <w:rsid w:val="002F24DD"/>
    <w:rsid w:val="002F2836"/>
    <w:rsid w:val="002F2AA3"/>
    <w:rsid w:val="002F3191"/>
    <w:rsid w:val="002F32AE"/>
    <w:rsid w:val="002F3897"/>
    <w:rsid w:val="002F458C"/>
    <w:rsid w:val="002F4AB0"/>
    <w:rsid w:val="002F4E4D"/>
    <w:rsid w:val="002F57DD"/>
    <w:rsid w:val="002F5885"/>
    <w:rsid w:val="002F59B1"/>
    <w:rsid w:val="002F59B5"/>
    <w:rsid w:val="002F5A14"/>
    <w:rsid w:val="002F5BEC"/>
    <w:rsid w:val="002F5BED"/>
    <w:rsid w:val="002F61A8"/>
    <w:rsid w:val="002F6BD1"/>
    <w:rsid w:val="002F784A"/>
    <w:rsid w:val="002F7E80"/>
    <w:rsid w:val="0030038C"/>
    <w:rsid w:val="003003DD"/>
    <w:rsid w:val="00300932"/>
    <w:rsid w:val="00300CA6"/>
    <w:rsid w:val="00300EE6"/>
    <w:rsid w:val="0030192C"/>
    <w:rsid w:val="00301E74"/>
    <w:rsid w:val="0030270C"/>
    <w:rsid w:val="00302E4B"/>
    <w:rsid w:val="003036F6"/>
    <w:rsid w:val="00303777"/>
    <w:rsid w:val="00303A22"/>
    <w:rsid w:val="00304AC1"/>
    <w:rsid w:val="00305662"/>
    <w:rsid w:val="00305ADF"/>
    <w:rsid w:val="00305B59"/>
    <w:rsid w:val="00305CFF"/>
    <w:rsid w:val="00306347"/>
    <w:rsid w:val="003066A4"/>
    <w:rsid w:val="0030685D"/>
    <w:rsid w:val="00306A66"/>
    <w:rsid w:val="00307413"/>
    <w:rsid w:val="0030786B"/>
    <w:rsid w:val="0031006C"/>
    <w:rsid w:val="0031034C"/>
    <w:rsid w:val="003103E8"/>
    <w:rsid w:val="003106B9"/>
    <w:rsid w:val="003107E9"/>
    <w:rsid w:val="00310E22"/>
    <w:rsid w:val="00311AA6"/>
    <w:rsid w:val="00311C8A"/>
    <w:rsid w:val="00311CA9"/>
    <w:rsid w:val="003122F3"/>
    <w:rsid w:val="0031236B"/>
    <w:rsid w:val="0031261B"/>
    <w:rsid w:val="0031305E"/>
    <w:rsid w:val="00314059"/>
    <w:rsid w:val="00314562"/>
    <w:rsid w:val="0031459F"/>
    <w:rsid w:val="00314872"/>
    <w:rsid w:val="003150BB"/>
    <w:rsid w:val="0031533D"/>
    <w:rsid w:val="00315491"/>
    <w:rsid w:val="00315A36"/>
    <w:rsid w:val="00315D02"/>
    <w:rsid w:val="0031606F"/>
    <w:rsid w:val="00316212"/>
    <w:rsid w:val="00316B7F"/>
    <w:rsid w:val="00316D00"/>
    <w:rsid w:val="00316D45"/>
    <w:rsid w:val="00316D8C"/>
    <w:rsid w:val="00316EBC"/>
    <w:rsid w:val="00317B07"/>
    <w:rsid w:val="00320C81"/>
    <w:rsid w:val="00321AA1"/>
    <w:rsid w:val="00321B58"/>
    <w:rsid w:val="0032212C"/>
    <w:rsid w:val="0032235F"/>
    <w:rsid w:val="0032245F"/>
    <w:rsid w:val="003228AF"/>
    <w:rsid w:val="00322A4C"/>
    <w:rsid w:val="00322B68"/>
    <w:rsid w:val="00322D6F"/>
    <w:rsid w:val="00324929"/>
    <w:rsid w:val="00324CA9"/>
    <w:rsid w:val="003255DE"/>
    <w:rsid w:val="00325B8F"/>
    <w:rsid w:val="00325BA6"/>
    <w:rsid w:val="00325E64"/>
    <w:rsid w:val="00325EE7"/>
    <w:rsid w:val="003260D4"/>
    <w:rsid w:val="0032679A"/>
    <w:rsid w:val="00326C2D"/>
    <w:rsid w:val="00326C51"/>
    <w:rsid w:val="00326E1C"/>
    <w:rsid w:val="00327BA6"/>
    <w:rsid w:val="003308B3"/>
    <w:rsid w:val="00330BC7"/>
    <w:rsid w:val="00330FFB"/>
    <w:rsid w:val="00331248"/>
    <w:rsid w:val="00331641"/>
    <w:rsid w:val="0033186D"/>
    <w:rsid w:val="00331A50"/>
    <w:rsid w:val="00331D7D"/>
    <w:rsid w:val="00332184"/>
    <w:rsid w:val="003322A8"/>
    <w:rsid w:val="00332DED"/>
    <w:rsid w:val="003333C5"/>
    <w:rsid w:val="003341E3"/>
    <w:rsid w:val="003342E9"/>
    <w:rsid w:val="00334436"/>
    <w:rsid w:val="00334713"/>
    <w:rsid w:val="0033475F"/>
    <w:rsid w:val="0033490B"/>
    <w:rsid w:val="003362D2"/>
    <w:rsid w:val="00336A5D"/>
    <w:rsid w:val="00337929"/>
    <w:rsid w:val="00337DA8"/>
    <w:rsid w:val="00337FE4"/>
    <w:rsid w:val="00340AC0"/>
    <w:rsid w:val="00341AA1"/>
    <w:rsid w:val="003424E1"/>
    <w:rsid w:val="00342715"/>
    <w:rsid w:val="00342BC6"/>
    <w:rsid w:val="00342E61"/>
    <w:rsid w:val="00344390"/>
    <w:rsid w:val="00344709"/>
    <w:rsid w:val="00344BB9"/>
    <w:rsid w:val="00344E4D"/>
    <w:rsid w:val="0034515F"/>
    <w:rsid w:val="00345321"/>
    <w:rsid w:val="003458E4"/>
    <w:rsid w:val="00345F8E"/>
    <w:rsid w:val="00346031"/>
    <w:rsid w:val="00346520"/>
    <w:rsid w:val="00346CA8"/>
    <w:rsid w:val="00346D77"/>
    <w:rsid w:val="003479C2"/>
    <w:rsid w:val="00350FDF"/>
    <w:rsid w:val="00351402"/>
    <w:rsid w:val="00352707"/>
    <w:rsid w:val="0035292E"/>
    <w:rsid w:val="003529AA"/>
    <w:rsid w:val="0035300D"/>
    <w:rsid w:val="003530C4"/>
    <w:rsid w:val="00353116"/>
    <w:rsid w:val="00353303"/>
    <w:rsid w:val="003538A4"/>
    <w:rsid w:val="00354847"/>
    <w:rsid w:val="003556B6"/>
    <w:rsid w:val="00355752"/>
    <w:rsid w:val="00355957"/>
    <w:rsid w:val="00355AAF"/>
    <w:rsid w:val="00356F77"/>
    <w:rsid w:val="00357009"/>
    <w:rsid w:val="003572B9"/>
    <w:rsid w:val="00357506"/>
    <w:rsid w:val="00360025"/>
    <w:rsid w:val="003604BD"/>
    <w:rsid w:val="0036082E"/>
    <w:rsid w:val="00360866"/>
    <w:rsid w:val="00360E60"/>
    <w:rsid w:val="003611D0"/>
    <w:rsid w:val="00361595"/>
    <w:rsid w:val="00361B73"/>
    <w:rsid w:val="0036241E"/>
    <w:rsid w:val="00362A5C"/>
    <w:rsid w:val="00362BC9"/>
    <w:rsid w:val="003631E5"/>
    <w:rsid w:val="00363863"/>
    <w:rsid w:val="00363E52"/>
    <w:rsid w:val="00363F0E"/>
    <w:rsid w:val="00364B60"/>
    <w:rsid w:val="00364B73"/>
    <w:rsid w:val="00365782"/>
    <w:rsid w:val="00365AE5"/>
    <w:rsid w:val="003664AF"/>
    <w:rsid w:val="003666A9"/>
    <w:rsid w:val="0036721F"/>
    <w:rsid w:val="003676EA"/>
    <w:rsid w:val="00367DD5"/>
    <w:rsid w:val="0037059E"/>
    <w:rsid w:val="00370904"/>
    <w:rsid w:val="00370F49"/>
    <w:rsid w:val="003710A1"/>
    <w:rsid w:val="00371B67"/>
    <w:rsid w:val="00371DE3"/>
    <w:rsid w:val="00372880"/>
    <w:rsid w:val="00372CAC"/>
    <w:rsid w:val="0037343B"/>
    <w:rsid w:val="003737BC"/>
    <w:rsid w:val="00373EF4"/>
    <w:rsid w:val="003740DC"/>
    <w:rsid w:val="00374C13"/>
    <w:rsid w:val="0037501C"/>
    <w:rsid w:val="0037508E"/>
    <w:rsid w:val="00375C6A"/>
    <w:rsid w:val="00375C87"/>
    <w:rsid w:val="00375F24"/>
    <w:rsid w:val="003760BA"/>
    <w:rsid w:val="003767C9"/>
    <w:rsid w:val="00377D80"/>
    <w:rsid w:val="00377DAE"/>
    <w:rsid w:val="00377F3E"/>
    <w:rsid w:val="00380673"/>
    <w:rsid w:val="00380A59"/>
    <w:rsid w:val="00380FF2"/>
    <w:rsid w:val="00381070"/>
    <w:rsid w:val="00381221"/>
    <w:rsid w:val="003827FD"/>
    <w:rsid w:val="00382AF5"/>
    <w:rsid w:val="003836F7"/>
    <w:rsid w:val="00383CF8"/>
    <w:rsid w:val="00383DA8"/>
    <w:rsid w:val="00384329"/>
    <w:rsid w:val="0038453D"/>
    <w:rsid w:val="00384F47"/>
    <w:rsid w:val="0038532A"/>
    <w:rsid w:val="0038572F"/>
    <w:rsid w:val="003859D2"/>
    <w:rsid w:val="00385C2B"/>
    <w:rsid w:val="00385D30"/>
    <w:rsid w:val="00385D5F"/>
    <w:rsid w:val="0038670B"/>
    <w:rsid w:val="00386ED0"/>
    <w:rsid w:val="0038780E"/>
    <w:rsid w:val="0038791C"/>
    <w:rsid w:val="00387994"/>
    <w:rsid w:val="00387AD1"/>
    <w:rsid w:val="00387DBC"/>
    <w:rsid w:val="00390859"/>
    <w:rsid w:val="00390F8E"/>
    <w:rsid w:val="00391BF4"/>
    <w:rsid w:val="0039292A"/>
    <w:rsid w:val="003929FB"/>
    <w:rsid w:val="00392DFB"/>
    <w:rsid w:val="003934B9"/>
    <w:rsid w:val="003938EB"/>
    <w:rsid w:val="0039396C"/>
    <w:rsid w:val="003940D4"/>
    <w:rsid w:val="003948F4"/>
    <w:rsid w:val="00394A3E"/>
    <w:rsid w:val="00394A44"/>
    <w:rsid w:val="00395253"/>
    <w:rsid w:val="003953F0"/>
    <w:rsid w:val="003957CB"/>
    <w:rsid w:val="00395CE8"/>
    <w:rsid w:val="003966EE"/>
    <w:rsid w:val="00396752"/>
    <w:rsid w:val="00396EE9"/>
    <w:rsid w:val="0039747F"/>
    <w:rsid w:val="00397F25"/>
    <w:rsid w:val="003A03B1"/>
    <w:rsid w:val="003A16D8"/>
    <w:rsid w:val="003A1D64"/>
    <w:rsid w:val="003A1E12"/>
    <w:rsid w:val="003A2A4A"/>
    <w:rsid w:val="003A2A50"/>
    <w:rsid w:val="003A3517"/>
    <w:rsid w:val="003A3959"/>
    <w:rsid w:val="003A4B00"/>
    <w:rsid w:val="003A5068"/>
    <w:rsid w:val="003A552A"/>
    <w:rsid w:val="003A5704"/>
    <w:rsid w:val="003A5E13"/>
    <w:rsid w:val="003A652F"/>
    <w:rsid w:val="003A7128"/>
    <w:rsid w:val="003A71DC"/>
    <w:rsid w:val="003A73CD"/>
    <w:rsid w:val="003A76BD"/>
    <w:rsid w:val="003A78D0"/>
    <w:rsid w:val="003A7D1D"/>
    <w:rsid w:val="003B022B"/>
    <w:rsid w:val="003B0F16"/>
    <w:rsid w:val="003B0F23"/>
    <w:rsid w:val="003B1375"/>
    <w:rsid w:val="003B2580"/>
    <w:rsid w:val="003B26AE"/>
    <w:rsid w:val="003B351F"/>
    <w:rsid w:val="003B3666"/>
    <w:rsid w:val="003B3F62"/>
    <w:rsid w:val="003B4476"/>
    <w:rsid w:val="003B49EB"/>
    <w:rsid w:val="003B5D3C"/>
    <w:rsid w:val="003B5FCE"/>
    <w:rsid w:val="003B7536"/>
    <w:rsid w:val="003C008D"/>
    <w:rsid w:val="003C132B"/>
    <w:rsid w:val="003C14AD"/>
    <w:rsid w:val="003C1699"/>
    <w:rsid w:val="003C1A19"/>
    <w:rsid w:val="003C1B67"/>
    <w:rsid w:val="003C235A"/>
    <w:rsid w:val="003C263F"/>
    <w:rsid w:val="003C273B"/>
    <w:rsid w:val="003C3A7D"/>
    <w:rsid w:val="003C3C28"/>
    <w:rsid w:val="003C3D1D"/>
    <w:rsid w:val="003C40D8"/>
    <w:rsid w:val="003C4473"/>
    <w:rsid w:val="003C463B"/>
    <w:rsid w:val="003C4A47"/>
    <w:rsid w:val="003C4CA3"/>
    <w:rsid w:val="003C5974"/>
    <w:rsid w:val="003C5B0C"/>
    <w:rsid w:val="003C5CD0"/>
    <w:rsid w:val="003C5F7C"/>
    <w:rsid w:val="003C60CF"/>
    <w:rsid w:val="003C63B5"/>
    <w:rsid w:val="003C683A"/>
    <w:rsid w:val="003C6CE1"/>
    <w:rsid w:val="003C6EA9"/>
    <w:rsid w:val="003C7B8C"/>
    <w:rsid w:val="003C7D80"/>
    <w:rsid w:val="003D0B8B"/>
    <w:rsid w:val="003D18A5"/>
    <w:rsid w:val="003D194E"/>
    <w:rsid w:val="003D33C0"/>
    <w:rsid w:val="003D488D"/>
    <w:rsid w:val="003D48C1"/>
    <w:rsid w:val="003D48D3"/>
    <w:rsid w:val="003D4B3E"/>
    <w:rsid w:val="003D5124"/>
    <w:rsid w:val="003D52FC"/>
    <w:rsid w:val="003D5548"/>
    <w:rsid w:val="003D5668"/>
    <w:rsid w:val="003D59B3"/>
    <w:rsid w:val="003D5A37"/>
    <w:rsid w:val="003D5B4B"/>
    <w:rsid w:val="003D5D97"/>
    <w:rsid w:val="003D660E"/>
    <w:rsid w:val="003D7949"/>
    <w:rsid w:val="003D7E4B"/>
    <w:rsid w:val="003E1450"/>
    <w:rsid w:val="003E15A4"/>
    <w:rsid w:val="003E15B9"/>
    <w:rsid w:val="003E1617"/>
    <w:rsid w:val="003E16CC"/>
    <w:rsid w:val="003E1BE2"/>
    <w:rsid w:val="003E1F54"/>
    <w:rsid w:val="003E26A8"/>
    <w:rsid w:val="003E2ED0"/>
    <w:rsid w:val="003E3955"/>
    <w:rsid w:val="003E3B73"/>
    <w:rsid w:val="003E467D"/>
    <w:rsid w:val="003E49E4"/>
    <w:rsid w:val="003E4A19"/>
    <w:rsid w:val="003E51BE"/>
    <w:rsid w:val="003E5B59"/>
    <w:rsid w:val="003E64B7"/>
    <w:rsid w:val="003E670D"/>
    <w:rsid w:val="003E6AC8"/>
    <w:rsid w:val="003E71BA"/>
    <w:rsid w:val="003E768B"/>
    <w:rsid w:val="003F0190"/>
    <w:rsid w:val="003F0BFC"/>
    <w:rsid w:val="003F17D2"/>
    <w:rsid w:val="003F1A04"/>
    <w:rsid w:val="003F1CD1"/>
    <w:rsid w:val="003F2417"/>
    <w:rsid w:val="003F26AA"/>
    <w:rsid w:val="003F2FE3"/>
    <w:rsid w:val="003F3373"/>
    <w:rsid w:val="003F3439"/>
    <w:rsid w:val="003F39C9"/>
    <w:rsid w:val="003F3C48"/>
    <w:rsid w:val="003F3FF0"/>
    <w:rsid w:val="003F4101"/>
    <w:rsid w:val="003F467B"/>
    <w:rsid w:val="003F4E4C"/>
    <w:rsid w:val="003F50C2"/>
    <w:rsid w:val="003F52F9"/>
    <w:rsid w:val="003F58C7"/>
    <w:rsid w:val="003F5C33"/>
    <w:rsid w:val="003F6411"/>
    <w:rsid w:val="003F709E"/>
    <w:rsid w:val="003F7221"/>
    <w:rsid w:val="003F73FD"/>
    <w:rsid w:val="003F758C"/>
    <w:rsid w:val="003F79A1"/>
    <w:rsid w:val="003F7EA5"/>
    <w:rsid w:val="003F7ED0"/>
    <w:rsid w:val="003F7F20"/>
    <w:rsid w:val="004006D0"/>
    <w:rsid w:val="0040099E"/>
    <w:rsid w:val="004017CF"/>
    <w:rsid w:val="004019ED"/>
    <w:rsid w:val="00401C37"/>
    <w:rsid w:val="00401FCF"/>
    <w:rsid w:val="004022B5"/>
    <w:rsid w:val="004023A5"/>
    <w:rsid w:val="0040307A"/>
    <w:rsid w:val="00403182"/>
    <w:rsid w:val="0040328B"/>
    <w:rsid w:val="00403A2E"/>
    <w:rsid w:val="00403D6A"/>
    <w:rsid w:val="00404653"/>
    <w:rsid w:val="004049AA"/>
    <w:rsid w:val="00404C34"/>
    <w:rsid w:val="00404DE5"/>
    <w:rsid w:val="00404EB8"/>
    <w:rsid w:val="0040649C"/>
    <w:rsid w:val="00406638"/>
    <w:rsid w:val="00406C01"/>
    <w:rsid w:val="00407100"/>
    <w:rsid w:val="004074EF"/>
    <w:rsid w:val="0040787C"/>
    <w:rsid w:val="00407D64"/>
    <w:rsid w:val="00407F53"/>
    <w:rsid w:val="004101D4"/>
    <w:rsid w:val="004109F2"/>
    <w:rsid w:val="00410A05"/>
    <w:rsid w:val="00410D7F"/>
    <w:rsid w:val="00411362"/>
    <w:rsid w:val="00411B81"/>
    <w:rsid w:val="00411DF1"/>
    <w:rsid w:val="00412194"/>
    <w:rsid w:val="00413018"/>
    <w:rsid w:val="0041326E"/>
    <w:rsid w:val="00413486"/>
    <w:rsid w:val="00413666"/>
    <w:rsid w:val="00414BE7"/>
    <w:rsid w:val="004158FF"/>
    <w:rsid w:val="004167E2"/>
    <w:rsid w:val="00416E14"/>
    <w:rsid w:val="0041709C"/>
    <w:rsid w:val="004171BB"/>
    <w:rsid w:val="004171F4"/>
    <w:rsid w:val="00417A49"/>
    <w:rsid w:val="0042058E"/>
    <w:rsid w:val="0042064F"/>
    <w:rsid w:val="00420D05"/>
    <w:rsid w:val="00420F78"/>
    <w:rsid w:val="0042157F"/>
    <w:rsid w:val="00421A39"/>
    <w:rsid w:val="0042257B"/>
    <w:rsid w:val="00422598"/>
    <w:rsid w:val="0042265F"/>
    <w:rsid w:val="00422721"/>
    <w:rsid w:val="004229B5"/>
    <w:rsid w:val="00422B48"/>
    <w:rsid w:val="00423D14"/>
    <w:rsid w:val="0042410D"/>
    <w:rsid w:val="00424409"/>
    <w:rsid w:val="00424E6B"/>
    <w:rsid w:val="00425639"/>
    <w:rsid w:val="00426372"/>
    <w:rsid w:val="004264A3"/>
    <w:rsid w:val="00426B0B"/>
    <w:rsid w:val="00426B3E"/>
    <w:rsid w:val="00426D48"/>
    <w:rsid w:val="00426D6F"/>
    <w:rsid w:val="00427058"/>
    <w:rsid w:val="0042711A"/>
    <w:rsid w:val="00427279"/>
    <w:rsid w:val="0042743C"/>
    <w:rsid w:val="0042786F"/>
    <w:rsid w:val="00430118"/>
    <w:rsid w:val="004301B0"/>
    <w:rsid w:val="00430BEA"/>
    <w:rsid w:val="0043133A"/>
    <w:rsid w:val="00431434"/>
    <w:rsid w:val="00432096"/>
    <w:rsid w:val="0043219A"/>
    <w:rsid w:val="00432701"/>
    <w:rsid w:val="004327E3"/>
    <w:rsid w:val="00432E09"/>
    <w:rsid w:val="004330BC"/>
    <w:rsid w:val="004334A7"/>
    <w:rsid w:val="0043394C"/>
    <w:rsid w:val="00434A94"/>
    <w:rsid w:val="00434CE3"/>
    <w:rsid w:val="00434D9B"/>
    <w:rsid w:val="004354CA"/>
    <w:rsid w:val="00435B92"/>
    <w:rsid w:val="00435BA4"/>
    <w:rsid w:val="004366AB"/>
    <w:rsid w:val="0043705A"/>
    <w:rsid w:val="00437348"/>
    <w:rsid w:val="00437410"/>
    <w:rsid w:val="00437534"/>
    <w:rsid w:val="004376B9"/>
    <w:rsid w:val="00440BC0"/>
    <w:rsid w:val="004411D4"/>
    <w:rsid w:val="00441536"/>
    <w:rsid w:val="0044171A"/>
    <w:rsid w:val="00441775"/>
    <w:rsid w:val="00441D80"/>
    <w:rsid w:val="00442CEB"/>
    <w:rsid w:val="00442D07"/>
    <w:rsid w:val="00443DEC"/>
    <w:rsid w:val="00444B6A"/>
    <w:rsid w:val="00444D46"/>
    <w:rsid w:val="00445605"/>
    <w:rsid w:val="00445C3E"/>
    <w:rsid w:val="0044641C"/>
    <w:rsid w:val="004469F7"/>
    <w:rsid w:val="0044715D"/>
    <w:rsid w:val="0044722F"/>
    <w:rsid w:val="004475DA"/>
    <w:rsid w:val="0045070C"/>
    <w:rsid w:val="00450F7E"/>
    <w:rsid w:val="004511CF"/>
    <w:rsid w:val="004512F9"/>
    <w:rsid w:val="00451578"/>
    <w:rsid w:val="004516CF"/>
    <w:rsid w:val="00451860"/>
    <w:rsid w:val="004525CD"/>
    <w:rsid w:val="00452AEB"/>
    <w:rsid w:val="00452C89"/>
    <w:rsid w:val="00452DAF"/>
    <w:rsid w:val="00452F1A"/>
    <w:rsid w:val="00453D1C"/>
    <w:rsid w:val="00453D72"/>
    <w:rsid w:val="00453E88"/>
    <w:rsid w:val="0045491B"/>
    <w:rsid w:val="004549A9"/>
    <w:rsid w:val="00455733"/>
    <w:rsid w:val="00455C0E"/>
    <w:rsid w:val="004564D9"/>
    <w:rsid w:val="00456921"/>
    <w:rsid w:val="00456A81"/>
    <w:rsid w:val="00456D0C"/>
    <w:rsid w:val="00456F81"/>
    <w:rsid w:val="00457027"/>
    <w:rsid w:val="00457043"/>
    <w:rsid w:val="00457932"/>
    <w:rsid w:val="00457BF9"/>
    <w:rsid w:val="0046107C"/>
    <w:rsid w:val="00461407"/>
    <w:rsid w:val="0046150F"/>
    <w:rsid w:val="004620B5"/>
    <w:rsid w:val="00462EF6"/>
    <w:rsid w:val="0046307C"/>
    <w:rsid w:val="004639A3"/>
    <w:rsid w:val="00463B52"/>
    <w:rsid w:val="004648A2"/>
    <w:rsid w:val="00464F23"/>
    <w:rsid w:val="004652D9"/>
    <w:rsid w:val="0046622F"/>
    <w:rsid w:val="0046635B"/>
    <w:rsid w:val="004673A0"/>
    <w:rsid w:val="004673D8"/>
    <w:rsid w:val="0046799F"/>
    <w:rsid w:val="00470530"/>
    <w:rsid w:val="0047092C"/>
    <w:rsid w:val="00471772"/>
    <w:rsid w:val="004718DB"/>
    <w:rsid w:val="004724B5"/>
    <w:rsid w:val="00472561"/>
    <w:rsid w:val="004725B4"/>
    <w:rsid w:val="0047283E"/>
    <w:rsid w:val="00472E6D"/>
    <w:rsid w:val="0047308C"/>
    <w:rsid w:val="00473671"/>
    <w:rsid w:val="00474A4C"/>
    <w:rsid w:val="00475379"/>
    <w:rsid w:val="00475426"/>
    <w:rsid w:val="0047671F"/>
    <w:rsid w:val="00476954"/>
    <w:rsid w:val="00476E99"/>
    <w:rsid w:val="0047732E"/>
    <w:rsid w:val="004776A9"/>
    <w:rsid w:val="0048005D"/>
    <w:rsid w:val="00481093"/>
    <w:rsid w:val="00481238"/>
    <w:rsid w:val="00481690"/>
    <w:rsid w:val="00481838"/>
    <w:rsid w:val="00481942"/>
    <w:rsid w:val="00481B6A"/>
    <w:rsid w:val="0048206F"/>
    <w:rsid w:val="00482831"/>
    <w:rsid w:val="004829FC"/>
    <w:rsid w:val="00483157"/>
    <w:rsid w:val="00483384"/>
    <w:rsid w:val="00483C93"/>
    <w:rsid w:val="0048402B"/>
    <w:rsid w:val="0048478E"/>
    <w:rsid w:val="0048505C"/>
    <w:rsid w:val="00485304"/>
    <w:rsid w:val="00485951"/>
    <w:rsid w:val="00485965"/>
    <w:rsid w:val="00485B6A"/>
    <w:rsid w:val="00486C84"/>
    <w:rsid w:val="0049038E"/>
    <w:rsid w:val="00490C02"/>
    <w:rsid w:val="00490C4E"/>
    <w:rsid w:val="00490F5B"/>
    <w:rsid w:val="00491509"/>
    <w:rsid w:val="00491952"/>
    <w:rsid w:val="00491F8A"/>
    <w:rsid w:val="004925FD"/>
    <w:rsid w:val="00492C5A"/>
    <w:rsid w:val="00493923"/>
    <w:rsid w:val="0049410A"/>
    <w:rsid w:val="0049576A"/>
    <w:rsid w:val="00495DEB"/>
    <w:rsid w:val="004963EE"/>
    <w:rsid w:val="00496B01"/>
    <w:rsid w:val="00497083"/>
    <w:rsid w:val="00497280"/>
    <w:rsid w:val="004975E9"/>
    <w:rsid w:val="004975F6"/>
    <w:rsid w:val="0049787C"/>
    <w:rsid w:val="00497F17"/>
    <w:rsid w:val="004A009B"/>
    <w:rsid w:val="004A01CF"/>
    <w:rsid w:val="004A04AD"/>
    <w:rsid w:val="004A0526"/>
    <w:rsid w:val="004A0C19"/>
    <w:rsid w:val="004A0F4D"/>
    <w:rsid w:val="004A1847"/>
    <w:rsid w:val="004A1C3B"/>
    <w:rsid w:val="004A2541"/>
    <w:rsid w:val="004A2E48"/>
    <w:rsid w:val="004A30CB"/>
    <w:rsid w:val="004A3285"/>
    <w:rsid w:val="004A33EC"/>
    <w:rsid w:val="004A3406"/>
    <w:rsid w:val="004A3713"/>
    <w:rsid w:val="004A374A"/>
    <w:rsid w:val="004A3C6E"/>
    <w:rsid w:val="004A4149"/>
    <w:rsid w:val="004A42C3"/>
    <w:rsid w:val="004A4363"/>
    <w:rsid w:val="004A5472"/>
    <w:rsid w:val="004A5FC2"/>
    <w:rsid w:val="004A63B8"/>
    <w:rsid w:val="004A644E"/>
    <w:rsid w:val="004A6C76"/>
    <w:rsid w:val="004A6E88"/>
    <w:rsid w:val="004A70A2"/>
    <w:rsid w:val="004A785B"/>
    <w:rsid w:val="004A7CC6"/>
    <w:rsid w:val="004A7D53"/>
    <w:rsid w:val="004A7D7E"/>
    <w:rsid w:val="004A7DBE"/>
    <w:rsid w:val="004B0EBE"/>
    <w:rsid w:val="004B0F27"/>
    <w:rsid w:val="004B1A7E"/>
    <w:rsid w:val="004B1C78"/>
    <w:rsid w:val="004B1F14"/>
    <w:rsid w:val="004B29A4"/>
    <w:rsid w:val="004B389C"/>
    <w:rsid w:val="004B3D66"/>
    <w:rsid w:val="004B420E"/>
    <w:rsid w:val="004B4459"/>
    <w:rsid w:val="004B52CA"/>
    <w:rsid w:val="004B5563"/>
    <w:rsid w:val="004B5A47"/>
    <w:rsid w:val="004B5C69"/>
    <w:rsid w:val="004B6AD1"/>
    <w:rsid w:val="004B6CC4"/>
    <w:rsid w:val="004B6F14"/>
    <w:rsid w:val="004B71F8"/>
    <w:rsid w:val="004B7432"/>
    <w:rsid w:val="004B77A7"/>
    <w:rsid w:val="004C063D"/>
    <w:rsid w:val="004C0929"/>
    <w:rsid w:val="004C09CD"/>
    <w:rsid w:val="004C10BA"/>
    <w:rsid w:val="004C13AA"/>
    <w:rsid w:val="004C1B57"/>
    <w:rsid w:val="004C2254"/>
    <w:rsid w:val="004C2697"/>
    <w:rsid w:val="004C29A7"/>
    <w:rsid w:val="004C43AE"/>
    <w:rsid w:val="004C4FE0"/>
    <w:rsid w:val="004C52B5"/>
    <w:rsid w:val="004C5FF4"/>
    <w:rsid w:val="004C67C0"/>
    <w:rsid w:val="004C6815"/>
    <w:rsid w:val="004C6AD3"/>
    <w:rsid w:val="004C6CB9"/>
    <w:rsid w:val="004C6FBB"/>
    <w:rsid w:val="004C70AE"/>
    <w:rsid w:val="004C7B44"/>
    <w:rsid w:val="004C7EC1"/>
    <w:rsid w:val="004D00D8"/>
    <w:rsid w:val="004D0932"/>
    <w:rsid w:val="004D1018"/>
    <w:rsid w:val="004D1162"/>
    <w:rsid w:val="004D11C4"/>
    <w:rsid w:val="004D11E4"/>
    <w:rsid w:val="004D13FA"/>
    <w:rsid w:val="004D1F71"/>
    <w:rsid w:val="004D204F"/>
    <w:rsid w:val="004D25B0"/>
    <w:rsid w:val="004D289F"/>
    <w:rsid w:val="004D29D5"/>
    <w:rsid w:val="004D38DA"/>
    <w:rsid w:val="004D3A99"/>
    <w:rsid w:val="004D4339"/>
    <w:rsid w:val="004D51D7"/>
    <w:rsid w:val="004D53BF"/>
    <w:rsid w:val="004D53F9"/>
    <w:rsid w:val="004D591A"/>
    <w:rsid w:val="004D5A80"/>
    <w:rsid w:val="004D5CE2"/>
    <w:rsid w:val="004D64B6"/>
    <w:rsid w:val="004D6650"/>
    <w:rsid w:val="004D6AB4"/>
    <w:rsid w:val="004D6DA4"/>
    <w:rsid w:val="004D6DB1"/>
    <w:rsid w:val="004D716E"/>
    <w:rsid w:val="004D76BF"/>
    <w:rsid w:val="004D7A89"/>
    <w:rsid w:val="004D7A8D"/>
    <w:rsid w:val="004E04F2"/>
    <w:rsid w:val="004E0661"/>
    <w:rsid w:val="004E06B3"/>
    <w:rsid w:val="004E1982"/>
    <w:rsid w:val="004E1DF9"/>
    <w:rsid w:val="004E2875"/>
    <w:rsid w:val="004E3BFC"/>
    <w:rsid w:val="004E3E0D"/>
    <w:rsid w:val="004E4132"/>
    <w:rsid w:val="004E4286"/>
    <w:rsid w:val="004E4C8A"/>
    <w:rsid w:val="004E4EA8"/>
    <w:rsid w:val="004E4F2F"/>
    <w:rsid w:val="004E5ADA"/>
    <w:rsid w:val="004E5F80"/>
    <w:rsid w:val="004E6376"/>
    <w:rsid w:val="004E642A"/>
    <w:rsid w:val="004E683B"/>
    <w:rsid w:val="004E688D"/>
    <w:rsid w:val="004E6FA4"/>
    <w:rsid w:val="004E794C"/>
    <w:rsid w:val="004E7E69"/>
    <w:rsid w:val="004F00DC"/>
    <w:rsid w:val="004F1110"/>
    <w:rsid w:val="004F23F8"/>
    <w:rsid w:val="004F2974"/>
    <w:rsid w:val="004F2992"/>
    <w:rsid w:val="004F32D0"/>
    <w:rsid w:val="004F3B50"/>
    <w:rsid w:val="004F4D5E"/>
    <w:rsid w:val="004F516C"/>
    <w:rsid w:val="004F55A5"/>
    <w:rsid w:val="004F5C51"/>
    <w:rsid w:val="004F613C"/>
    <w:rsid w:val="004F61F4"/>
    <w:rsid w:val="004F6454"/>
    <w:rsid w:val="004F696C"/>
    <w:rsid w:val="004F6A9F"/>
    <w:rsid w:val="004F707D"/>
    <w:rsid w:val="004F74E5"/>
    <w:rsid w:val="004F7624"/>
    <w:rsid w:val="004F7C2A"/>
    <w:rsid w:val="004F7EF5"/>
    <w:rsid w:val="004F7F86"/>
    <w:rsid w:val="00500421"/>
    <w:rsid w:val="00500B24"/>
    <w:rsid w:val="0050174B"/>
    <w:rsid w:val="00501F3B"/>
    <w:rsid w:val="00502BE4"/>
    <w:rsid w:val="00503343"/>
    <w:rsid w:val="00503F19"/>
    <w:rsid w:val="00504577"/>
    <w:rsid w:val="00504999"/>
    <w:rsid w:val="00504F07"/>
    <w:rsid w:val="00505064"/>
    <w:rsid w:val="005058F3"/>
    <w:rsid w:val="00505B52"/>
    <w:rsid w:val="00505D21"/>
    <w:rsid w:val="00507985"/>
    <w:rsid w:val="00510078"/>
    <w:rsid w:val="0051028C"/>
    <w:rsid w:val="00511088"/>
    <w:rsid w:val="00511C09"/>
    <w:rsid w:val="00512305"/>
    <w:rsid w:val="00512451"/>
    <w:rsid w:val="00512715"/>
    <w:rsid w:val="00512AC0"/>
    <w:rsid w:val="00513402"/>
    <w:rsid w:val="005136B5"/>
    <w:rsid w:val="00513B80"/>
    <w:rsid w:val="00513E5A"/>
    <w:rsid w:val="00513F31"/>
    <w:rsid w:val="005149E2"/>
    <w:rsid w:val="005152B6"/>
    <w:rsid w:val="00515C21"/>
    <w:rsid w:val="0051653B"/>
    <w:rsid w:val="00516715"/>
    <w:rsid w:val="00516E1A"/>
    <w:rsid w:val="00516F42"/>
    <w:rsid w:val="005174DA"/>
    <w:rsid w:val="00517CC4"/>
    <w:rsid w:val="005203FA"/>
    <w:rsid w:val="00520647"/>
    <w:rsid w:val="00521513"/>
    <w:rsid w:val="0052174E"/>
    <w:rsid w:val="00521B61"/>
    <w:rsid w:val="00521D34"/>
    <w:rsid w:val="00522A20"/>
    <w:rsid w:val="00523187"/>
    <w:rsid w:val="00524127"/>
    <w:rsid w:val="00524833"/>
    <w:rsid w:val="005249CC"/>
    <w:rsid w:val="00524AE7"/>
    <w:rsid w:val="00524B52"/>
    <w:rsid w:val="0052534E"/>
    <w:rsid w:val="0052580C"/>
    <w:rsid w:val="00525904"/>
    <w:rsid w:val="00525BFA"/>
    <w:rsid w:val="00526708"/>
    <w:rsid w:val="005274F8"/>
    <w:rsid w:val="00527B21"/>
    <w:rsid w:val="00527B42"/>
    <w:rsid w:val="00530769"/>
    <w:rsid w:val="005311C5"/>
    <w:rsid w:val="005315A6"/>
    <w:rsid w:val="0053183F"/>
    <w:rsid w:val="0053269D"/>
    <w:rsid w:val="005331AF"/>
    <w:rsid w:val="00533A94"/>
    <w:rsid w:val="00533F5A"/>
    <w:rsid w:val="00534500"/>
    <w:rsid w:val="00534674"/>
    <w:rsid w:val="00534B34"/>
    <w:rsid w:val="005352EB"/>
    <w:rsid w:val="0053549E"/>
    <w:rsid w:val="005356B6"/>
    <w:rsid w:val="005359A6"/>
    <w:rsid w:val="00535C25"/>
    <w:rsid w:val="00535FB0"/>
    <w:rsid w:val="00536E65"/>
    <w:rsid w:val="005378A6"/>
    <w:rsid w:val="005378EC"/>
    <w:rsid w:val="00540A53"/>
    <w:rsid w:val="00540C3D"/>
    <w:rsid w:val="005414A3"/>
    <w:rsid w:val="00541848"/>
    <w:rsid w:val="005418E8"/>
    <w:rsid w:val="00541992"/>
    <w:rsid w:val="0054316B"/>
    <w:rsid w:val="00543560"/>
    <w:rsid w:val="0054454F"/>
    <w:rsid w:val="00544738"/>
    <w:rsid w:val="00544DA0"/>
    <w:rsid w:val="0054522A"/>
    <w:rsid w:val="005454E3"/>
    <w:rsid w:val="00545C09"/>
    <w:rsid w:val="005475F7"/>
    <w:rsid w:val="00547BC4"/>
    <w:rsid w:val="00547D79"/>
    <w:rsid w:val="00547F56"/>
    <w:rsid w:val="00550368"/>
    <w:rsid w:val="005503B7"/>
    <w:rsid w:val="0055054A"/>
    <w:rsid w:val="0055063E"/>
    <w:rsid w:val="00550CD0"/>
    <w:rsid w:val="00551C07"/>
    <w:rsid w:val="00551CDB"/>
    <w:rsid w:val="00551D6B"/>
    <w:rsid w:val="00551FCE"/>
    <w:rsid w:val="00552306"/>
    <w:rsid w:val="00552529"/>
    <w:rsid w:val="0055257D"/>
    <w:rsid w:val="00552BC7"/>
    <w:rsid w:val="00552D05"/>
    <w:rsid w:val="00552E58"/>
    <w:rsid w:val="00553204"/>
    <w:rsid w:val="00554D24"/>
    <w:rsid w:val="005556D3"/>
    <w:rsid w:val="00555CA9"/>
    <w:rsid w:val="00556490"/>
    <w:rsid w:val="0055655F"/>
    <w:rsid w:val="00556E0E"/>
    <w:rsid w:val="00556E58"/>
    <w:rsid w:val="005570A4"/>
    <w:rsid w:val="00561221"/>
    <w:rsid w:val="005616E7"/>
    <w:rsid w:val="00562FD8"/>
    <w:rsid w:val="0056306C"/>
    <w:rsid w:val="005634D7"/>
    <w:rsid w:val="00563632"/>
    <w:rsid w:val="005638E0"/>
    <w:rsid w:val="00564710"/>
    <w:rsid w:val="00564A5F"/>
    <w:rsid w:val="00565924"/>
    <w:rsid w:val="00565A12"/>
    <w:rsid w:val="00565B38"/>
    <w:rsid w:val="00566008"/>
    <w:rsid w:val="00566506"/>
    <w:rsid w:val="00566566"/>
    <w:rsid w:val="00566849"/>
    <w:rsid w:val="005669AC"/>
    <w:rsid w:val="005712D2"/>
    <w:rsid w:val="0057165E"/>
    <w:rsid w:val="005716F7"/>
    <w:rsid w:val="0057180F"/>
    <w:rsid w:val="00571ED9"/>
    <w:rsid w:val="00572A9D"/>
    <w:rsid w:val="00572E85"/>
    <w:rsid w:val="005730C6"/>
    <w:rsid w:val="005736C6"/>
    <w:rsid w:val="00573915"/>
    <w:rsid w:val="00574096"/>
    <w:rsid w:val="00574147"/>
    <w:rsid w:val="00574405"/>
    <w:rsid w:val="00574433"/>
    <w:rsid w:val="00574B12"/>
    <w:rsid w:val="00574E7B"/>
    <w:rsid w:val="00575661"/>
    <w:rsid w:val="00575744"/>
    <w:rsid w:val="0057578B"/>
    <w:rsid w:val="00575F22"/>
    <w:rsid w:val="00576428"/>
    <w:rsid w:val="0057721C"/>
    <w:rsid w:val="00577CBE"/>
    <w:rsid w:val="00580DA3"/>
    <w:rsid w:val="005810FF"/>
    <w:rsid w:val="00581540"/>
    <w:rsid w:val="005824AB"/>
    <w:rsid w:val="0058298E"/>
    <w:rsid w:val="00582E4F"/>
    <w:rsid w:val="005837BB"/>
    <w:rsid w:val="00583910"/>
    <w:rsid w:val="00583D2D"/>
    <w:rsid w:val="005848C8"/>
    <w:rsid w:val="00586349"/>
    <w:rsid w:val="00586678"/>
    <w:rsid w:val="0058689B"/>
    <w:rsid w:val="00586A7F"/>
    <w:rsid w:val="00586BAB"/>
    <w:rsid w:val="0058703A"/>
    <w:rsid w:val="005874BD"/>
    <w:rsid w:val="00587F35"/>
    <w:rsid w:val="005901EF"/>
    <w:rsid w:val="005904F9"/>
    <w:rsid w:val="00590C2F"/>
    <w:rsid w:val="00591050"/>
    <w:rsid w:val="0059161F"/>
    <w:rsid w:val="00591D22"/>
    <w:rsid w:val="00591DA3"/>
    <w:rsid w:val="00592080"/>
    <w:rsid w:val="005920E2"/>
    <w:rsid w:val="00592EDE"/>
    <w:rsid w:val="005943F6"/>
    <w:rsid w:val="005944A4"/>
    <w:rsid w:val="005945A5"/>
    <w:rsid w:val="00594C28"/>
    <w:rsid w:val="00594D6C"/>
    <w:rsid w:val="0059515F"/>
    <w:rsid w:val="00595567"/>
    <w:rsid w:val="0059608E"/>
    <w:rsid w:val="0059642A"/>
    <w:rsid w:val="00596501"/>
    <w:rsid w:val="005974AE"/>
    <w:rsid w:val="005976C2"/>
    <w:rsid w:val="00597C6A"/>
    <w:rsid w:val="00597D87"/>
    <w:rsid w:val="005A002D"/>
    <w:rsid w:val="005A08AF"/>
    <w:rsid w:val="005A0F72"/>
    <w:rsid w:val="005A12B5"/>
    <w:rsid w:val="005A161E"/>
    <w:rsid w:val="005A1CF6"/>
    <w:rsid w:val="005A2A94"/>
    <w:rsid w:val="005A38C1"/>
    <w:rsid w:val="005A3B56"/>
    <w:rsid w:val="005A3BE7"/>
    <w:rsid w:val="005A3CEB"/>
    <w:rsid w:val="005A4CA0"/>
    <w:rsid w:val="005A4DC9"/>
    <w:rsid w:val="005A5699"/>
    <w:rsid w:val="005A650D"/>
    <w:rsid w:val="005A679C"/>
    <w:rsid w:val="005A6CEF"/>
    <w:rsid w:val="005A6ECE"/>
    <w:rsid w:val="005A784C"/>
    <w:rsid w:val="005B03D3"/>
    <w:rsid w:val="005B0D5B"/>
    <w:rsid w:val="005B0DB8"/>
    <w:rsid w:val="005B16EE"/>
    <w:rsid w:val="005B178C"/>
    <w:rsid w:val="005B1AC5"/>
    <w:rsid w:val="005B1BDC"/>
    <w:rsid w:val="005B1D3F"/>
    <w:rsid w:val="005B1F35"/>
    <w:rsid w:val="005B205B"/>
    <w:rsid w:val="005B2394"/>
    <w:rsid w:val="005B286B"/>
    <w:rsid w:val="005B29F4"/>
    <w:rsid w:val="005B2DEC"/>
    <w:rsid w:val="005B2E3A"/>
    <w:rsid w:val="005B3219"/>
    <w:rsid w:val="005B3262"/>
    <w:rsid w:val="005B3513"/>
    <w:rsid w:val="005B3AE3"/>
    <w:rsid w:val="005B4170"/>
    <w:rsid w:val="005B42CC"/>
    <w:rsid w:val="005B47D5"/>
    <w:rsid w:val="005B4BED"/>
    <w:rsid w:val="005B4D2A"/>
    <w:rsid w:val="005B4DBD"/>
    <w:rsid w:val="005B5242"/>
    <w:rsid w:val="005B5327"/>
    <w:rsid w:val="005B5505"/>
    <w:rsid w:val="005B59A8"/>
    <w:rsid w:val="005B5D7B"/>
    <w:rsid w:val="005B5DF9"/>
    <w:rsid w:val="005B5EA0"/>
    <w:rsid w:val="005B623E"/>
    <w:rsid w:val="005B68CC"/>
    <w:rsid w:val="005B701C"/>
    <w:rsid w:val="005B72FE"/>
    <w:rsid w:val="005B7C10"/>
    <w:rsid w:val="005C063F"/>
    <w:rsid w:val="005C0AB1"/>
    <w:rsid w:val="005C1C80"/>
    <w:rsid w:val="005C239C"/>
    <w:rsid w:val="005C25A5"/>
    <w:rsid w:val="005C2A7A"/>
    <w:rsid w:val="005C2C8F"/>
    <w:rsid w:val="005C2F82"/>
    <w:rsid w:val="005C3264"/>
    <w:rsid w:val="005C35C8"/>
    <w:rsid w:val="005C3A2A"/>
    <w:rsid w:val="005C3FAB"/>
    <w:rsid w:val="005C423B"/>
    <w:rsid w:val="005C48BD"/>
    <w:rsid w:val="005C48DB"/>
    <w:rsid w:val="005C4937"/>
    <w:rsid w:val="005C4944"/>
    <w:rsid w:val="005C4AC0"/>
    <w:rsid w:val="005C4B21"/>
    <w:rsid w:val="005C4B87"/>
    <w:rsid w:val="005C4E74"/>
    <w:rsid w:val="005C6606"/>
    <w:rsid w:val="005C6668"/>
    <w:rsid w:val="005C668C"/>
    <w:rsid w:val="005C6B82"/>
    <w:rsid w:val="005C6D58"/>
    <w:rsid w:val="005C6EE0"/>
    <w:rsid w:val="005C6F36"/>
    <w:rsid w:val="005C736A"/>
    <w:rsid w:val="005C7746"/>
    <w:rsid w:val="005C7A2D"/>
    <w:rsid w:val="005C7AF5"/>
    <w:rsid w:val="005D011E"/>
    <w:rsid w:val="005D029A"/>
    <w:rsid w:val="005D09FA"/>
    <w:rsid w:val="005D0E22"/>
    <w:rsid w:val="005D11D7"/>
    <w:rsid w:val="005D140C"/>
    <w:rsid w:val="005D1726"/>
    <w:rsid w:val="005D2EDB"/>
    <w:rsid w:val="005D38EC"/>
    <w:rsid w:val="005D41A1"/>
    <w:rsid w:val="005D4496"/>
    <w:rsid w:val="005D44D4"/>
    <w:rsid w:val="005D4CE3"/>
    <w:rsid w:val="005D510D"/>
    <w:rsid w:val="005D544B"/>
    <w:rsid w:val="005D5590"/>
    <w:rsid w:val="005D5640"/>
    <w:rsid w:val="005D5739"/>
    <w:rsid w:val="005D5A53"/>
    <w:rsid w:val="005D6567"/>
    <w:rsid w:val="005D6BEE"/>
    <w:rsid w:val="005D6ED9"/>
    <w:rsid w:val="005D7E1C"/>
    <w:rsid w:val="005E0905"/>
    <w:rsid w:val="005E0A90"/>
    <w:rsid w:val="005E0F38"/>
    <w:rsid w:val="005E22B7"/>
    <w:rsid w:val="005E23BC"/>
    <w:rsid w:val="005E23CB"/>
    <w:rsid w:val="005E259C"/>
    <w:rsid w:val="005E284B"/>
    <w:rsid w:val="005E2D9F"/>
    <w:rsid w:val="005E339C"/>
    <w:rsid w:val="005E33B8"/>
    <w:rsid w:val="005E373C"/>
    <w:rsid w:val="005E38BD"/>
    <w:rsid w:val="005E3EA1"/>
    <w:rsid w:val="005E5084"/>
    <w:rsid w:val="005E51AA"/>
    <w:rsid w:val="005E5AF6"/>
    <w:rsid w:val="005E6725"/>
    <w:rsid w:val="005E6C1C"/>
    <w:rsid w:val="005E7332"/>
    <w:rsid w:val="005E782A"/>
    <w:rsid w:val="005E79B4"/>
    <w:rsid w:val="005F0802"/>
    <w:rsid w:val="005F09E0"/>
    <w:rsid w:val="005F0EBD"/>
    <w:rsid w:val="005F1172"/>
    <w:rsid w:val="005F139D"/>
    <w:rsid w:val="005F233C"/>
    <w:rsid w:val="005F24C0"/>
    <w:rsid w:val="005F24D4"/>
    <w:rsid w:val="005F2AED"/>
    <w:rsid w:val="005F2CAE"/>
    <w:rsid w:val="005F2FF5"/>
    <w:rsid w:val="005F3254"/>
    <w:rsid w:val="005F33EE"/>
    <w:rsid w:val="005F3ED0"/>
    <w:rsid w:val="005F457E"/>
    <w:rsid w:val="005F4945"/>
    <w:rsid w:val="005F56B2"/>
    <w:rsid w:val="005F5C2E"/>
    <w:rsid w:val="005F6AB1"/>
    <w:rsid w:val="005F7317"/>
    <w:rsid w:val="005F7765"/>
    <w:rsid w:val="005F79FF"/>
    <w:rsid w:val="005F7EFC"/>
    <w:rsid w:val="005F7FFB"/>
    <w:rsid w:val="0060018F"/>
    <w:rsid w:val="0060021E"/>
    <w:rsid w:val="0060044E"/>
    <w:rsid w:val="0060071F"/>
    <w:rsid w:val="006009A6"/>
    <w:rsid w:val="006011E9"/>
    <w:rsid w:val="0060193F"/>
    <w:rsid w:val="00601FBE"/>
    <w:rsid w:val="00603824"/>
    <w:rsid w:val="00603B6D"/>
    <w:rsid w:val="00603DA6"/>
    <w:rsid w:val="00603F2E"/>
    <w:rsid w:val="00604996"/>
    <w:rsid w:val="0060572D"/>
    <w:rsid w:val="00605ED0"/>
    <w:rsid w:val="006062E0"/>
    <w:rsid w:val="00606481"/>
    <w:rsid w:val="0060689E"/>
    <w:rsid w:val="00607103"/>
    <w:rsid w:val="00607A01"/>
    <w:rsid w:val="0061033D"/>
    <w:rsid w:val="006104F5"/>
    <w:rsid w:val="006107CE"/>
    <w:rsid w:val="0061097A"/>
    <w:rsid w:val="00610B34"/>
    <w:rsid w:val="00610F48"/>
    <w:rsid w:val="00611033"/>
    <w:rsid w:val="006112F5"/>
    <w:rsid w:val="00611771"/>
    <w:rsid w:val="006121BD"/>
    <w:rsid w:val="006122BD"/>
    <w:rsid w:val="00613739"/>
    <w:rsid w:val="0061428C"/>
    <w:rsid w:val="006147D3"/>
    <w:rsid w:val="00614874"/>
    <w:rsid w:val="00614DAC"/>
    <w:rsid w:val="006157B0"/>
    <w:rsid w:val="0061584E"/>
    <w:rsid w:val="00615E51"/>
    <w:rsid w:val="00615F43"/>
    <w:rsid w:val="00616194"/>
    <w:rsid w:val="00616468"/>
    <w:rsid w:val="006166AF"/>
    <w:rsid w:val="00616814"/>
    <w:rsid w:val="0061697C"/>
    <w:rsid w:val="00616E1A"/>
    <w:rsid w:val="00616F97"/>
    <w:rsid w:val="00617487"/>
    <w:rsid w:val="00620757"/>
    <w:rsid w:val="00620C8E"/>
    <w:rsid w:val="006210F8"/>
    <w:rsid w:val="006216F6"/>
    <w:rsid w:val="0062216C"/>
    <w:rsid w:val="00622FD8"/>
    <w:rsid w:val="00623438"/>
    <w:rsid w:val="0062356F"/>
    <w:rsid w:val="006235AF"/>
    <w:rsid w:val="0062370E"/>
    <w:rsid w:val="006237B2"/>
    <w:rsid w:val="00624194"/>
    <w:rsid w:val="0062420F"/>
    <w:rsid w:val="0062462E"/>
    <w:rsid w:val="00624FD6"/>
    <w:rsid w:val="0062508A"/>
    <w:rsid w:val="00625B0F"/>
    <w:rsid w:val="00625BED"/>
    <w:rsid w:val="00626212"/>
    <w:rsid w:val="0062638B"/>
    <w:rsid w:val="006279AB"/>
    <w:rsid w:val="00627A1B"/>
    <w:rsid w:val="00627C29"/>
    <w:rsid w:val="00630922"/>
    <w:rsid w:val="0063095B"/>
    <w:rsid w:val="00630EC2"/>
    <w:rsid w:val="00630F7C"/>
    <w:rsid w:val="0063175C"/>
    <w:rsid w:val="00631880"/>
    <w:rsid w:val="00631D8D"/>
    <w:rsid w:val="00631F3F"/>
    <w:rsid w:val="00631F73"/>
    <w:rsid w:val="00631FE5"/>
    <w:rsid w:val="006326CD"/>
    <w:rsid w:val="00632E60"/>
    <w:rsid w:val="00633530"/>
    <w:rsid w:val="0063385C"/>
    <w:rsid w:val="0063404D"/>
    <w:rsid w:val="0063473C"/>
    <w:rsid w:val="006349A8"/>
    <w:rsid w:val="00635541"/>
    <w:rsid w:val="00635C5A"/>
    <w:rsid w:val="00635F80"/>
    <w:rsid w:val="006362DA"/>
    <w:rsid w:val="00636FA4"/>
    <w:rsid w:val="00636FE6"/>
    <w:rsid w:val="00637730"/>
    <w:rsid w:val="00637B84"/>
    <w:rsid w:val="00637F85"/>
    <w:rsid w:val="00637FCC"/>
    <w:rsid w:val="00640389"/>
    <w:rsid w:val="00640607"/>
    <w:rsid w:val="00640974"/>
    <w:rsid w:val="00640E5C"/>
    <w:rsid w:val="00641296"/>
    <w:rsid w:val="0064189D"/>
    <w:rsid w:val="0064194D"/>
    <w:rsid w:val="00641C9C"/>
    <w:rsid w:val="00641D0D"/>
    <w:rsid w:val="00642083"/>
    <w:rsid w:val="006427B7"/>
    <w:rsid w:val="00642836"/>
    <w:rsid w:val="00642894"/>
    <w:rsid w:val="0064333C"/>
    <w:rsid w:val="006438F3"/>
    <w:rsid w:val="0064399C"/>
    <w:rsid w:val="00643A82"/>
    <w:rsid w:val="0064452E"/>
    <w:rsid w:val="00644F5F"/>
    <w:rsid w:val="0064503B"/>
    <w:rsid w:val="00645FA1"/>
    <w:rsid w:val="00646E18"/>
    <w:rsid w:val="00647360"/>
    <w:rsid w:val="006475CB"/>
    <w:rsid w:val="006478B3"/>
    <w:rsid w:val="0065028A"/>
    <w:rsid w:val="0065036D"/>
    <w:rsid w:val="00650394"/>
    <w:rsid w:val="0065056E"/>
    <w:rsid w:val="00651346"/>
    <w:rsid w:val="00651988"/>
    <w:rsid w:val="00652117"/>
    <w:rsid w:val="0065225C"/>
    <w:rsid w:val="006524E6"/>
    <w:rsid w:val="00652BC5"/>
    <w:rsid w:val="0065372D"/>
    <w:rsid w:val="00653803"/>
    <w:rsid w:val="00653BBC"/>
    <w:rsid w:val="0065414D"/>
    <w:rsid w:val="00654977"/>
    <w:rsid w:val="006550F3"/>
    <w:rsid w:val="0065525C"/>
    <w:rsid w:val="00655369"/>
    <w:rsid w:val="00656854"/>
    <w:rsid w:val="0066043C"/>
    <w:rsid w:val="00660535"/>
    <w:rsid w:val="00660A02"/>
    <w:rsid w:val="006617DC"/>
    <w:rsid w:val="00661853"/>
    <w:rsid w:val="00661E71"/>
    <w:rsid w:val="0066260F"/>
    <w:rsid w:val="00662AD4"/>
    <w:rsid w:val="00662EB0"/>
    <w:rsid w:val="00663A14"/>
    <w:rsid w:val="00663B79"/>
    <w:rsid w:val="00664225"/>
    <w:rsid w:val="006645C5"/>
    <w:rsid w:val="00664ACC"/>
    <w:rsid w:val="00664ADE"/>
    <w:rsid w:val="00664E39"/>
    <w:rsid w:val="006654B0"/>
    <w:rsid w:val="006656B9"/>
    <w:rsid w:val="00665988"/>
    <w:rsid w:val="00665CA9"/>
    <w:rsid w:val="00665F6C"/>
    <w:rsid w:val="0066667C"/>
    <w:rsid w:val="00667A39"/>
    <w:rsid w:val="00667F5A"/>
    <w:rsid w:val="006700D8"/>
    <w:rsid w:val="006705D7"/>
    <w:rsid w:val="00670891"/>
    <w:rsid w:val="00670F15"/>
    <w:rsid w:val="00671705"/>
    <w:rsid w:val="00672840"/>
    <w:rsid w:val="00672856"/>
    <w:rsid w:val="006728AF"/>
    <w:rsid w:val="006729CD"/>
    <w:rsid w:val="00672AA8"/>
    <w:rsid w:val="00672BA7"/>
    <w:rsid w:val="00672E7A"/>
    <w:rsid w:val="00672F6D"/>
    <w:rsid w:val="0067364B"/>
    <w:rsid w:val="00673748"/>
    <w:rsid w:val="00673A6F"/>
    <w:rsid w:val="00675073"/>
    <w:rsid w:val="0067582F"/>
    <w:rsid w:val="00675A9D"/>
    <w:rsid w:val="006762EA"/>
    <w:rsid w:val="006766FE"/>
    <w:rsid w:val="0067679E"/>
    <w:rsid w:val="006767E2"/>
    <w:rsid w:val="006769F4"/>
    <w:rsid w:val="00676AC9"/>
    <w:rsid w:val="00676D12"/>
    <w:rsid w:val="0067713E"/>
    <w:rsid w:val="00677220"/>
    <w:rsid w:val="006778CD"/>
    <w:rsid w:val="00677C64"/>
    <w:rsid w:val="006801B5"/>
    <w:rsid w:val="006801CD"/>
    <w:rsid w:val="0068052B"/>
    <w:rsid w:val="00680D69"/>
    <w:rsid w:val="006810BA"/>
    <w:rsid w:val="00681253"/>
    <w:rsid w:val="00681536"/>
    <w:rsid w:val="006815A9"/>
    <w:rsid w:val="00681C2C"/>
    <w:rsid w:val="006821C1"/>
    <w:rsid w:val="00682574"/>
    <w:rsid w:val="00682673"/>
    <w:rsid w:val="00682F04"/>
    <w:rsid w:val="00682F62"/>
    <w:rsid w:val="006853A8"/>
    <w:rsid w:val="006869F5"/>
    <w:rsid w:val="00687719"/>
    <w:rsid w:val="00687899"/>
    <w:rsid w:val="00687DEF"/>
    <w:rsid w:val="00687E0A"/>
    <w:rsid w:val="00687F7C"/>
    <w:rsid w:val="0069030E"/>
    <w:rsid w:val="00690E11"/>
    <w:rsid w:val="00690F63"/>
    <w:rsid w:val="006910C4"/>
    <w:rsid w:val="006912E0"/>
    <w:rsid w:val="0069197F"/>
    <w:rsid w:val="00691CAA"/>
    <w:rsid w:val="006922C0"/>
    <w:rsid w:val="006929BB"/>
    <w:rsid w:val="00692A03"/>
    <w:rsid w:val="00692CCD"/>
    <w:rsid w:val="00692D99"/>
    <w:rsid w:val="00693988"/>
    <w:rsid w:val="00693A98"/>
    <w:rsid w:val="00693C30"/>
    <w:rsid w:val="006949AF"/>
    <w:rsid w:val="00694D90"/>
    <w:rsid w:val="00694ED9"/>
    <w:rsid w:val="0069627E"/>
    <w:rsid w:val="006964D6"/>
    <w:rsid w:val="00696E6E"/>
    <w:rsid w:val="006977FA"/>
    <w:rsid w:val="0069785D"/>
    <w:rsid w:val="00697D6D"/>
    <w:rsid w:val="006A0076"/>
    <w:rsid w:val="006A0197"/>
    <w:rsid w:val="006A0748"/>
    <w:rsid w:val="006A0977"/>
    <w:rsid w:val="006A0AB8"/>
    <w:rsid w:val="006A184C"/>
    <w:rsid w:val="006A1AE2"/>
    <w:rsid w:val="006A1E3C"/>
    <w:rsid w:val="006A21C1"/>
    <w:rsid w:val="006A254B"/>
    <w:rsid w:val="006A2A14"/>
    <w:rsid w:val="006A2D06"/>
    <w:rsid w:val="006A2F08"/>
    <w:rsid w:val="006A3796"/>
    <w:rsid w:val="006A38CA"/>
    <w:rsid w:val="006A4004"/>
    <w:rsid w:val="006A4150"/>
    <w:rsid w:val="006A4ACF"/>
    <w:rsid w:val="006A4DAE"/>
    <w:rsid w:val="006A58DE"/>
    <w:rsid w:val="006A5BC8"/>
    <w:rsid w:val="006A6DFB"/>
    <w:rsid w:val="006A6F25"/>
    <w:rsid w:val="006B0437"/>
    <w:rsid w:val="006B076F"/>
    <w:rsid w:val="006B09A1"/>
    <w:rsid w:val="006B0AF5"/>
    <w:rsid w:val="006B0C2E"/>
    <w:rsid w:val="006B0D6A"/>
    <w:rsid w:val="006B154A"/>
    <w:rsid w:val="006B15A2"/>
    <w:rsid w:val="006B18C0"/>
    <w:rsid w:val="006B1A77"/>
    <w:rsid w:val="006B268C"/>
    <w:rsid w:val="006B28C0"/>
    <w:rsid w:val="006B2A49"/>
    <w:rsid w:val="006B2EDE"/>
    <w:rsid w:val="006B31A9"/>
    <w:rsid w:val="006B39C8"/>
    <w:rsid w:val="006B3DE5"/>
    <w:rsid w:val="006B3FB5"/>
    <w:rsid w:val="006B42AB"/>
    <w:rsid w:val="006B4A93"/>
    <w:rsid w:val="006B4DBE"/>
    <w:rsid w:val="006B4F1C"/>
    <w:rsid w:val="006B5F3B"/>
    <w:rsid w:val="006B64C9"/>
    <w:rsid w:val="006B6DBB"/>
    <w:rsid w:val="006B7D21"/>
    <w:rsid w:val="006C00C2"/>
    <w:rsid w:val="006C07E5"/>
    <w:rsid w:val="006C1878"/>
    <w:rsid w:val="006C1A67"/>
    <w:rsid w:val="006C1AD5"/>
    <w:rsid w:val="006C1BAA"/>
    <w:rsid w:val="006C1C2B"/>
    <w:rsid w:val="006C1CD7"/>
    <w:rsid w:val="006C206F"/>
    <w:rsid w:val="006C2E20"/>
    <w:rsid w:val="006C34EE"/>
    <w:rsid w:val="006C3ABF"/>
    <w:rsid w:val="006C3AD0"/>
    <w:rsid w:val="006C4D8C"/>
    <w:rsid w:val="006C4DB6"/>
    <w:rsid w:val="006C4FF8"/>
    <w:rsid w:val="006C6352"/>
    <w:rsid w:val="006C6A8B"/>
    <w:rsid w:val="006C6BDD"/>
    <w:rsid w:val="006C7F32"/>
    <w:rsid w:val="006D0499"/>
    <w:rsid w:val="006D0D6A"/>
    <w:rsid w:val="006D1743"/>
    <w:rsid w:val="006D22BC"/>
    <w:rsid w:val="006D2B17"/>
    <w:rsid w:val="006D33CC"/>
    <w:rsid w:val="006D35A0"/>
    <w:rsid w:val="006D3C60"/>
    <w:rsid w:val="006D4826"/>
    <w:rsid w:val="006D49D8"/>
    <w:rsid w:val="006D4AFB"/>
    <w:rsid w:val="006D4CCF"/>
    <w:rsid w:val="006D4E8E"/>
    <w:rsid w:val="006D557E"/>
    <w:rsid w:val="006D5828"/>
    <w:rsid w:val="006D597C"/>
    <w:rsid w:val="006D5E76"/>
    <w:rsid w:val="006D7272"/>
    <w:rsid w:val="006D77E4"/>
    <w:rsid w:val="006E015B"/>
    <w:rsid w:val="006E0C20"/>
    <w:rsid w:val="006E1473"/>
    <w:rsid w:val="006E1558"/>
    <w:rsid w:val="006E1704"/>
    <w:rsid w:val="006E174E"/>
    <w:rsid w:val="006E19E9"/>
    <w:rsid w:val="006E1C41"/>
    <w:rsid w:val="006E1F14"/>
    <w:rsid w:val="006E29B1"/>
    <w:rsid w:val="006E2AC5"/>
    <w:rsid w:val="006E32B8"/>
    <w:rsid w:val="006E3EB6"/>
    <w:rsid w:val="006E419B"/>
    <w:rsid w:val="006E4480"/>
    <w:rsid w:val="006E45E8"/>
    <w:rsid w:val="006E4F03"/>
    <w:rsid w:val="006E4F49"/>
    <w:rsid w:val="006E5470"/>
    <w:rsid w:val="006E58B8"/>
    <w:rsid w:val="006E5EB0"/>
    <w:rsid w:val="006E6DD3"/>
    <w:rsid w:val="006E6F21"/>
    <w:rsid w:val="006E736A"/>
    <w:rsid w:val="006E737B"/>
    <w:rsid w:val="006E7A47"/>
    <w:rsid w:val="006E7A5E"/>
    <w:rsid w:val="006E7E4C"/>
    <w:rsid w:val="006F0890"/>
    <w:rsid w:val="006F2A61"/>
    <w:rsid w:val="006F2C0C"/>
    <w:rsid w:val="006F2DB6"/>
    <w:rsid w:val="006F2F0D"/>
    <w:rsid w:val="006F3299"/>
    <w:rsid w:val="006F350B"/>
    <w:rsid w:val="006F352B"/>
    <w:rsid w:val="006F355D"/>
    <w:rsid w:val="006F418E"/>
    <w:rsid w:val="006F4253"/>
    <w:rsid w:val="006F4261"/>
    <w:rsid w:val="006F4634"/>
    <w:rsid w:val="006F5140"/>
    <w:rsid w:val="006F528A"/>
    <w:rsid w:val="006F5C66"/>
    <w:rsid w:val="006F6624"/>
    <w:rsid w:val="006F6AA7"/>
    <w:rsid w:val="006F6B63"/>
    <w:rsid w:val="006F6D7D"/>
    <w:rsid w:val="006F6DED"/>
    <w:rsid w:val="006F6E14"/>
    <w:rsid w:val="006F7184"/>
    <w:rsid w:val="006F728C"/>
    <w:rsid w:val="006F735E"/>
    <w:rsid w:val="006F7A47"/>
    <w:rsid w:val="006F7EBB"/>
    <w:rsid w:val="007002F6"/>
    <w:rsid w:val="00701073"/>
    <w:rsid w:val="0070137F"/>
    <w:rsid w:val="00701488"/>
    <w:rsid w:val="00701F72"/>
    <w:rsid w:val="00702562"/>
    <w:rsid w:val="00703B84"/>
    <w:rsid w:val="0070439A"/>
    <w:rsid w:val="007049AA"/>
    <w:rsid w:val="0070555B"/>
    <w:rsid w:val="00705C81"/>
    <w:rsid w:val="00705EA7"/>
    <w:rsid w:val="007061D9"/>
    <w:rsid w:val="007065F9"/>
    <w:rsid w:val="007067C2"/>
    <w:rsid w:val="007069A8"/>
    <w:rsid w:val="00706A05"/>
    <w:rsid w:val="00706D50"/>
    <w:rsid w:val="0070717C"/>
    <w:rsid w:val="00707845"/>
    <w:rsid w:val="0071061A"/>
    <w:rsid w:val="007107E0"/>
    <w:rsid w:val="00710D88"/>
    <w:rsid w:val="007118BF"/>
    <w:rsid w:val="00711BBC"/>
    <w:rsid w:val="00711D14"/>
    <w:rsid w:val="0071229E"/>
    <w:rsid w:val="00712A69"/>
    <w:rsid w:val="00712DE7"/>
    <w:rsid w:val="00713970"/>
    <w:rsid w:val="00713D9C"/>
    <w:rsid w:val="00713F9C"/>
    <w:rsid w:val="00714634"/>
    <w:rsid w:val="0071474C"/>
    <w:rsid w:val="00714E9B"/>
    <w:rsid w:val="00714FCA"/>
    <w:rsid w:val="0071560F"/>
    <w:rsid w:val="007158F3"/>
    <w:rsid w:val="00715AB0"/>
    <w:rsid w:val="00715F86"/>
    <w:rsid w:val="0071646E"/>
    <w:rsid w:val="0071656B"/>
    <w:rsid w:val="0071697C"/>
    <w:rsid w:val="0071748E"/>
    <w:rsid w:val="00717547"/>
    <w:rsid w:val="0072032A"/>
    <w:rsid w:val="0072188D"/>
    <w:rsid w:val="00721E70"/>
    <w:rsid w:val="00721FB5"/>
    <w:rsid w:val="00722BAB"/>
    <w:rsid w:val="0072318F"/>
    <w:rsid w:val="00723DB0"/>
    <w:rsid w:val="007245B7"/>
    <w:rsid w:val="00724AE5"/>
    <w:rsid w:val="0072703E"/>
    <w:rsid w:val="00730C09"/>
    <w:rsid w:val="00730FAB"/>
    <w:rsid w:val="007322AC"/>
    <w:rsid w:val="007323A0"/>
    <w:rsid w:val="007323E5"/>
    <w:rsid w:val="007328A7"/>
    <w:rsid w:val="007334F0"/>
    <w:rsid w:val="00734711"/>
    <w:rsid w:val="00734FA5"/>
    <w:rsid w:val="00735334"/>
    <w:rsid w:val="00735364"/>
    <w:rsid w:val="0073543A"/>
    <w:rsid w:val="007359EE"/>
    <w:rsid w:val="00735AA5"/>
    <w:rsid w:val="00735C09"/>
    <w:rsid w:val="00735E09"/>
    <w:rsid w:val="00736190"/>
    <w:rsid w:val="007365C6"/>
    <w:rsid w:val="00736652"/>
    <w:rsid w:val="00736670"/>
    <w:rsid w:val="007367BC"/>
    <w:rsid w:val="0073690F"/>
    <w:rsid w:val="00736982"/>
    <w:rsid w:val="00737035"/>
    <w:rsid w:val="00737306"/>
    <w:rsid w:val="007375CF"/>
    <w:rsid w:val="00737C6D"/>
    <w:rsid w:val="00740AD4"/>
    <w:rsid w:val="00740C65"/>
    <w:rsid w:val="007412A4"/>
    <w:rsid w:val="00741D50"/>
    <w:rsid w:val="00742223"/>
    <w:rsid w:val="007426C6"/>
    <w:rsid w:val="00742938"/>
    <w:rsid w:val="00742BB0"/>
    <w:rsid w:val="00743291"/>
    <w:rsid w:val="007439F7"/>
    <w:rsid w:val="00743B5E"/>
    <w:rsid w:val="00743E1C"/>
    <w:rsid w:val="007442E1"/>
    <w:rsid w:val="007447A7"/>
    <w:rsid w:val="00744937"/>
    <w:rsid w:val="00744AF6"/>
    <w:rsid w:val="00744DE8"/>
    <w:rsid w:val="0074503E"/>
    <w:rsid w:val="00745381"/>
    <w:rsid w:val="00746160"/>
    <w:rsid w:val="00746371"/>
    <w:rsid w:val="00746C24"/>
    <w:rsid w:val="00746F68"/>
    <w:rsid w:val="007474AD"/>
    <w:rsid w:val="007476DF"/>
    <w:rsid w:val="00747A63"/>
    <w:rsid w:val="00747BAB"/>
    <w:rsid w:val="00747FBA"/>
    <w:rsid w:val="00750D22"/>
    <w:rsid w:val="00750FF7"/>
    <w:rsid w:val="007511B1"/>
    <w:rsid w:val="00751518"/>
    <w:rsid w:val="007517F2"/>
    <w:rsid w:val="007520DC"/>
    <w:rsid w:val="0075368E"/>
    <w:rsid w:val="00753D04"/>
    <w:rsid w:val="00754080"/>
    <w:rsid w:val="00754523"/>
    <w:rsid w:val="00754743"/>
    <w:rsid w:val="00754C66"/>
    <w:rsid w:val="00754F61"/>
    <w:rsid w:val="007550B6"/>
    <w:rsid w:val="007552F6"/>
    <w:rsid w:val="00755800"/>
    <w:rsid w:val="00756908"/>
    <w:rsid w:val="00757015"/>
    <w:rsid w:val="00757402"/>
    <w:rsid w:val="00757636"/>
    <w:rsid w:val="007609A4"/>
    <w:rsid w:val="00760BDF"/>
    <w:rsid w:val="00761950"/>
    <w:rsid w:val="00761B1C"/>
    <w:rsid w:val="00761C03"/>
    <w:rsid w:val="00761D1C"/>
    <w:rsid w:val="00762414"/>
    <w:rsid w:val="00762873"/>
    <w:rsid w:val="00762F70"/>
    <w:rsid w:val="007630E1"/>
    <w:rsid w:val="00763429"/>
    <w:rsid w:val="00763814"/>
    <w:rsid w:val="00763C96"/>
    <w:rsid w:val="00764092"/>
    <w:rsid w:val="00764D5A"/>
    <w:rsid w:val="00765A6E"/>
    <w:rsid w:val="00765AD5"/>
    <w:rsid w:val="0076624C"/>
    <w:rsid w:val="00766344"/>
    <w:rsid w:val="00766F9F"/>
    <w:rsid w:val="007705AC"/>
    <w:rsid w:val="00770BA6"/>
    <w:rsid w:val="00770C3E"/>
    <w:rsid w:val="00770F80"/>
    <w:rsid w:val="00771027"/>
    <w:rsid w:val="00771ADD"/>
    <w:rsid w:val="00771ED2"/>
    <w:rsid w:val="00772142"/>
    <w:rsid w:val="0077233A"/>
    <w:rsid w:val="0077240B"/>
    <w:rsid w:val="00772A0D"/>
    <w:rsid w:val="00772BE9"/>
    <w:rsid w:val="007730E5"/>
    <w:rsid w:val="00773242"/>
    <w:rsid w:val="0077325D"/>
    <w:rsid w:val="00773488"/>
    <w:rsid w:val="00774280"/>
    <w:rsid w:val="007746BA"/>
    <w:rsid w:val="0077482E"/>
    <w:rsid w:val="00774914"/>
    <w:rsid w:val="0077508A"/>
    <w:rsid w:val="007752AB"/>
    <w:rsid w:val="00775498"/>
    <w:rsid w:val="0077599B"/>
    <w:rsid w:val="00775ACD"/>
    <w:rsid w:val="00775FDD"/>
    <w:rsid w:val="0077635C"/>
    <w:rsid w:val="00776631"/>
    <w:rsid w:val="00776946"/>
    <w:rsid w:val="00776C15"/>
    <w:rsid w:val="00776EB8"/>
    <w:rsid w:val="007774B2"/>
    <w:rsid w:val="00777997"/>
    <w:rsid w:val="007806CD"/>
    <w:rsid w:val="007810AB"/>
    <w:rsid w:val="00781B05"/>
    <w:rsid w:val="00781EDD"/>
    <w:rsid w:val="00782226"/>
    <w:rsid w:val="0078257B"/>
    <w:rsid w:val="00783444"/>
    <w:rsid w:val="00783DD4"/>
    <w:rsid w:val="007840BD"/>
    <w:rsid w:val="0078496E"/>
    <w:rsid w:val="0078500E"/>
    <w:rsid w:val="007850F5"/>
    <w:rsid w:val="00785116"/>
    <w:rsid w:val="00785A5D"/>
    <w:rsid w:val="0078625C"/>
    <w:rsid w:val="007863CF"/>
    <w:rsid w:val="007864B0"/>
    <w:rsid w:val="00786990"/>
    <w:rsid w:val="007875A4"/>
    <w:rsid w:val="0078794C"/>
    <w:rsid w:val="00790A7C"/>
    <w:rsid w:val="00790AF8"/>
    <w:rsid w:val="00790B49"/>
    <w:rsid w:val="00791ECE"/>
    <w:rsid w:val="0079246E"/>
    <w:rsid w:val="00793806"/>
    <w:rsid w:val="00794179"/>
    <w:rsid w:val="00794195"/>
    <w:rsid w:val="007943D8"/>
    <w:rsid w:val="007948DE"/>
    <w:rsid w:val="00794C50"/>
    <w:rsid w:val="00794E2D"/>
    <w:rsid w:val="00795039"/>
    <w:rsid w:val="0079613F"/>
    <w:rsid w:val="00796240"/>
    <w:rsid w:val="00796856"/>
    <w:rsid w:val="00796AAD"/>
    <w:rsid w:val="00796FCD"/>
    <w:rsid w:val="007970E1"/>
    <w:rsid w:val="0079778A"/>
    <w:rsid w:val="007A0330"/>
    <w:rsid w:val="007A0561"/>
    <w:rsid w:val="007A0781"/>
    <w:rsid w:val="007A0A08"/>
    <w:rsid w:val="007A189F"/>
    <w:rsid w:val="007A1A00"/>
    <w:rsid w:val="007A231F"/>
    <w:rsid w:val="007A2502"/>
    <w:rsid w:val="007A25DB"/>
    <w:rsid w:val="007A25F9"/>
    <w:rsid w:val="007A2A17"/>
    <w:rsid w:val="007A2B24"/>
    <w:rsid w:val="007A37BF"/>
    <w:rsid w:val="007A475E"/>
    <w:rsid w:val="007A4F7A"/>
    <w:rsid w:val="007A5640"/>
    <w:rsid w:val="007A677F"/>
    <w:rsid w:val="007A712C"/>
    <w:rsid w:val="007A72F0"/>
    <w:rsid w:val="007A78AE"/>
    <w:rsid w:val="007A78FE"/>
    <w:rsid w:val="007A7AF2"/>
    <w:rsid w:val="007A7DA6"/>
    <w:rsid w:val="007B041B"/>
    <w:rsid w:val="007B07B8"/>
    <w:rsid w:val="007B1A68"/>
    <w:rsid w:val="007B1AC8"/>
    <w:rsid w:val="007B1D9C"/>
    <w:rsid w:val="007B1E74"/>
    <w:rsid w:val="007B25A8"/>
    <w:rsid w:val="007B2E3F"/>
    <w:rsid w:val="007B2EEC"/>
    <w:rsid w:val="007B3189"/>
    <w:rsid w:val="007B3E81"/>
    <w:rsid w:val="007B443F"/>
    <w:rsid w:val="007B4E76"/>
    <w:rsid w:val="007B52B4"/>
    <w:rsid w:val="007B588F"/>
    <w:rsid w:val="007B64A6"/>
    <w:rsid w:val="007B6AE0"/>
    <w:rsid w:val="007B71DC"/>
    <w:rsid w:val="007B734B"/>
    <w:rsid w:val="007B7D96"/>
    <w:rsid w:val="007C0242"/>
    <w:rsid w:val="007C0B55"/>
    <w:rsid w:val="007C10B5"/>
    <w:rsid w:val="007C1435"/>
    <w:rsid w:val="007C1CBF"/>
    <w:rsid w:val="007C25C5"/>
    <w:rsid w:val="007C2B93"/>
    <w:rsid w:val="007C2C60"/>
    <w:rsid w:val="007C342C"/>
    <w:rsid w:val="007C3AE6"/>
    <w:rsid w:val="007C3BAE"/>
    <w:rsid w:val="007C51FE"/>
    <w:rsid w:val="007C5426"/>
    <w:rsid w:val="007C5DEA"/>
    <w:rsid w:val="007C61A5"/>
    <w:rsid w:val="007C61C1"/>
    <w:rsid w:val="007C64D7"/>
    <w:rsid w:val="007C6EDF"/>
    <w:rsid w:val="007C73FB"/>
    <w:rsid w:val="007C75FD"/>
    <w:rsid w:val="007C781E"/>
    <w:rsid w:val="007C7EAE"/>
    <w:rsid w:val="007D027D"/>
    <w:rsid w:val="007D03B7"/>
    <w:rsid w:val="007D0B83"/>
    <w:rsid w:val="007D18E7"/>
    <w:rsid w:val="007D2117"/>
    <w:rsid w:val="007D2367"/>
    <w:rsid w:val="007D2615"/>
    <w:rsid w:val="007D27A3"/>
    <w:rsid w:val="007D2B72"/>
    <w:rsid w:val="007D3237"/>
    <w:rsid w:val="007D3D32"/>
    <w:rsid w:val="007D3ED1"/>
    <w:rsid w:val="007D4164"/>
    <w:rsid w:val="007D4D9F"/>
    <w:rsid w:val="007D4E80"/>
    <w:rsid w:val="007D4FAB"/>
    <w:rsid w:val="007D5000"/>
    <w:rsid w:val="007D5963"/>
    <w:rsid w:val="007D5CB2"/>
    <w:rsid w:val="007D5F3D"/>
    <w:rsid w:val="007D60D6"/>
    <w:rsid w:val="007D6756"/>
    <w:rsid w:val="007D6BA2"/>
    <w:rsid w:val="007D73BE"/>
    <w:rsid w:val="007D73F9"/>
    <w:rsid w:val="007D795A"/>
    <w:rsid w:val="007E0E66"/>
    <w:rsid w:val="007E1461"/>
    <w:rsid w:val="007E16F7"/>
    <w:rsid w:val="007E192C"/>
    <w:rsid w:val="007E1AB4"/>
    <w:rsid w:val="007E1D94"/>
    <w:rsid w:val="007E1E7B"/>
    <w:rsid w:val="007E2B82"/>
    <w:rsid w:val="007E2CE7"/>
    <w:rsid w:val="007E2E2D"/>
    <w:rsid w:val="007E3223"/>
    <w:rsid w:val="007E32C6"/>
    <w:rsid w:val="007E3762"/>
    <w:rsid w:val="007E38C1"/>
    <w:rsid w:val="007E4029"/>
    <w:rsid w:val="007E4294"/>
    <w:rsid w:val="007E4B19"/>
    <w:rsid w:val="007E4D92"/>
    <w:rsid w:val="007E4F77"/>
    <w:rsid w:val="007E562E"/>
    <w:rsid w:val="007E5832"/>
    <w:rsid w:val="007E5ED6"/>
    <w:rsid w:val="007E6693"/>
    <w:rsid w:val="007E778B"/>
    <w:rsid w:val="007E7831"/>
    <w:rsid w:val="007E7C46"/>
    <w:rsid w:val="007E7D45"/>
    <w:rsid w:val="007F005A"/>
    <w:rsid w:val="007F0AA7"/>
    <w:rsid w:val="007F0C41"/>
    <w:rsid w:val="007F1E02"/>
    <w:rsid w:val="007F234C"/>
    <w:rsid w:val="007F2BA3"/>
    <w:rsid w:val="007F3A0C"/>
    <w:rsid w:val="007F4FA3"/>
    <w:rsid w:val="007F526B"/>
    <w:rsid w:val="007F5754"/>
    <w:rsid w:val="007F5C43"/>
    <w:rsid w:val="007F6347"/>
    <w:rsid w:val="007F6BC1"/>
    <w:rsid w:val="007F6C33"/>
    <w:rsid w:val="007F7240"/>
    <w:rsid w:val="007F7A0F"/>
    <w:rsid w:val="007F7B59"/>
    <w:rsid w:val="0080039E"/>
    <w:rsid w:val="00800821"/>
    <w:rsid w:val="008016FA"/>
    <w:rsid w:val="0080191C"/>
    <w:rsid w:val="00801932"/>
    <w:rsid w:val="00801B7A"/>
    <w:rsid w:val="00801D47"/>
    <w:rsid w:val="0080244C"/>
    <w:rsid w:val="008026D4"/>
    <w:rsid w:val="00802A61"/>
    <w:rsid w:val="00802ACD"/>
    <w:rsid w:val="00802B18"/>
    <w:rsid w:val="00802FE1"/>
    <w:rsid w:val="008030F7"/>
    <w:rsid w:val="00803453"/>
    <w:rsid w:val="0080418C"/>
    <w:rsid w:val="00804555"/>
    <w:rsid w:val="00805674"/>
    <w:rsid w:val="00806CFC"/>
    <w:rsid w:val="0080726E"/>
    <w:rsid w:val="008073A1"/>
    <w:rsid w:val="00811081"/>
    <w:rsid w:val="00811309"/>
    <w:rsid w:val="008117BD"/>
    <w:rsid w:val="00811B31"/>
    <w:rsid w:val="00812856"/>
    <w:rsid w:val="008128AE"/>
    <w:rsid w:val="008130AC"/>
    <w:rsid w:val="00813186"/>
    <w:rsid w:val="008131C0"/>
    <w:rsid w:val="00813419"/>
    <w:rsid w:val="00814732"/>
    <w:rsid w:val="008150DA"/>
    <w:rsid w:val="00815EBC"/>
    <w:rsid w:val="00816069"/>
    <w:rsid w:val="00816087"/>
    <w:rsid w:val="00816100"/>
    <w:rsid w:val="0081666F"/>
    <w:rsid w:val="00817049"/>
    <w:rsid w:val="00817D91"/>
    <w:rsid w:val="00817E23"/>
    <w:rsid w:val="00817F49"/>
    <w:rsid w:val="00817F7A"/>
    <w:rsid w:val="00820301"/>
    <w:rsid w:val="00820570"/>
    <w:rsid w:val="008205D5"/>
    <w:rsid w:val="00820B05"/>
    <w:rsid w:val="008213DF"/>
    <w:rsid w:val="00821E62"/>
    <w:rsid w:val="00822F44"/>
    <w:rsid w:val="00822FCC"/>
    <w:rsid w:val="00822FFC"/>
    <w:rsid w:val="0082323D"/>
    <w:rsid w:val="00823AC3"/>
    <w:rsid w:val="00823D09"/>
    <w:rsid w:val="0082420D"/>
    <w:rsid w:val="00824AAD"/>
    <w:rsid w:val="00824F80"/>
    <w:rsid w:val="0082525D"/>
    <w:rsid w:val="0082543B"/>
    <w:rsid w:val="008255B0"/>
    <w:rsid w:val="00825772"/>
    <w:rsid w:val="00826837"/>
    <w:rsid w:val="008278AA"/>
    <w:rsid w:val="00827F38"/>
    <w:rsid w:val="00827F49"/>
    <w:rsid w:val="008303B5"/>
    <w:rsid w:val="008306EF"/>
    <w:rsid w:val="00830A80"/>
    <w:rsid w:val="00830D3A"/>
    <w:rsid w:val="00830E8E"/>
    <w:rsid w:val="008312B9"/>
    <w:rsid w:val="00832659"/>
    <w:rsid w:val="00832746"/>
    <w:rsid w:val="00832B9B"/>
    <w:rsid w:val="00832BA7"/>
    <w:rsid w:val="00832BB6"/>
    <w:rsid w:val="0083359B"/>
    <w:rsid w:val="008339CB"/>
    <w:rsid w:val="00833DA9"/>
    <w:rsid w:val="0083401D"/>
    <w:rsid w:val="0083448E"/>
    <w:rsid w:val="008350E8"/>
    <w:rsid w:val="00835627"/>
    <w:rsid w:val="0083585E"/>
    <w:rsid w:val="008359D9"/>
    <w:rsid w:val="00835C25"/>
    <w:rsid w:val="00835E65"/>
    <w:rsid w:val="00836115"/>
    <w:rsid w:val="00836690"/>
    <w:rsid w:val="00837277"/>
    <w:rsid w:val="0083731C"/>
    <w:rsid w:val="00837435"/>
    <w:rsid w:val="00837502"/>
    <w:rsid w:val="00837ADD"/>
    <w:rsid w:val="0084047D"/>
    <w:rsid w:val="008404E8"/>
    <w:rsid w:val="0084096A"/>
    <w:rsid w:val="00841176"/>
    <w:rsid w:val="0084237F"/>
    <w:rsid w:val="00843C8C"/>
    <w:rsid w:val="00844AB3"/>
    <w:rsid w:val="00844F71"/>
    <w:rsid w:val="00845C10"/>
    <w:rsid w:val="00845FF4"/>
    <w:rsid w:val="00845FF6"/>
    <w:rsid w:val="008463B8"/>
    <w:rsid w:val="00846B92"/>
    <w:rsid w:val="00846DF6"/>
    <w:rsid w:val="00846E64"/>
    <w:rsid w:val="00847652"/>
    <w:rsid w:val="00847737"/>
    <w:rsid w:val="008503F8"/>
    <w:rsid w:val="00850F66"/>
    <w:rsid w:val="00851022"/>
    <w:rsid w:val="0085112D"/>
    <w:rsid w:val="008512E6"/>
    <w:rsid w:val="00851394"/>
    <w:rsid w:val="00852007"/>
    <w:rsid w:val="0085233E"/>
    <w:rsid w:val="00852896"/>
    <w:rsid w:val="008532D5"/>
    <w:rsid w:val="008533DE"/>
    <w:rsid w:val="00853A1B"/>
    <w:rsid w:val="00853D19"/>
    <w:rsid w:val="008541B0"/>
    <w:rsid w:val="008546EC"/>
    <w:rsid w:val="00855617"/>
    <w:rsid w:val="00855A47"/>
    <w:rsid w:val="00855E11"/>
    <w:rsid w:val="008561BB"/>
    <w:rsid w:val="00856430"/>
    <w:rsid w:val="008565E1"/>
    <w:rsid w:val="00856A1A"/>
    <w:rsid w:val="00857B85"/>
    <w:rsid w:val="00857C2D"/>
    <w:rsid w:val="00857C50"/>
    <w:rsid w:val="00857F00"/>
    <w:rsid w:val="00860ACA"/>
    <w:rsid w:val="00860ED8"/>
    <w:rsid w:val="00861D41"/>
    <w:rsid w:val="00861EB3"/>
    <w:rsid w:val="00862362"/>
    <w:rsid w:val="00862654"/>
    <w:rsid w:val="00862CCF"/>
    <w:rsid w:val="00862DCD"/>
    <w:rsid w:val="0086319D"/>
    <w:rsid w:val="00863A01"/>
    <w:rsid w:val="00863D76"/>
    <w:rsid w:val="00863EB7"/>
    <w:rsid w:val="008648E4"/>
    <w:rsid w:val="00864DA6"/>
    <w:rsid w:val="0087014A"/>
    <w:rsid w:val="008709A7"/>
    <w:rsid w:val="00870D8E"/>
    <w:rsid w:val="008715BA"/>
    <w:rsid w:val="0087240D"/>
    <w:rsid w:val="008725AE"/>
    <w:rsid w:val="008725DB"/>
    <w:rsid w:val="00872B9A"/>
    <w:rsid w:val="00873484"/>
    <w:rsid w:val="00873B85"/>
    <w:rsid w:val="0087425A"/>
    <w:rsid w:val="008744E7"/>
    <w:rsid w:val="008752FE"/>
    <w:rsid w:val="00875768"/>
    <w:rsid w:val="00876227"/>
    <w:rsid w:val="00876445"/>
    <w:rsid w:val="00876BDE"/>
    <w:rsid w:val="008772CD"/>
    <w:rsid w:val="008772F4"/>
    <w:rsid w:val="00877718"/>
    <w:rsid w:val="0087774B"/>
    <w:rsid w:val="0088080A"/>
    <w:rsid w:val="00880CFD"/>
    <w:rsid w:val="00881AFF"/>
    <w:rsid w:val="00881DE8"/>
    <w:rsid w:val="00881DF3"/>
    <w:rsid w:val="00881EBA"/>
    <w:rsid w:val="008822BF"/>
    <w:rsid w:val="008826EC"/>
    <w:rsid w:val="00883138"/>
    <w:rsid w:val="00883DBA"/>
    <w:rsid w:val="00884049"/>
    <w:rsid w:val="0088410E"/>
    <w:rsid w:val="008846FE"/>
    <w:rsid w:val="008848B6"/>
    <w:rsid w:val="00884EBF"/>
    <w:rsid w:val="008857FE"/>
    <w:rsid w:val="00885882"/>
    <w:rsid w:val="008862A0"/>
    <w:rsid w:val="008863B5"/>
    <w:rsid w:val="00886DD7"/>
    <w:rsid w:val="008872D2"/>
    <w:rsid w:val="00887352"/>
    <w:rsid w:val="008876B8"/>
    <w:rsid w:val="00890856"/>
    <w:rsid w:val="00890F82"/>
    <w:rsid w:val="00890FF3"/>
    <w:rsid w:val="008914B5"/>
    <w:rsid w:val="00891550"/>
    <w:rsid w:val="00891CCE"/>
    <w:rsid w:val="00891E34"/>
    <w:rsid w:val="00891FC3"/>
    <w:rsid w:val="008923D1"/>
    <w:rsid w:val="00892483"/>
    <w:rsid w:val="00892566"/>
    <w:rsid w:val="0089275D"/>
    <w:rsid w:val="00893180"/>
    <w:rsid w:val="008940F2"/>
    <w:rsid w:val="0089447D"/>
    <w:rsid w:val="008947DB"/>
    <w:rsid w:val="00894D35"/>
    <w:rsid w:val="00894EF4"/>
    <w:rsid w:val="00895602"/>
    <w:rsid w:val="0089584F"/>
    <w:rsid w:val="0089622C"/>
    <w:rsid w:val="0089661B"/>
    <w:rsid w:val="0089718C"/>
    <w:rsid w:val="00897D0B"/>
    <w:rsid w:val="00897D0D"/>
    <w:rsid w:val="008A0014"/>
    <w:rsid w:val="008A00EC"/>
    <w:rsid w:val="008A0205"/>
    <w:rsid w:val="008A0B6A"/>
    <w:rsid w:val="008A1283"/>
    <w:rsid w:val="008A12D5"/>
    <w:rsid w:val="008A134B"/>
    <w:rsid w:val="008A1552"/>
    <w:rsid w:val="008A18D5"/>
    <w:rsid w:val="008A1CC1"/>
    <w:rsid w:val="008A375C"/>
    <w:rsid w:val="008A3CF8"/>
    <w:rsid w:val="008A4274"/>
    <w:rsid w:val="008A45D3"/>
    <w:rsid w:val="008A5EDE"/>
    <w:rsid w:val="008A62CA"/>
    <w:rsid w:val="008A6376"/>
    <w:rsid w:val="008A7926"/>
    <w:rsid w:val="008A7B63"/>
    <w:rsid w:val="008B0C5A"/>
    <w:rsid w:val="008B16EC"/>
    <w:rsid w:val="008B1C4C"/>
    <w:rsid w:val="008B294F"/>
    <w:rsid w:val="008B3C4E"/>
    <w:rsid w:val="008B3D34"/>
    <w:rsid w:val="008B3F39"/>
    <w:rsid w:val="008B3F6B"/>
    <w:rsid w:val="008B4035"/>
    <w:rsid w:val="008B433B"/>
    <w:rsid w:val="008B43EF"/>
    <w:rsid w:val="008B4A55"/>
    <w:rsid w:val="008B5001"/>
    <w:rsid w:val="008B5B50"/>
    <w:rsid w:val="008B7062"/>
    <w:rsid w:val="008B7661"/>
    <w:rsid w:val="008C00DD"/>
    <w:rsid w:val="008C0106"/>
    <w:rsid w:val="008C06FB"/>
    <w:rsid w:val="008C0D96"/>
    <w:rsid w:val="008C1102"/>
    <w:rsid w:val="008C1659"/>
    <w:rsid w:val="008C2897"/>
    <w:rsid w:val="008C2E24"/>
    <w:rsid w:val="008C3B51"/>
    <w:rsid w:val="008C3C52"/>
    <w:rsid w:val="008C3F76"/>
    <w:rsid w:val="008C453A"/>
    <w:rsid w:val="008C4761"/>
    <w:rsid w:val="008C47BF"/>
    <w:rsid w:val="008C4C80"/>
    <w:rsid w:val="008C4D03"/>
    <w:rsid w:val="008C5132"/>
    <w:rsid w:val="008C5A24"/>
    <w:rsid w:val="008C5D61"/>
    <w:rsid w:val="008C6342"/>
    <w:rsid w:val="008C673C"/>
    <w:rsid w:val="008C6855"/>
    <w:rsid w:val="008C6B90"/>
    <w:rsid w:val="008C6DB3"/>
    <w:rsid w:val="008C762E"/>
    <w:rsid w:val="008C7B1A"/>
    <w:rsid w:val="008C7B62"/>
    <w:rsid w:val="008D014D"/>
    <w:rsid w:val="008D065B"/>
    <w:rsid w:val="008D0C96"/>
    <w:rsid w:val="008D12F2"/>
    <w:rsid w:val="008D1400"/>
    <w:rsid w:val="008D15DF"/>
    <w:rsid w:val="008D166D"/>
    <w:rsid w:val="008D16E2"/>
    <w:rsid w:val="008D1F32"/>
    <w:rsid w:val="008D32A6"/>
    <w:rsid w:val="008D3A82"/>
    <w:rsid w:val="008D3A8A"/>
    <w:rsid w:val="008D3BAA"/>
    <w:rsid w:val="008D4C29"/>
    <w:rsid w:val="008D5117"/>
    <w:rsid w:val="008D5526"/>
    <w:rsid w:val="008D572A"/>
    <w:rsid w:val="008D5EB8"/>
    <w:rsid w:val="008D5F4C"/>
    <w:rsid w:val="008D6056"/>
    <w:rsid w:val="008D677A"/>
    <w:rsid w:val="008D6FA8"/>
    <w:rsid w:val="008D7596"/>
    <w:rsid w:val="008D75E2"/>
    <w:rsid w:val="008E01DC"/>
    <w:rsid w:val="008E04C2"/>
    <w:rsid w:val="008E1080"/>
    <w:rsid w:val="008E17DE"/>
    <w:rsid w:val="008E1BC8"/>
    <w:rsid w:val="008E1C17"/>
    <w:rsid w:val="008E2350"/>
    <w:rsid w:val="008E249B"/>
    <w:rsid w:val="008E2F39"/>
    <w:rsid w:val="008E31E6"/>
    <w:rsid w:val="008E3508"/>
    <w:rsid w:val="008E3DFC"/>
    <w:rsid w:val="008E3FD3"/>
    <w:rsid w:val="008E44BC"/>
    <w:rsid w:val="008E4ACA"/>
    <w:rsid w:val="008E52D3"/>
    <w:rsid w:val="008E55FE"/>
    <w:rsid w:val="008E59F9"/>
    <w:rsid w:val="008E5E85"/>
    <w:rsid w:val="008E65C4"/>
    <w:rsid w:val="008E66AE"/>
    <w:rsid w:val="008E6831"/>
    <w:rsid w:val="008E6D02"/>
    <w:rsid w:val="008E73B2"/>
    <w:rsid w:val="008E7E3C"/>
    <w:rsid w:val="008F032D"/>
    <w:rsid w:val="008F0F06"/>
    <w:rsid w:val="008F0FFD"/>
    <w:rsid w:val="008F1CBA"/>
    <w:rsid w:val="008F1E7B"/>
    <w:rsid w:val="008F210B"/>
    <w:rsid w:val="008F2BD0"/>
    <w:rsid w:val="008F2DD1"/>
    <w:rsid w:val="008F3074"/>
    <w:rsid w:val="008F3D82"/>
    <w:rsid w:val="008F3EF1"/>
    <w:rsid w:val="008F400E"/>
    <w:rsid w:val="008F433B"/>
    <w:rsid w:val="008F4C4B"/>
    <w:rsid w:val="008F4FD5"/>
    <w:rsid w:val="008F6223"/>
    <w:rsid w:val="008F6E04"/>
    <w:rsid w:val="008F725C"/>
    <w:rsid w:val="008F76F6"/>
    <w:rsid w:val="008F79A8"/>
    <w:rsid w:val="008F7C5B"/>
    <w:rsid w:val="008F7D2C"/>
    <w:rsid w:val="00900591"/>
    <w:rsid w:val="00900A1E"/>
    <w:rsid w:val="00900B62"/>
    <w:rsid w:val="0090122A"/>
    <w:rsid w:val="00901931"/>
    <w:rsid w:val="009019CC"/>
    <w:rsid w:val="00901FC6"/>
    <w:rsid w:val="00902586"/>
    <w:rsid w:val="00902916"/>
    <w:rsid w:val="00902C4A"/>
    <w:rsid w:val="009030FA"/>
    <w:rsid w:val="009040E3"/>
    <w:rsid w:val="00904B27"/>
    <w:rsid w:val="00904F41"/>
    <w:rsid w:val="0090555D"/>
    <w:rsid w:val="0090568B"/>
    <w:rsid w:val="009056F0"/>
    <w:rsid w:val="009060BC"/>
    <w:rsid w:val="00906F38"/>
    <w:rsid w:val="009078AA"/>
    <w:rsid w:val="00907CD5"/>
    <w:rsid w:val="00907EEF"/>
    <w:rsid w:val="00907F0A"/>
    <w:rsid w:val="00907F16"/>
    <w:rsid w:val="009101AA"/>
    <w:rsid w:val="0091055C"/>
    <w:rsid w:val="009108B9"/>
    <w:rsid w:val="00911734"/>
    <w:rsid w:val="0091216D"/>
    <w:rsid w:val="009122D2"/>
    <w:rsid w:val="009138FC"/>
    <w:rsid w:val="00913DE1"/>
    <w:rsid w:val="009150E6"/>
    <w:rsid w:val="009153B2"/>
    <w:rsid w:val="009153DE"/>
    <w:rsid w:val="00915FD8"/>
    <w:rsid w:val="00917377"/>
    <w:rsid w:val="00917A81"/>
    <w:rsid w:val="00920333"/>
    <w:rsid w:val="009206EB"/>
    <w:rsid w:val="00920768"/>
    <w:rsid w:val="009210DB"/>
    <w:rsid w:val="00921CF3"/>
    <w:rsid w:val="00922275"/>
    <w:rsid w:val="009224BA"/>
    <w:rsid w:val="00923438"/>
    <w:rsid w:val="0092380D"/>
    <w:rsid w:val="00923CEF"/>
    <w:rsid w:val="00924661"/>
    <w:rsid w:val="00924825"/>
    <w:rsid w:val="00924D83"/>
    <w:rsid w:val="009254D2"/>
    <w:rsid w:val="00925DBE"/>
    <w:rsid w:val="00926A9C"/>
    <w:rsid w:val="00926C60"/>
    <w:rsid w:val="00927027"/>
    <w:rsid w:val="009271C2"/>
    <w:rsid w:val="00927A01"/>
    <w:rsid w:val="00927C08"/>
    <w:rsid w:val="00930AEE"/>
    <w:rsid w:val="00930C86"/>
    <w:rsid w:val="00931D0B"/>
    <w:rsid w:val="00931FDD"/>
    <w:rsid w:val="00932110"/>
    <w:rsid w:val="00932EA2"/>
    <w:rsid w:val="00932FDD"/>
    <w:rsid w:val="00933217"/>
    <w:rsid w:val="009339FC"/>
    <w:rsid w:val="009344A4"/>
    <w:rsid w:val="0093486B"/>
    <w:rsid w:val="00934C0A"/>
    <w:rsid w:val="00934C27"/>
    <w:rsid w:val="00935528"/>
    <w:rsid w:val="00935B83"/>
    <w:rsid w:val="00935FFD"/>
    <w:rsid w:val="00936332"/>
    <w:rsid w:val="009364C0"/>
    <w:rsid w:val="00937068"/>
    <w:rsid w:val="00937267"/>
    <w:rsid w:val="00937304"/>
    <w:rsid w:val="009378AA"/>
    <w:rsid w:val="00937948"/>
    <w:rsid w:val="00937A8A"/>
    <w:rsid w:val="00937F8C"/>
    <w:rsid w:val="00940028"/>
    <w:rsid w:val="00940924"/>
    <w:rsid w:val="00941AF7"/>
    <w:rsid w:val="009430CD"/>
    <w:rsid w:val="00943240"/>
    <w:rsid w:val="009440CE"/>
    <w:rsid w:val="00944306"/>
    <w:rsid w:val="009443EC"/>
    <w:rsid w:val="00944447"/>
    <w:rsid w:val="009444DD"/>
    <w:rsid w:val="00944B2A"/>
    <w:rsid w:val="00944D41"/>
    <w:rsid w:val="00944D47"/>
    <w:rsid w:val="00944D6C"/>
    <w:rsid w:val="00944F1E"/>
    <w:rsid w:val="0094520E"/>
    <w:rsid w:val="00945C1A"/>
    <w:rsid w:val="00945CA6"/>
    <w:rsid w:val="00945D89"/>
    <w:rsid w:val="00946750"/>
    <w:rsid w:val="00946C06"/>
    <w:rsid w:val="00947846"/>
    <w:rsid w:val="00947D93"/>
    <w:rsid w:val="009505FF"/>
    <w:rsid w:val="009506DF"/>
    <w:rsid w:val="009512AE"/>
    <w:rsid w:val="009513BB"/>
    <w:rsid w:val="00951B4B"/>
    <w:rsid w:val="0095204E"/>
    <w:rsid w:val="00952669"/>
    <w:rsid w:val="00952D1C"/>
    <w:rsid w:val="0095344A"/>
    <w:rsid w:val="009536A9"/>
    <w:rsid w:val="009539CD"/>
    <w:rsid w:val="00953AEA"/>
    <w:rsid w:val="00953B3A"/>
    <w:rsid w:val="00953B6F"/>
    <w:rsid w:val="0095415B"/>
    <w:rsid w:val="009547FA"/>
    <w:rsid w:val="00954C1E"/>
    <w:rsid w:val="00955056"/>
    <w:rsid w:val="0095531C"/>
    <w:rsid w:val="009554BC"/>
    <w:rsid w:val="009555B4"/>
    <w:rsid w:val="00955D80"/>
    <w:rsid w:val="009560E5"/>
    <w:rsid w:val="0095635D"/>
    <w:rsid w:val="0095685F"/>
    <w:rsid w:val="00956A13"/>
    <w:rsid w:val="00956DD5"/>
    <w:rsid w:val="00957053"/>
    <w:rsid w:val="009570C6"/>
    <w:rsid w:val="009577B2"/>
    <w:rsid w:val="009578BA"/>
    <w:rsid w:val="00957ECA"/>
    <w:rsid w:val="00957F6E"/>
    <w:rsid w:val="009600BC"/>
    <w:rsid w:val="00960F53"/>
    <w:rsid w:val="00961A48"/>
    <w:rsid w:val="00961A7E"/>
    <w:rsid w:val="00962191"/>
    <w:rsid w:val="00962321"/>
    <w:rsid w:val="009628C8"/>
    <w:rsid w:val="009628EF"/>
    <w:rsid w:val="00962976"/>
    <w:rsid w:val="00962A09"/>
    <w:rsid w:val="0096310D"/>
    <w:rsid w:val="009631F0"/>
    <w:rsid w:val="009632B9"/>
    <w:rsid w:val="00964743"/>
    <w:rsid w:val="00964F23"/>
    <w:rsid w:val="009653C4"/>
    <w:rsid w:val="009656C0"/>
    <w:rsid w:val="009659A6"/>
    <w:rsid w:val="0096611A"/>
    <w:rsid w:val="009674E5"/>
    <w:rsid w:val="00967A7F"/>
    <w:rsid w:val="00967DD9"/>
    <w:rsid w:val="00967F43"/>
    <w:rsid w:val="0097109A"/>
    <w:rsid w:val="00971186"/>
    <w:rsid w:val="009711DA"/>
    <w:rsid w:val="009714FB"/>
    <w:rsid w:val="009716C9"/>
    <w:rsid w:val="0097190E"/>
    <w:rsid w:val="00972345"/>
    <w:rsid w:val="009725B8"/>
    <w:rsid w:val="00972850"/>
    <w:rsid w:val="0097288B"/>
    <w:rsid w:val="00972AF1"/>
    <w:rsid w:val="0097316B"/>
    <w:rsid w:val="0097388F"/>
    <w:rsid w:val="0097391C"/>
    <w:rsid w:val="00974307"/>
    <w:rsid w:val="0097431D"/>
    <w:rsid w:val="00974BF8"/>
    <w:rsid w:val="0097511A"/>
    <w:rsid w:val="00975358"/>
    <w:rsid w:val="009756C6"/>
    <w:rsid w:val="00975B08"/>
    <w:rsid w:val="00975E4C"/>
    <w:rsid w:val="00975F87"/>
    <w:rsid w:val="009760B0"/>
    <w:rsid w:val="00976764"/>
    <w:rsid w:val="00976809"/>
    <w:rsid w:val="00976F46"/>
    <w:rsid w:val="00977974"/>
    <w:rsid w:val="009806EF"/>
    <w:rsid w:val="00980774"/>
    <w:rsid w:val="009807B1"/>
    <w:rsid w:val="00980CCA"/>
    <w:rsid w:val="00980E22"/>
    <w:rsid w:val="009816BA"/>
    <w:rsid w:val="00981912"/>
    <w:rsid w:val="00981994"/>
    <w:rsid w:val="00981D76"/>
    <w:rsid w:val="00982455"/>
    <w:rsid w:val="00982A0B"/>
    <w:rsid w:val="009856B3"/>
    <w:rsid w:val="00985819"/>
    <w:rsid w:val="00985A86"/>
    <w:rsid w:val="00985E6D"/>
    <w:rsid w:val="00985FEE"/>
    <w:rsid w:val="009862DF"/>
    <w:rsid w:val="009862E0"/>
    <w:rsid w:val="00986317"/>
    <w:rsid w:val="00986860"/>
    <w:rsid w:val="00986C0C"/>
    <w:rsid w:val="00986CC5"/>
    <w:rsid w:val="00986E9F"/>
    <w:rsid w:val="0098724B"/>
    <w:rsid w:val="009872E7"/>
    <w:rsid w:val="00990510"/>
    <w:rsid w:val="00990629"/>
    <w:rsid w:val="009907A1"/>
    <w:rsid w:val="0099092D"/>
    <w:rsid w:val="00990BE9"/>
    <w:rsid w:val="00990EA6"/>
    <w:rsid w:val="009912EB"/>
    <w:rsid w:val="0099154A"/>
    <w:rsid w:val="0099176A"/>
    <w:rsid w:val="00992504"/>
    <w:rsid w:val="009928F8"/>
    <w:rsid w:val="00992BD0"/>
    <w:rsid w:val="00992FFA"/>
    <w:rsid w:val="00993AAE"/>
    <w:rsid w:val="00993BB5"/>
    <w:rsid w:val="00994284"/>
    <w:rsid w:val="0099428A"/>
    <w:rsid w:val="00995987"/>
    <w:rsid w:val="0099610D"/>
    <w:rsid w:val="00997036"/>
    <w:rsid w:val="00997762"/>
    <w:rsid w:val="00997F88"/>
    <w:rsid w:val="009A032A"/>
    <w:rsid w:val="009A0D41"/>
    <w:rsid w:val="009A0D5A"/>
    <w:rsid w:val="009A149B"/>
    <w:rsid w:val="009A1B0A"/>
    <w:rsid w:val="009A1CD2"/>
    <w:rsid w:val="009A1F32"/>
    <w:rsid w:val="009A2265"/>
    <w:rsid w:val="009A2329"/>
    <w:rsid w:val="009A26C6"/>
    <w:rsid w:val="009A3455"/>
    <w:rsid w:val="009A35ED"/>
    <w:rsid w:val="009A3B14"/>
    <w:rsid w:val="009A41AF"/>
    <w:rsid w:val="009A4870"/>
    <w:rsid w:val="009A48BA"/>
    <w:rsid w:val="009A5024"/>
    <w:rsid w:val="009A51F3"/>
    <w:rsid w:val="009A5BEA"/>
    <w:rsid w:val="009A600A"/>
    <w:rsid w:val="009A682C"/>
    <w:rsid w:val="009A693F"/>
    <w:rsid w:val="009A6F13"/>
    <w:rsid w:val="009A73A4"/>
    <w:rsid w:val="009A74D5"/>
    <w:rsid w:val="009B0136"/>
    <w:rsid w:val="009B0370"/>
    <w:rsid w:val="009B107C"/>
    <w:rsid w:val="009B1403"/>
    <w:rsid w:val="009B2AE0"/>
    <w:rsid w:val="009B3013"/>
    <w:rsid w:val="009B3C04"/>
    <w:rsid w:val="009B549A"/>
    <w:rsid w:val="009B582D"/>
    <w:rsid w:val="009B587D"/>
    <w:rsid w:val="009B6C11"/>
    <w:rsid w:val="009B6E80"/>
    <w:rsid w:val="009B703F"/>
    <w:rsid w:val="009B78CC"/>
    <w:rsid w:val="009B7EC4"/>
    <w:rsid w:val="009C0175"/>
    <w:rsid w:val="009C06A9"/>
    <w:rsid w:val="009C0EED"/>
    <w:rsid w:val="009C1549"/>
    <w:rsid w:val="009C15B8"/>
    <w:rsid w:val="009C15E0"/>
    <w:rsid w:val="009C17BA"/>
    <w:rsid w:val="009C211F"/>
    <w:rsid w:val="009C296A"/>
    <w:rsid w:val="009C2A65"/>
    <w:rsid w:val="009C2C96"/>
    <w:rsid w:val="009C3071"/>
    <w:rsid w:val="009C34B7"/>
    <w:rsid w:val="009C354F"/>
    <w:rsid w:val="009C37CD"/>
    <w:rsid w:val="009C3842"/>
    <w:rsid w:val="009C42AE"/>
    <w:rsid w:val="009C4444"/>
    <w:rsid w:val="009C45CF"/>
    <w:rsid w:val="009C5453"/>
    <w:rsid w:val="009C5468"/>
    <w:rsid w:val="009C5764"/>
    <w:rsid w:val="009C57D5"/>
    <w:rsid w:val="009C58A5"/>
    <w:rsid w:val="009C5A8E"/>
    <w:rsid w:val="009C5DA0"/>
    <w:rsid w:val="009C5EFF"/>
    <w:rsid w:val="009C611E"/>
    <w:rsid w:val="009C6247"/>
    <w:rsid w:val="009C624B"/>
    <w:rsid w:val="009C709F"/>
    <w:rsid w:val="009C712A"/>
    <w:rsid w:val="009C7A3E"/>
    <w:rsid w:val="009D057B"/>
    <w:rsid w:val="009D0612"/>
    <w:rsid w:val="009D0D6C"/>
    <w:rsid w:val="009D26ED"/>
    <w:rsid w:val="009D280C"/>
    <w:rsid w:val="009D29A4"/>
    <w:rsid w:val="009D4901"/>
    <w:rsid w:val="009D4C6D"/>
    <w:rsid w:val="009D5258"/>
    <w:rsid w:val="009D5378"/>
    <w:rsid w:val="009D595C"/>
    <w:rsid w:val="009D5C5F"/>
    <w:rsid w:val="009D6696"/>
    <w:rsid w:val="009D725D"/>
    <w:rsid w:val="009D73B3"/>
    <w:rsid w:val="009D7677"/>
    <w:rsid w:val="009E032B"/>
    <w:rsid w:val="009E06FB"/>
    <w:rsid w:val="009E0BED"/>
    <w:rsid w:val="009E0C76"/>
    <w:rsid w:val="009E168E"/>
    <w:rsid w:val="009E1E7D"/>
    <w:rsid w:val="009E1FEF"/>
    <w:rsid w:val="009E2D98"/>
    <w:rsid w:val="009E2DEA"/>
    <w:rsid w:val="009E3966"/>
    <w:rsid w:val="009E3CF1"/>
    <w:rsid w:val="009E492D"/>
    <w:rsid w:val="009E4CFC"/>
    <w:rsid w:val="009E4D8A"/>
    <w:rsid w:val="009E5032"/>
    <w:rsid w:val="009E556F"/>
    <w:rsid w:val="009E57D0"/>
    <w:rsid w:val="009E5AA5"/>
    <w:rsid w:val="009E6BA6"/>
    <w:rsid w:val="009E6D45"/>
    <w:rsid w:val="009E6F19"/>
    <w:rsid w:val="009E71FF"/>
    <w:rsid w:val="009E770B"/>
    <w:rsid w:val="009E7931"/>
    <w:rsid w:val="009F00E0"/>
    <w:rsid w:val="009F032E"/>
    <w:rsid w:val="009F0473"/>
    <w:rsid w:val="009F0EE8"/>
    <w:rsid w:val="009F14EC"/>
    <w:rsid w:val="009F1B2A"/>
    <w:rsid w:val="009F2172"/>
    <w:rsid w:val="009F293E"/>
    <w:rsid w:val="009F2F76"/>
    <w:rsid w:val="009F3140"/>
    <w:rsid w:val="009F34D7"/>
    <w:rsid w:val="009F41C4"/>
    <w:rsid w:val="009F42DE"/>
    <w:rsid w:val="009F4459"/>
    <w:rsid w:val="009F515D"/>
    <w:rsid w:val="009F53F7"/>
    <w:rsid w:val="009F5461"/>
    <w:rsid w:val="009F5B72"/>
    <w:rsid w:val="009F5D4E"/>
    <w:rsid w:val="009F7085"/>
    <w:rsid w:val="009F745B"/>
    <w:rsid w:val="009F7465"/>
    <w:rsid w:val="009F75AD"/>
    <w:rsid w:val="00A00DC7"/>
    <w:rsid w:val="00A01498"/>
    <w:rsid w:val="00A01B32"/>
    <w:rsid w:val="00A01E06"/>
    <w:rsid w:val="00A01E7D"/>
    <w:rsid w:val="00A021CD"/>
    <w:rsid w:val="00A03737"/>
    <w:rsid w:val="00A03A6F"/>
    <w:rsid w:val="00A03C52"/>
    <w:rsid w:val="00A04230"/>
    <w:rsid w:val="00A04258"/>
    <w:rsid w:val="00A042C4"/>
    <w:rsid w:val="00A04D5A"/>
    <w:rsid w:val="00A04D9C"/>
    <w:rsid w:val="00A0707A"/>
    <w:rsid w:val="00A0774E"/>
    <w:rsid w:val="00A07B27"/>
    <w:rsid w:val="00A1003E"/>
    <w:rsid w:val="00A110EB"/>
    <w:rsid w:val="00A11764"/>
    <w:rsid w:val="00A117D5"/>
    <w:rsid w:val="00A11C37"/>
    <w:rsid w:val="00A123EB"/>
    <w:rsid w:val="00A12646"/>
    <w:rsid w:val="00A12C05"/>
    <w:rsid w:val="00A12F3F"/>
    <w:rsid w:val="00A12F4F"/>
    <w:rsid w:val="00A136BB"/>
    <w:rsid w:val="00A136CD"/>
    <w:rsid w:val="00A13F0C"/>
    <w:rsid w:val="00A1441B"/>
    <w:rsid w:val="00A150A3"/>
    <w:rsid w:val="00A151DF"/>
    <w:rsid w:val="00A154A3"/>
    <w:rsid w:val="00A15C32"/>
    <w:rsid w:val="00A15D70"/>
    <w:rsid w:val="00A160A8"/>
    <w:rsid w:val="00A16349"/>
    <w:rsid w:val="00A16D5E"/>
    <w:rsid w:val="00A17C41"/>
    <w:rsid w:val="00A2009C"/>
    <w:rsid w:val="00A2070F"/>
    <w:rsid w:val="00A20E69"/>
    <w:rsid w:val="00A213D9"/>
    <w:rsid w:val="00A21AD1"/>
    <w:rsid w:val="00A222FF"/>
    <w:rsid w:val="00A2261A"/>
    <w:rsid w:val="00A229B3"/>
    <w:rsid w:val="00A22FB0"/>
    <w:rsid w:val="00A23269"/>
    <w:rsid w:val="00A237B8"/>
    <w:rsid w:val="00A238D3"/>
    <w:rsid w:val="00A23AA5"/>
    <w:rsid w:val="00A23AB3"/>
    <w:rsid w:val="00A23BB2"/>
    <w:rsid w:val="00A23C46"/>
    <w:rsid w:val="00A23D2E"/>
    <w:rsid w:val="00A24CD4"/>
    <w:rsid w:val="00A252F3"/>
    <w:rsid w:val="00A2542C"/>
    <w:rsid w:val="00A26017"/>
    <w:rsid w:val="00A26436"/>
    <w:rsid w:val="00A26968"/>
    <w:rsid w:val="00A26ADB"/>
    <w:rsid w:val="00A26C3B"/>
    <w:rsid w:val="00A26D18"/>
    <w:rsid w:val="00A27386"/>
    <w:rsid w:val="00A276F2"/>
    <w:rsid w:val="00A277CC"/>
    <w:rsid w:val="00A2784A"/>
    <w:rsid w:val="00A27B73"/>
    <w:rsid w:val="00A27C41"/>
    <w:rsid w:val="00A27DD1"/>
    <w:rsid w:val="00A3062B"/>
    <w:rsid w:val="00A30745"/>
    <w:rsid w:val="00A30F4C"/>
    <w:rsid w:val="00A313B4"/>
    <w:rsid w:val="00A31CE9"/>
    <w:rsid w:val="00A3251C"/>
    <w:rsid w:val="00A32954"/>
    <w:rsid w:val="00A32C38"/>
    <w:rsid w:val="00A347AB"/>
    <w:rsid w:val="00A34BC8"/>
    <w:rsid w:val="00A34FDC"/>
    <w:rsid w:val="00A3557C"/>
    <w:rsid w:val="00A35855"/>
    <w:rsid w:val="00A35A6F"/>
    <w:rsid w:val="00A35B31"/>
    <w:rsid w:val="00A36397"/>
    <w:rsid w:val="00A3690E"/>
    <w:rsid w:val="00A36C0F"/>
    <w:rsid w:val="00A36CEA"/>
    <w:rsid w:val="00A3725C"/>
    <w:rsid w:val="00A377F6"/>
    <w:rsid w:val="00A37F45"/>
    <w:rsid w:val="00A4071C"/>
    <w:rsid w:val="00A40B9F"/>
    <w:rsid w:val="00A40E88"/>
    <w:rsid w:val="00A40F8C"/>
    <w:rsid w:val="00A41048"/>
    <w:rsid w:val="00A417E0"/>
    <w:rsid w:val="00A4294C"/>
    <w:rsid w:val="00A42F9A"/>
    <w:rsid w:val="00A43168"/>
    <w:rsid w:val="00A434FC"/>
    <w:rsid w:val="00A4374A"/>
    <w:rsid w:val="00A440D9"/>
    <w:rsid w:val="00A44BCA"/>
    <w:rsid w:val="00A45A70"/>
    <w:rsid w:val="00A45AFA"/>
    <w:rsid w:val="00A45B91"/>
    <w:rsid w:val="00A45C61"/>
    <w:rsid w:val="00A465E7"/>
    <w:rsid w:val="00A468A2"/>
    <w:rsid w:val="00A46B06"/>
    <w:rsid w:val="00A46D2D"/>
    <w:rsid w:val="00A4743B"/>
    <w:rsid w:val="00A4743F"/>
    <w:rsid w:val="00A50079"/>
    <w:rsid w:val="00A50BAA"/>
    <w:rsid w:val="00A51EA0"/>
    <w:rsid w:val="00A5365D"/>
    <w:rsid w:val="00A53808"/>
    <w:rsid w:val="00A539A8"/>
    <w:rsid w:val="00A53ED5"/>
    <w:rsid w:val="00A54830"/>
    <w:rsid w:val="00A552A7"/>
    <w:rsid w:val="00A55823"/>
    <w:rsid w:val="00A55A8F"/>
    <w:rsid w:val="00A55CB0"/>
    <w:rsid w:val="00A565A0"/>
    <w:rsid w:val="00A56C97"/>
    <w:rsid w:val="00A56FD2"/>
    <w:rsid w:val="00A5721E"/>
    <w:rsid w:val="00A57C05"/>
    <w:rsid w:val="00A60CCA"/>
    <w:rsid w:val="00A6113C"/>
    <w:rsid w:val="00A61E54"/>
    <w:rsid w:val="00A61FFD"/>
    <w:rsid w:val="00A62156"/>
    <w:rsid w:val="00A622B5"/>
    <w:rsid w:val="00A6265C"/>
    <w:rsid w:val="00A628F0"/>
    <w:rsid w:val="00A631A9"/>
    <w:rsid w:val="00A640A1"/>
    <w:rsid w:val="00A64266"/>
    <w:rsid w:val="00A64650"/>
    <w:rsid w:val="00A64BBB"/>
    <w:rsid w:val="00A64CC8"/>
    <w:rsid w:val="00A64EAC"/>
    <w:rsid w:val="00A64F13"/>
    <w:rsid w:val="00A64F3F"/>
    <w:rsid w:val="00A66087"/>
    <w:rsid w:val="00A66583"/>
    <w:rsid w:val="00A66884"/>
    <w:rsid w:val="00A66941"/>
    <w:rsid w:val="00A66FBC"/>
    <w:rsid w:val="00A678DA"/>
    <w:rsid w:val="00A7006D"/>
    <w:rsid w:val="00A711A6"/>
    <w:rsid w:val="00A7121A"/>
    <w:rsid w:val="00A7151E"/>
    <w:rsid w:val="00A71592"/>
    <w:rsid w:val="00A7192B"/>
    <w:rsid w:val="00A721EE"/>
    <w:rsid w:val="00A729A2"/>
    <w:rsid w:val="00A72A06"/>
    <w:rsid w:val="00A73202"/>
    <w:rsid w:val="00A733A8"/>
    <w:rsid w:val="00A73762"/>
    <w:rsid w:val="00A74387"/>
    <w:rsid w:val="00A74AC2"/>
    <w:rsid w:val="00A75596"/>
    <w:rsid w:val="00A757B7"/>
    <w:rsid w:val="00A758CA"/>
    <w:rsid w:val="00A75EBD"/>
    <w:rsid w:val="00A76462"/>
    <w:rsid w:val="00A76A81"/>
    <w:rsid w:val="00A76B11"/>
    <w:rsid w:val="00A776D5"/>
    <w:rsid w:val="00A77E40"/>
    <w:rsid w:val="00A80191"/>
    <w:rsid w:val="00A803D3"/>
    <w:rsid w:val="00A8080D"/>
    <w:rsid w:val="00A80A37"/>
    <w:rsid w:val="00A80BD7"/>
    <w:rsid w:val="00A80CF5"/>
    <w:rsid w:val="00A81238"/>
    <w:rsid w:val="00A8185E"/>
    <w:rsid w:val="00A8199A"/>
    <w:rsid w:val="00A820F0"/>
    <w:rsid w:val="00A829E4"/>
    <w:rsid w:val="00A838B2"/>
    <w:rsid w:val="00A838BC"/>
    <w:rsid w:val="00A83A1A"/>
    <w:rsid w:val="00A84D9F"/>
    <w:rsid w:val="00A8500D"/>
    <w:rsid w:val="00A85048"/>
    <w:rsid w:val="00A852C6"/>
    <w:rsid w:val="00A85482"/>
    <w:rsid w:val="00A8588A"/>
    <w:rsid w:val="00A86885"/>
    <w:rsid w:val="00A86C66"/>
    <w:rsid w:val="00A87636"/>
    <w:rsid w:val="00A87954"/>
    <w:rsid w:val="00A87EB1"/>
    <w:rsid w:val="00A9040C"/>
    <w:rsid w:val="00A90CB7"/>
    <w:rsid w:val="00A9106F"/>
    <w:rsid w:val="00A91141"/>
    <w:rsid w:val="00A9141C"/>
    <w:rsid w:val="00A91B7E"/>
    <w:rsid w:val="00A92A39"/>
    <w:rsid w:val="00A93096"/>
    <w:rsid w:val="00A933E9"/>
    <w:rsid w:val="00A93657"/>
    <w:rsid w:val="00A93A5C"/>
    <w:rsid w:val="00A93B7E"/>
    <w:rsid w:val="00A94542"/>
    <w:rsid w:val="00A94898"/>
    <w:rsid w:val="00A94B8F"/>
    <w:rsid w:val="00A951F9"/>
    <w:rsid w:val="00A95289"/>
    <w:rsid w:val="00A9530B"/>
    <w:rsid w:val="00A95633"/>
    <w:rsid w:val="00A95703"/>
    <w:rsid w:val="00A95A73"/>
    <w:rsid w:val="00A95B57"/>
    <w:rsid w:val="00A961C9"/>
    <w:rsid w:val="00A96462"/>
    <w:rsid w:val="00A965E3"/>
    <w:rsid w:val="00A96874"/>
    <w:rsid w:val="00A968CD"/>
    <w:rsid w:val="00A96A02"/>
    <w:rsid w:val="00A970B6"/>
    <w:rsid w:val="00A97B7F"/>
    <w:rsid w:val="00A97C16"/>
    <w:rsid w:val="00AA0039"/>
    <w:rsid w:val="00AA04A5"/>
    <w:rsid w:val="00AA0E69"/>
    <w:rsid w:val="00AA18E2"/>
    <w:rsid w:val="00AA1EF0"/>
    <w:rsid w:val="00AA2004"/>
    <w:rsid w:val="00AA2473"/>
    <w:rsid w:val="00AA24A9"/>
    <w:rsid w:val="00AA291F"/>
    <w:rsid w:val="00AA42EF"/>
    <w:rsid w:val="00AA619B"/>
    <w:rsid w:val="00AA6234"/>
    <w:rsid w:val="00AA63EF"/>
    <w:rsid w:val="00AA66E2"/>
    <w:rsid w:val="00AA6900"/>
    <w:rsid w:val="00AA6F0E"/>
    <w:rsid w:val="00AA7350"/>
    <w:rsid w:val="00AA796C"/>
    <w:rsid w:val="00AA7D95"/>
    <w:rsid w:val="00AA7F51"/>
    <w:rsid w:val="00AB058A"/>
    <w:rsid w:val="00AB06F9"/>
    <w:rsid w:val="00AB07B3"/>
    <w:rsid w:val="00AB07D3"/>
    <w:rsid w:val="00AB0BD3"/>
    <w:rsid w:val="00AB19F8"/>
    <w:rsid w:val="00AB2361"/>
    <w:rsid w:val="00AB263F"/>
    <w:rsid w:val="00AB270B"/>
    <w:rsid w:val="00AB2814"/>
    <w:rsid w:val="00AB2FBA"/>
    <w:rsid w:val="00AB3AC0"/>
    <w:rsid w:val="00AB3FEE"/>
    <w:rsid w:val="00AB47EF"/>
    <w:rsid w:val="00AB4A33"/>
    <w:rsid w:val="00AB4F1E"/>
    <w:rsid w:val="00AB51CC"/>
    <w:rsid w:val="00AB55D7"/>
    <w:rsid w:val="00AB5BCF"/>
    <w:rsid w:val="00AB687E"/>
    <w:rsid w:val="00AB74D0"/>
    <w:rsid w:val="00AB7A3B"/>
    <w:rsid w:val="00AC01EC"/>
    <w:rsid w:val="00AC1003"/>
    <w:rsid w:val="00AC158A"/>
    <w:rsid w:val="00AC17FF"/>
    <w:rsid w:val="00AC1AC4"/>
    <w:rsid w:val="00AC25E8"/>
    <w:rsid w:val="00AC2B6E"/>
    <w:rsid w:val="00AC3823"/>
    <w:rsid w:val="00AC42C0"/>
    <w:rsid w:val="00AC4600"/>
    <w:rsid w:val="00AC4AEB"/>
    <w:rsid w:val="00AC504C"/>
    <w:rsid w:val="00AC5AF6"/>
    <w:rsid w:val="00AC5E7E"/>
    <w:rsid w:val="00AC65A3"/>
    <w:rsid w:val="00AC687B"/>
    <w:rsid w:val="00AC6B4D"/>
    <w:rsid w:val="00AC6B91"/>
    <w:rsid w:val="00AC6DC0"/>
    <w:rsid w:val="00AC6DF3"/>
    <w:rsid w:val="00AC72F9"/>
    <w:rsid w:val="00AC7527"/>
    <w:rsid w:val="00AC76C5"/>
    <w:rsid w:val="00AC7984"/>
    <w:rsid w:val="00AC7A41"/>
    <w:rsid w:val="00AC7A9F"/>
    <w:rsid w:val="00AC7AB6"/>
    <w:rsid w:val="00AD08E1"/>
    <w:rsid w:val="00AD09A5"/>
    <w:rsid w:val="00AD0A71"/>
    <w:rsid w:val="00AD107B"/>
    <w:rsid w:val="00AD1287"/>
    <w:rsid w:val="00AD1424"/>
    <w:rsid w:val="00AD1459"/>
    <w:rsid w:val="00AD18A3"/>
    <w:rsid w:val="00AD25D9"/>
    <w:rsid w:val="00AD2C4E"/>
    <w:rsid w:val="00AD3538"/>
    <w:rsid w:val="00AD38C1"/>
    <w:rsid w:val="00AD452F"/>
    <w:rsid w:val="00AD50E3"/>
    <w:rsid w:val="00AD5A2E"/>
    <w:rsid w:val="00AD5BC0"/>
    <w:rsid w:val="00AD649E"/>
    <w:rsid w:val="00AD6D50"/>
    <w:rsid w:val="00AD726C"/>
    <w:rsid w:val="00AD799C"/>
    <w:rsid w:val="00AD7E24"/>
    <w:rsid w:val="00AE07A2"/>
    <w:rsid w:val="00AE0910"/>
    <w:rsid w:val="00AE0BD5"/>
    <w:rsid w:val="00AE18ED"/>
    <w:rsid w:val="00AE2673"/>
    <w:rsid w:val="00AE29BD"/>
    <w:rsid w:val="00AE2AC0"/>
    <w:rsid w:val="00AE3023"/>
    <w:rsid w:val="00AE3411"/>
    <w:rsid w:val="00AE384F"/>
    <w:rsid w:val="00AE3EAD"/>
    <w:rsid w:val="00AE4523"/>
    <w:rsid w:val="00AE48FB"/>
    <w:rsid w:val="00AE4B68"/>
    <w:rsid w:val="00AE5ACB"/>
    <w:rsid w:val="00AE5C3C"/>
    <w:rsid w:val="00AE69AF"/>
    <w:rsid w:val="00AE6A0B"/>
    <w:rsid w:val="00AE744D"/>
    <w:rsid w:val="00AE7663"/>
    <w:rsid w:val="00AF0208"/>
    <w:rsid w:val="00AF02BB"/>
    <w:rsid w:val="00AF06D9"/>
    <w:rsid w:val="00AF10C1"/>
    <w:rsid w:val="00AF11CE"/>
    <w:rsid w:val="00AF1774"/>
    <w:rsid w:val="00AF1D32"/>
    <w:rsid w:val="00AF2034"/>
    <w:rsid w:val="00AF2B36"/>
    <w:rsid w:val="00AF44D6"/>
    <w:rsid w:val="00AF539E"/>
    <w:rsid w:val="00AF569B"/>
    <w:rsid w:val="00AF63A0"/>
    <w:rsid w:val="00AF6833"/>
    <w:rsid w:val="00AF7273"/>
    <w:rsid w:val="00AF7475"/>
    <w:rsid w:val="00B0042D"/>
    <w:rsid w:val="00B006F3"/>
    <w:rsid w:val="00B009E9"/>
    <w:rsid w:val="00B00DE2"/>
    <w:rsid w:val="00B0127C"/>
    <w:rsid w:val="00B01448"/>
    <w:rsid w:val="00B0197C"/>
    <w:rsid w:val="00B02501"/>
    <w:rsid w:val="00B02864"/>
    <w:rsid w:val="00B02A5B"/>
    <w:rsid w:val="00B04448"/>
    <w:rsid w:val="00B04A74"/>
    <w:rsid w:val="00B04CFD"/>
    <w:rsid w:val="00B04F52"/>
    <w:rsid w:val="00B04F8E"/>
    <w:rsid w:val="00B053A7"/>
    <w:rsid w:val="00B05C5E"/>
    <w:rsid w:val="00B05C94"/>
    <w:rsid w:val="00B05CBE"/>
    <w:rsid w:val="00B068B8"/>
    <w:rsid w:val="00B076D2"/>
    <w:rsid w:val="00B07839"/>
    <w:rsid w:val="00B101BC"/>
    <w:rsid w:val="00B10363"/>
    <w:rsid w:val="00B10418"/>
    <w:rsid w:val="00B11129"/>
    <w:rsid w:val="00B11440"/>
    <w:rsid w:val="00B123CB"/>
    <w:rsid w:val="00B12A71"/>
    <w:rsid w:val="00B12DDF"/>
    <w:rsid w:val="00B1301A"/>
    <w:rsid w:val="00B138E4"/>
    <w:rsid w:val="00B13F12"/>
    <w:rsid w:val="00B14168"/>
    <w:rsid w:val="00B14EE8"/>
    <w:rsid w:val="00B15556"/>
    <w:rsid w:val="00B156F9"/>
    <w:rsid w:val="00B15CCE"/>
    <w:rsid w:val="00B168F8"/>
    <w:rsid w:val="00B1722F"/>
    <w:rsid w:val="00B17702"/>
    <w:rsid w:val="00B179AA"/>
    <w:rsid w:val="00B17AE5"/>
    <w:rsid w:val="00B17DCB"/>
    <w:rsid w:val="00B17ECA"/>
    <w:rsid w:val="00B2062A"/>
    <w:rsid w:val="00B20776"/>
    <w:rsid w:val="00B20D9B"/>
    <w:rsid w:val="00B21084"/>
    <w:rsid w:val="00B21256"/>
    <w:rsid w:val="00B21494"/>
    <w:rsid w:val="00B21CFC"/>
    <w:rsid w:val="00B23C9C"/>
    <w:rsid w:val="00B24546"/>
    <w:rsid w:val="00B24828"/>
    <w:rsid w:val="00B248A4"/>
    <w:rsid w:val="00B24902"/>
    <w:rsid w:val="00B249E2"/>
    <w:rsid w:val="00B25133"/>
    <w:rsid w:val="00B252C1"/>
    <w:rsid w:val="00B260C1"/>
    <w:rsid w:val="00B261BC"/>
    <w:rsid w:val="00B26525"/>
    <w:rsid w:val="00B2693A"/>
    <w:rsid w:val="00B26CA2"/>
    <w:rsid w:val="00B305EA"/>
    <w:rsid w:val="00B3080D"/>
    <w:rsid w:val="00B31512"/>
    <w:rsid w:val="00B319C3"/>
    <w:rsid w:val="00B31FB1"/>
    <w:rsid w:val="00B32911"/>
    <w:rsid w:val="00B329AD"/>
    <w:rsid w:val="00B3374C"/>
    <w:rsid w:val="00B33A11"/>
    <w:rsid w:val="00B33D87"/>
    <w:rsid w:val="00B33EAB"/>
    <w:rsid w:val="00B33F7D"/>
    <w:rsid w:val="00B352BE"/>
    <w:rsid w:val="00B353E2"/>
    <w:rsid w:val="00B359FF"/>
    <w:rsid w:val="00B35BC6"/>
    <w:rsid w:val="00B36775"/>
    <w:rsid w:val="00B36C86"/>
    <w:rsid w:val="00B3742E"/>
    <w:rsid w:val="00B378DD"/>
    <w:rsid w:val="00B37AF9"/>
    <w:rsid w:val="00B37C0F"/>
    <w:rsid w:val="00B37FB1"/>
    <w:rsid w:val="00B40475"/>
    <w:rsid w:val="00B40916"/>
    <w:rsid w:val="00B409BC"/>
    <w:rsid w:val="00B40CAA"/>
    <w:rsid w:val="00B4130B"/>
    <w:rsid w:val="00B41324"/>
    <w:rsid w:val="00B4188C"/>
    <w:rsid w:val="00B41F41"/>
    <w:rsid w:val="00B42E06"/>
    <w:rsid w:val="00B42E89"/>
    <w:rsid w:val="00B4308C"/>
    <w:rsid w:val="00B433D1"/>
    <w:rsid w:val="00B43B51"/>
    <w:rsid w:val="00B43E65"/>
    <w:rsid w:val="00B44510"/>
    <w:rsid w:val="00B44899"/>
    <w:rsid w:val="00B45003"/>
    <w:rsid w:val="00B45100"/>
    <w:rsid w:val="00B4596E"/>
    <w:rsid w:val="00B45A35"/>
    <w:rsid w:val="00B45CD6"/>
    <w:rsid w:val="00B45E9D"/>
    <w:rsid w:val="00B46C5B"/>
    <w:rsid w:val="00B46DF7"/>
    <w:rsid w:val="00B46F18"/>
    <w:rsid w:val="00B4752B"/>
    <w:rsid w:val="00B47ADB"/>
    <w:rsid w:val="00B47CD4"/>
    <w:rsid w:val="00B50069"/>
    <w:rsid w:val="00B503E9"/>
    <w:rsid w:val="00B50704"/>
    <w:rsid w:val="00B50940"/>
    <w:rsid w:val="00B50D15"/>
    <w:rsid w:val="00B50DC3"/>
    <w:rsid w:val="00B510AB"/>
    <w:rsid w:val="00B51198"/>
    <w:rsid w:val="00B51390"/>
    <w:rsid w:val="00B5184B"/>
    <w:rsid w:val="00B5356C"/>
    <w:rsid w:val="00B53626"/>
    <w:rsid w:val="00B537C9"/>
    <w:rsid w:val="00B537F5"/>
    <w:rsid w:val="00B53885"/>
    <w:rsid w:val="00B5390D"/>
    <w:rsid w:val="00B53E43"/>
    <w:rsid w:val="00B54654"/>
    <w:rsid w:val="00B54939"/>
    <w:rsid w:val="00B549F7"/>
    <w:rsid w:val="00B5508A"/>
    <w:rsid w:val="00B551EF"/>
    <w:rsid w:val="00B55231"/>
    <w:rsid w:val="00B5582C"/>
    <w:rsid w:val="00B55989"/>
    <w:rsid w:val="00B564A2"/>
    <w:rsid w:val="00B5660D"/>
    <w:rsid w:val="00B56A70"/>
    <w:rsid w:val="00B573BC"/>
    <w:rsid w:val="00B577EE"/>
    <w:rsid w:val="00B57F4C"/>
    <w:rsid w:val="00B57F58"/>
    <w:rsid w:val="00B60C0E"/>
    <w:rsid w:val="00B61389"/>
    <w:rsid w:val="00B61766"/>
    <w:rsid w:val="00B62509"/>
    <w:rsid w:val="00B62796"/>
    <w:rsid w:val="00B63055"/>
    <w:rsid w:val="00B6346A"/>
    <w:rsid w:val="00B634D6"/>
    <w:rsid w:val="00B6403E"/>
    <w:rsid w:val="00B640EE"/>
    <w:rsid w:val="00B64505"/>
    <w:rsid w:val="00B6474E"/>
    <w:rsid w:val="00B6491D"/>
    <w:rsid w:val="00B6545E"/>
    <w:rsid w:val="00B6592F"/>
    <w:rsid w:val="00B65ABE"/>
    <w:rsid w:val="00B65B69"/>
    <w:rsid w:val="00B6619E"/>
    <w:rsid w:val="00B66226"/>
    <w:rsid w:val="00B667B3"/>
    <w:rsid w:val="00B667C3"/>
    <w:rsid w:val="00B6794A"/>
    <w:rsid w:val="00B67B04"/>
    <w:rsid w:val="00B67CC3"/>
    <w:rsid w:val="00B67F4D"/>
    <w:rsid w:val="00B700F8"/>
    <w:rsid w:val="00B706A0"/>
    <w:rsid w:val="00B71984"/>
    <w:rsid w:val="00B722C1"/>
    <w:rsid w:val="00B72482"/>
    <w:rsid w:val="00B72A0F"/>
    <w:rsid w:val="00B72ACA"/>
    <w:rsid w:val="00B72D20"/>
    <w:rsid w:val="00B7305A"/>
    <w:rsid w:val="00B730F5"/>
    <w:rsid w:val="00B733B9"/>
    <w:rsid w:val="00B7358B"/>
    <w:rsid w:val="00B74278"/>
    <w:rsid w:val="00B74590"/>
    <w:rsid w:val="00B751D9"/>
    <w:rsid w:val="00B751E4"/>
    <w:rsid w:val="00B756D3"/>
    <w:rsid w:val="00B759F9"/>
    <w:rsid w:val="00B7617B"/>
    <w:rsid w:val="00B765E2"/>
    <w:rsid w:val="00B770A0"/>
    <w:rsid w:val="00B7712C"/>
    <w:rsid w:val="00B779BB"/>
    <w:rsid w:val="00B800AA"/>
    <w:rsid w:val="00B81901"/>
    <w:rsid w:val="00B81DB9"/>
    <w:rsid w:val="00B826BB"/>
    <w:rsid w:val="00B82ABA"/>
    <w:rsid w:val="00B84144"/>
    <w:rsid w:val="00B8449D"/>
    <w:rsid w:val="00B84512"/>
    <w:rsid w:val="00B84576"/>
    <w:rsid w:val="00B84759"/>
    <w:rsid w:val="00B847AC"/>
    <w:rsid w:val="00B8588B"/>
    <w:rsid w:val="00B85993"/>
    <w:rsid w:val="00B85B37"/>
    <w:rsid w:val="00B86843"/>
    <w:rsid w:val="00B878BC"/>
    <w:rsid w:val="00B87C38"/>
    <w:rsid w:val="00B90167"/>
    <w:rsid w:val="00B907C8"/>
    <w:rsid w:val="00B909FC"/>
    <w:rsid w:val="00B913E3"/>
    <w:rsid w:val="00B916F4"/>
    <w:rsid w:val="00B9207B"/>
    <w:rsid w:val="00B9217A"/>
    <w:rsid w:val="00B924AD"/>
    <w:rsid w:val="00B926E5"/>
    <w:rsid w:val="00B92D2C"/>
    <w:rsid w:val="00B9300E"/>
    <w:rsid w:val="00B937DA"/>
    <w:rsid w:val="00B93B14"/>
    <w:rsid w:val="00B93D09"/>
    <w:rsid w:val="00B94210"/>
    <w:rsid w:val="00B9464F"/>
    <w:rsid w:val="00B94B1C"/>
    <w:rsid w:val="00B94B6F"/>
    <w:rsid w:val="00B95021"/>
    <w:rsid w:val="00B96A4F"/>
    <w:rsid w:val="00B96C13"/>
    <w:rsid w:val="00B96F9C"/>
    <w:rsid w:val="00B976B0"/>
    <w:rsid w:val="00B97E7F"/>
    <w:rsid w:val="00BA0035"/>
    <w:rsid w:val="00BA0656"/>
    <w:rsid w:val="00BA0706"/>
    <w:rsid w:val="00BA0F18"/>
    <w:rsid w:val="00BA120D"/>
    <w:rsid w:val="00BA1210"/>
    <w:rsid w:val="00BA3422"/>
    <w:rsid w:val="00BA3873"/>
    <w:rsid w:val="00BA3A63"/>
    <w:rsid w:val="00BA416E"/>
    <w:rsid w:val="00BA446B"/>
    <w:rsid w:val="00BA4728"/>
    <w:rsid w:val="00BA5854"/>
    <w:rsid w:val="00BA5995"/>
    <w:rsid w:val="00BA5DAA"/>
    <w:rsid w:val="00BA5FB3"/>
    <w:rsid w:val="00BA6911"/>
    <w:rsid w:val="00BB02F0"/>
    <w:rsid w:val="00BB1399"/>
    <w:rsid w:val="00BB1BEA"/>
    <w:rsid w:val="00BB1CC4"/>
    <w:rsid w:val="00BB1DDE"/>
    <w:rsid w:val="00BB200A"/>
    <w:rsid w:val="00BB273D"/>
    <w:rsid w:val="00BB2998"/>
    <w:rsid w:val="00BB2A38"/>
    <w:rsid w:val="00BB2F1E"/>
    <w:rsid w:val="00BB3117"/>
    <w:rsid w:val="00BB31D5"/>
    <w:rsid w:val="00BB414A"/>
    <w:rsid w:val="00BB4263"/>
    <w:rsid w:val="00BB4557"/>
    <w:rsid w:val="00BB4592"/>
    <w:rsid w:val="00BB4DEE"/>
    <w:rsid w:val="00BB523A"/>
    <w:rsid w:val="00BB59AD"/>
    <w:rsid w:val="00BB5CEE"/>
    <w:rsid w:val="00BB680B"/>
    <w:rsid w:val="00BB6CD7"/>
    <w:rsid w:val="00BB6D1B"/>
    <w:rsid w:val="00BC0A6A"/>
    <w:rsid w:val="00BC0ADB"/>
    <w:rsid w:val="00BC0B82"/>
    <w:rsid w:val="00BC16B8"/>
    <w:rsid w:val="00BC174E"/>
    <w:rsid w:val="00BC1CBF"/>
    <w:rsid w:val="00BC1D35"/>
    <w:rsid w:val="00BC2757"/>
    <w:rsid w:val="00BC2C3D"/>
    <w:rsid w:val="00BC3F42"/>
    <w:rsid w:val="00BC437B"/>
    <w:rsid w:val="00BC4563"/>
    <w:rsid w:val="00BC4E96"/>
    <w:rsid w:val="00BC52AA"/>
    <w:rsid w:val="00BC5830"/>
    <w:rsid w:val="00BC61EA"/>
    <w:rsid w:val="00BC6BED"/>
    <w:rsid w:val="00BC6F3F"/>
    <w:rsid w:val="00BC7B51"/>
    <w:rsid w:val="00BC7BA3"/>
    <w:rsid w:val="00BD0024"/>
    <w:rsid w:val="00BD05E8"/>
    <w:rsid w:val="00BD09B1"/>
    <w:rsid w:val="00BD0ACE"/>
    <w:rsid w:val="00BD0D1D"/>
    <w:rsid w:val="00BD1907"/>
    <w:rsid w:val="00BD1AD4"/>
    <w:rsid w:val="00BD1B6A"/>
    <w:rsid w:val="00BD1C65"/>
    <w:rsid w:val="00BD1E6D"/>
    <w:rsid w:val="00BD1E72"/>
    <w:rsid w:val="00BD3309"/>
    <w:rsid w:val="00BD359D"/>
    <w:rsid w:val="00BD3FC7"/>
    <w:rsid w:val="00BD4343"/>
    <w:rsid w:val="00BD4850"/>
    <w:rsid w:val="00BD576E"/>
    <w:rsid w:val="00BD5CE8"/>
    <w:rsid w:val="00BD5FCB"/>
    <w:rsid w:val="00BD617D"/>
    <w:rsid w:val="00BD675C"/>
    <w:rsid w:val="00BD7244"/>
    <w:rsid w:val="00BD784A"/>
    <w:rsid w:val="00BD7AE9"/>
    <w:rsid w:val="00BD7B05"/>
    <w:rsid w:val="00BD7B52"/>
    <w:rsid w:val="00BD7DAF"/>
    <w:rsid w:val="00BE0882"/>
    <w:rsid w:val="00BE0AC5"/>
    <w:rsid w:val="00BE0C2B"/>
    <w:rsid w:val="00BE12D8"/>
    <w:rsid w:val="00BE135A"/>
    <w:rsid w:val="00BE15B8"/>
    <w:rsid w:val="00BE1D28"/>
    <w:rsid w:val="00BE1F22"/>
    <w:rsid w:val="00BE21BF"/>
    <w:rsid w:val="00BE2494"/>
    <w:rsid w:val="00BE27BF"/>
    <w:rsid w:val="00BE28A6"/>
    <w:rsid w:val="00BE28F3"/>
    <w:rsid w:val="00BE2EDA"/>
    <w:rsid w:val="00BE307A"/>
    <w:rsid w:val="00BE37D1"/>
    <w:rsid w:val="00BE4E0F"/>
    <w:rsid w:val="00BE52A8"/>
    <w:rsid w:val="00BE6EEF"/>
    <w:rsid w:val="00BE728C"/>
    <w:rsid w:val="00BE7FDF"/>
    <w:rsid w:val="00BF1E95"/>
    <w:rsid w:val="00BF2027"/>
    <w:rsid w:val="00BF2397"/>
    <w:rsid w:val="00BF25EF"/>
    <w:rsid w:val="00BF277B"/>
    <w:rsid w:val="00BF3937"/>
    <w:rsid w:val="00BF4112"/>
    <w:rsid w:val="00BF4695"/>
    <w:rsid w:val="00BF4A57"/>
    <w:rsid w:val="00BF5557"/>
    <w:rsid w:val="00BF5813"/>
    <w:rsid w:val="00BF5B9D"/>
    <w:rsid w:val="00BF6505"/>
    <w:rsid w:val="00BF6C27"/>
    <w:rsid w:val="00BF703C"/>
    <w:rsid w:val="00BF7DE0"/>
    <w:rsid w:val="00C00361"/>
    <w:rsid w:val="00C00421"/>
    <w:rsid w:val="00C00461"/>
    <w:rsid w:val="00C00769"/>
    <w:rsid w:val="00C00861"/>
    <w:rsid w:val="00C0109A"/>
    <w:rsid w:val="00C01359"/>
    <w:rsid w:val="00C01459"/>
    <w:rsid w:val="00C01679"/>
    <w:rsid w:val="00C01B2F"/>
    <w:rsid w:val="00C01FCC"/>
    <w:rsid w:val="00C02464"/>
    <w:rsid w:val="00C03974"/>
    <w:rsid w:val="00C03BA0"/>
    <w:rsid w:val="00C03FF8"/>
    <w:rsid w:val="00C040B3"/>
    <w:rsid w:val="00C048BB"/>
    <w:rsid w:val="00C04BDD"/>
    <w:rsid w:val="00C04E06"/>
    <w:rsid w:val="00C04ED5"/>
    <w:rsid w:val="00C05159"/>
    <w:rsid w:val="00C0518A"/>
    <w:rsid w:val="00C05C62"/>
    <w:rsid w:val="00C06D55"/>
    <w:rsid w:val="00C06E5A"/>
    <w:rsid w:val="00C06F4B"/>
    <w:rsid w:val="00C0704E"/>
    <w:rsid w:val="00C07551"/>
    <w:rsid w:val="00C0772D"/>
    <w:rsid w:val="00C07851"/>
    <w:rsid w:val="00C07863"/>
    <w:rsid w:val="00C07A6C"/>
    <w:rsid w:val="00C07A75"/>
    <w:rsid w:val="00C07CCD"/>
    <w:rsid w:val="00C07FEB"/>
    <w:rsid w:val="00C10539"/>
    <w:rsid w:val="00C11035"/>
    <w:rsid w:val="00C11532"/>
    <w:rsid w:val="00C12951"/>
    <w:rsid w:val="00C12956"/>
    <w:rsid w:val="00C12C3D"/>
    <w:rsid w:val="00C12D62"/>
    <w:rsid w:val="00C13789"/>
    <w:rsid w:val="00C14C34"/>
    <w:rsid w:val="00C14D70"/>
    <w:rsid w:val="00C1522D"/>
    <w:rsid w:val="00C1600D"/>
    <w:rsid w:val="00C16621"/>
    <w:rsid w:val="00C16DB3"/>
    <w:rsid w:val="00C17A78"/>
    <w:rsid w:val="00C2019E"/>
    <w:rsid w:val="00C202D4"/>
    <w:rsid w:val="00C20DFA"/>
    <w:rsid w:val="00C21373"/>
    <w:rsid w:val="00C21608"/>
    <w:rsid w:val="00C21936"/>
    <w:rsid w:val="00C21DDF"/>
    <w:rsid w:val="00C22231"/>
    <w:rsid w:val="00C22D13"/>
    <w:rsid w:val="00C2349B"/>
    <w:rsid w:val="00C23A25"/>
    <w:rsid w:val="00C245ED"/>
    <w:rsid w:val="00C255C9"/>
    <w:rsid w:val="00C25727"/>
    <w:rsid w:val="00C25D1F"/>
    <w:rsid w:val="00C27614"/>
    <w:rsid w:val="00C27694"/>
    <w:rsid w:val="00C27C4D"/>
    <w:rsid w:val="00C27DA3"/>
    <w:rsid w:val="00C302C5"/>
    <w:rsid w:val="00C30D3D"/>
    <w:rsid w:val="00C3106F"/>
    <w:rsid w:val="00C31312"/>
    <w:rsid w:val="00C31344"/>
    <w:rsid w:val="00C31FEC"/>
    <w:rsid w:val="00C3230B"/>
    <w:rsid w:val="00C32B33"/>
    <w:rsid w:val="00C34055"/>
    <w:rsid w:val="00C34264"/>
    <w:rsid w:val="00C345F2"/>
    <w:rsid w:val="00C34AA3"/>
    <w:rsid w:val="00C34DE9"/>
    <w:rsid w:val="00C34FEB"/>
    <w:rsid w:val="00C350D3"/>
    <w:rsid w:val="00C351FB"/>
    <w:rsid w:val="00C3536C"/>
    <w:rsid w:val="00C360CE"/>
    <w:rsid w:val="00C36801"/>
    <w:rsid w:val="00C36AB4"/>
    <w:rsid w:val="00C36F45"/>
    <w:rsid w:val="00C37385"/>
    <w:rsid w:val="00C374D9"/>
    <w:rsid w:val="00C37871"/>
    <w:rsid w:val="00C37BD4"/>
    <w:rsid w:val="00C4060B"/>
    <w:rsid w:val="00C40D32"/>
    <w:rsid w:val="00C41246"/>
    <w:rsid w:val="00C4135E"/>
    <w:rsid w:val="00C41980"/>
    <w:rsid w:val="00C42818"/>
    <w:rsid w:val="00C42E03"/>
    <w:rsid w:val="00C4326B"/>
    <w:rsid w:val="00C43899"/>
    <w:rsid w:val="00C44C51"/>
    <w:rsid w:val="00C462DC"/>
    <w:rsid w:val="00C46361"/>
    <w:rsid w:val="00C50508"/>
    <w:rsid w:val="00C5058B"/>
    <w:rsid w:val="00C50BFC"/>
    <w:rsid w:val="00C519DF"/>
    <w:rsid w:val="00C51CBC"/>
    <w:rsid w:val="00C51E07"/>
    <w:rsid w:val="00C51E6F"/>
    <w:rsid w:val="00C520AA"/>
    <w:rsid w:val="00C523D5"/>
    <w:rsid w:val="00C52A62"/>
    <w:rsid w:val="00C52BAF"/>
    <w:rsid w:val="00C52F9C"/>
    <w:rsid w:val="00C5334F"/>
    <w:rsid w:val="00C53688"/>
    <w:rsid w:val="00C53B7F"/>
    <w:rsid w:val="00C548B9"/>
    <w:rsid w:val="00C54DB3"/>
    <w:rsid w:val="00C552B1"/>
    <w:rsid w:val="00C553A0"/>
    <w:rsid w:val="00C55DAE"/>
    <w:rsid w:val="00C6008F"/>
    <w:rsid w:val="00C60404"/>
    <w:rsid w:val="00C6056B"/>
    <w:rsid w:val="00C608F7"/>
    <w:rsid w:val="00C61174"/>
    <w:rsid w:val="00C6145E"/>
    <w:rsid w:val="00C61469"/>
    <w:rsid w:val="00C61DB8"/>
    <w:rsid w:val="00C6220C"/>
    <w:rsid w:val="00C624AE"/>
    <w:rsid w:val="00C624DD"/>
    <w:rsid w:val="00C62FA1"/>
    <w:rsid w:val="00C62FAA"/>
    <w:rsid w:val="00C63875"/>
    <w:rsid w:val="00C642F9"/>
    <w:rsid w:val="00C654DA"/>
    <w:rsid w:val="00C657E6"/>
    <w:rsid w:val="00C65D94"/>
    <w:rsid w:val="00C6616D"/>
    <w:rsid w:val="00C66330"/>
    <w:rsid w:val="00C6662F"/>
    <w:rsid w:val="00C669ED"/>
    <w:rsid w:val="00C6703D"/>
    <w:rsid w:val="00C6704A"/>
    <w:rsid w:val="00C6706A"/>
    <w:rsid w:val="00C670B7"/>
    <w:rsid w:val="00C674F6"/>
    <w:rsid w:val="00C6752E"/>
    <w:rsid w:val="00C67678"/>
    <w:rsid w:val="00C6789F"/>
    <w:rsid w:val="00C67DAA"/>
    <w:rsid w:val="00C7013F"/>
    <w:rsid w:val="00C706FF"/>
    <w:rsid w:val="00C70951"/>
    <w:rsid w:val="00C71611"/>
    <w:rsid w:val="00C71753"/>
    <w:rsid w:val="00C71B16"/>
    <w:rsid w:val="00C71EDA"/>
    <w:rsid w:val="00C72437"/>
    <w:rsid w:val="00C73894"/>
    <w:rsid w:val="00C73C23"/>
    <w:rsid w:val="00C73DD0"/>
    <w:rsid w:val="00C74689"/>
    <w:rsid w:val="00C74F78"/>
    <w:rsid w:val="00C7514B"/>
    <w:rsid w:val="00C75297"/>
    <w:rsid w:val="00C75FB0"/>
    <w:rsid w:val="00C76358"/>
    <w:rsid w:val="00C77DAF"/>
    <w:rsid w:val="00C804BA"/>
    <w:rsid w:val="00C80703"/>
    <w:rsid w:val="00C8080A"/>
    <w:rsid w:val="00C81C37"/>
    <w:rsid w:val="00C82101"/>
    <w:rsid w:val="00C82166"/>
    <w:rsid w:val="00C821A0"/>
    <w:rsid w:val="00C82382"/>
    <w:rsid w:val="00C82E65"/>
    <w:rsid w:val="00C83282"/>
    <w:rsid w:val="00C83694"/>
    <w:rsid w:val="00C83787"/>
    <w:rsid w:val="00C837A9"/>
    <w:rsid w:val="00C838C0"/>
    <w:rsid w:val="00C83929"/>
    <w:rsid w:val="00C83AE2"/>
    <w:rsid w:val="00C8468A"/>
    <w:rsid w:val="00C846AB"/>
    <w:rsid w:val="00C84A1E"/>
    <w:rsid w:val="00C84CEB"/>
    <w:rsid w:val="00C84D31"/>
    <w:rsid w:val="00C850B8"/>
    <w:rsid w:val="00C852F4"/>
    <w:rsid w:val="00C854D2"/>
    <w:rsid w:val="00C85527"/>
    <w:rsid w:val="00C85EF7"/>
    <w:rsid w:val="00C864F9"/>
    <w:rsid w:val="00C865D4"/>
    <w:rsid w:val="00C86BE6"/>
    <w:rsid w:val="00C86E29"/>
    <w:rsid w:val="00C87218"/>
    <w:rsid w:val="00C876DE"/>
    <w:rsid w:val="00C90109"/>
    <w:rsid w:val="00C90751"/>
    <w:rsid w:val="00C90CE6"/>
    <w:rsid w:val="00C90DA7"/>
    <w:rsid w:val="00C90E49"/>
    <w:rsid w:val="00C90F38"/>
    <w:rsid w:val="00C9112E"/>
    <w:rsid w:val="00C9170B"/>
    <w:rsid w:val="00C9170C"/>
    <w:rsid w:val="00C918BD"/>
    <w:rsid w:val="00C920A3"/>
    <w:rsid w:val="00C9284E"/>
    <w:rsid w:val="00C92E48"/>
    <w:rsid w:val="00C93546"/>
    <w:rsid w:val="00C9437E"/>
    <w:rsid w:val="00C9477A"/>
    <w:rsid w:val="00C94A61"/>
    <w:rsid w:val="00C94BFA"/>
    <w:rsid w:val="00C94DE7"/>
    <w:rsid w:val="00C95AD4"/>
    <w:rsid w:val="00C95B94"/>
    <w:rsid w:val="00C960A2"/>
    <w:rsid w:val="00C96426"/>
    <w:rsid w:val="00C9683A"/>
    <w:rsid w:val="00C96A1C"/>
    <w:rsid w:val="00CA0FDD"/>
    <w:rsid w:val="00CA1550"/>
    <w:rsid w:val="00CA16D5"/>
    <w:rsid w:val="00CA1853"/>
    <w:rsid w:val="00CA19F3"/>
    <w:rsid w:val="00CA1F61"/>
    <w:rsid w:val="00CA20B9"/>
    <w:rsid w:val="00CA21A5"/>
    <w:rsid w:val="00CA23D7"/>
    <w:rsid w:val="00CA2C4A"/>
    <w:rsid w:val="00CA3643"/>
    <w:rsid w:val="00CA3CEB"/>
    <w:rsid w:val="00CA44DE"/>
    <w:rsid w:val="00CA47E8"/>
    <w:rsid w:val="00CA4D04"/>
    <w:rsid w:val="00CA4D26"/>
    <w:rsid w:val="00CA606B"/>
    <w:rsid w:val="00CA6C87"/>
    <w:rsid w:val="00CB01EA"/>
    <w:rsid w:val="00CB0377"/>
    <w:rsid w:val="00CB09E6"/>
    <w:rsid w:val="00CB0CD6"/>
    <w:rsid w:val="00CB0E85"/>
    <w:rsid w:val="00CB168B"/>
    <w:rsid w:val="00CB1C2B"/>
    <w:rsid w:val="00CB1C37"/>
    <w:rsid w:val="00CB2278"/>
    <w:rsid w:val="00CB259C"/>
    <w:rsid w:val="00CB28BB"/>
    <w:rsid w:val="00CB29D1"/>
    <w:rsid w:val="00CB2E69"/>
    <w:rsid w:val="00CB3068"/>
    <w:rsid w:val="00CB3102"/>
    <w:rsid w:val="00CB33E1"/>
    <w:rsid w:val="00CB3629"/>
    <w:rsid w:val="00CB3ABA"/>
    <w:rsid w:val="00CB3F8C"/>
    <w:rsid w:val="00CB419C"/>
    <w:rsid w:val="00CB43EB"/>
    <w:rsid w:val="00CB50B8"/>
    <w:rsid w:val="00CB533F"/>
    <w:rsid w:val="00CB584F"/>
    <w:rsid w:val="00CB5951"/>
    <w:rsid w:val="00CB5FC8"/>
    <w:rsid w:val="00CB669E"/>
    <w:rsid w:val="00CB6B3F"/>
    <w:rsid w:val="00CB6C56"/>
    <w:rsid w:val="00CB70B0"/>
    <w:rsid w:val="00CB70CF"/>
    <w:rsid w:val="00CB7A17"/>
    <w:rsid w:val="00CC0274"/>
    <w:rsid w:val="00CC02A8"/>
    <w:rsid w:val="00CC0587"/>
    <w:rsid w:val="00CC0690"/>
    <w:rsid w:val="00CC08C8"/>
    <w:rsid w:val="00CC0AA9"/>
    <w:rsid w:val="00CC0DAC"/>
    <w:rsid w:val="00CC0E4F"/>
    <w:rsid w:val="00CC1BA3"/>
    <w:rsid w:val="00CC1CB4"/>
    <w:rsid w:val="00CC215C"/>
    <w:rsid w:val="00CC2691"/>
    <w:rsid w:val="00CC2E8B"/>
    <w:rsid w:val="00CC38A8"/>
    <w:rsid w:val="00CC3B18"/>
    <w:rsid w:val="00CC3B42"/>
    <w:rsid w:val="00CC4274"/>
    <w:rsid w:val="00CC4949"/>
    <w:rsid w:val="00CC4BAF"/>
    <w:rsid w:val="00CC54B0"/>
    <w:rsid w:val="00CC575F"/>
    <w:rsid w:val="00CC6133"/>
    <w:rsid w:val="00CC64AB"/>
    <w:rsid w:val="00CC673C"/>
    <w:rsid w:val="00CC67ED"/>
    <w:rsid w:val="00CC690B"/>
    <w:rsid w:val="00CC6A6B"/>
    <w:rsid w:val="00CC7B2D"/>
    <w:rsid w:val="00CC7D38"/>
    <w:rsid w:val="00CC7D74"/>
    <w:rsid w:val="00CC7EDB"/>
    <w:rsid w:val="00CD050B"/>
    <w:rsid w:val="00CD0A9F"/>
    <w:rsid w:val="00CD0CD3"/>
    <w:rsid w:val="00CD1267"/>
    <w:rsid w:val="00CD2182"/>
    <w:rsid w:val="00CD240A"/>
    <w:rsid w:val="00CD2E4A"/>
    <w:rsid w:val="00CD3BB8"/>
    <w:rsid w:val="00CD3EC7"/>
    <w:rsid w:val="00CD463C"/>
    <w:rsid w:val="00CD4E8A"/>
    <w:rsid w:val="00CD5181"/>
    <w:rsid w:val="00CD518D"/>
    <w:rsid w:val="00CD51B7"/>
    <w:rsid w:val="00CD55F8"/>
    <w:rsid w:val="00CD5C63"/>
    <w:rsid w:val="00CD61A9"/>
    <w:rsid w:val="00CD61F7"/>
    <w:rsid w:val="00CD649B"/>
    <w:rsid w:val="00CD6C28"/>
    <w:rsid w:val="00CD71F5"/>
    <w:rsid w:val="00CD78E1"/>
    <w:rsid w:val="00CE013E"/>
    <w:rsid w:val="00CE03E7"/>
    <w:rsid w:val="00CE044A"/>
    <w:rsid w:val="00CE06C6"/>
    <w:rsid w:val="00CE120B"/>
    <w:rsid w:val="00CE1671"/>
    <w:rsid w:val="00CE2677"/>
    <w:rsid w:val="00CE29B8"/>
    <w:rsid w:val="00CE3092"/>
    <w:rsid w:val="00CE5982"/>
    <w:rsid w:val="00CE5A5C"/>
    <w:rsid w:val="00CE6020"/>
    <w:rsid w:val="00CE6E64"/>
    <w:rsid w:val="00CE7029"/>
    <w:rsid w:val="00CE7597"/>
    <w:rsid w:val="00CE7841"/>
    <w:rsid w:val="00CE798E"/>
    <w:rsid w:val="00CE7A6D"/>
    <w:rsid w:val="00CE7ED6"/>
    <w:rsid w:val="00CE7EE6"/>
    <w:rsid w:val="00CF03BE"/>
    <w:rsid w:val="00CF0861"/>
    <w:rsid w:val="00CF088F"/>
    <w:rsid w:val="00CF098B"/>
    <w:rsid w:val="00CF0F3B"/>
    <w:rsid w:val="00CF0FCA"/>
    <w:rsid w:val="00CF1647"/>
    <w:rsid w:val="00CF1AEE"/>
    <w:rsid w:val="00CF1BE9"/>
    <w:rsid w:val="00CF2502"/>
    <w:rsid w:val="00CF26F1"/>
    <w:rsid w:val="00CF2AC0"/>
    <w:rsid w:val="00CF2BC4"/>
    <w:rsid w:val="00CF32A1"/>
    <w:rsid w:val="00CF38B7"/>
    <w:rsid w:val="00CF3D69"/>
    <w:rsid w:val="00CF517D"/>
    <w:rsid w:val="00CF5A1B"/>
    <w:rsid w:val="00CF6866"/>
    <w:rsid w:val="00CF72BE"/>
    <w:rsid w:val="00CF7CC9"/>
    <w:rsid w:val="00D01591"/>
    <w:rsid w:val="00D02E27"/>
    <w:rsid w:val="00D02F4E"/>
    <w:rsid w:val="00D03E8F"/>
    <w:rsid w:val="00D04476"/>
    <w:rsid w:val="00D049F9"/>
    <w:rsid w:val="00D05181"/>
    <w:rsid w:val="00D059AE"/>
    <w:rsid w:val="00D05E98"/>
    <w:rsid w:val="00D06211"/>
    <w:rsid w:val="00D06246"/>
    <w:rsid w:val="00D063DD"/>
    <w:rsid w:val="00D066C5"/>
    <w:rsid w:val="00D07485"/>
    <w:rsid w:val="00D07B0A"/>
    <w:rsid w:val="00D10602"/>
    <w:rsid w:val="00D10739"/>
    <w:rsid w:val="00D1081E"/>
    <w:rsid w:val="00D10983"/>
    <w:rsid w:val="00D10AAF"/>
    <w:rsid w:val="00D10B1D"/>
    <w:rsid w:val="00D10C05"/>
    <w:rsid w:val="00D11548"/>
    <w:rsid w:val="00D126C1"/>
    <w:rsid w:val="00D126FD"/>
    <w:rsid w:val="00D12FB1"/>
    <w:rsid w:val="00D1317B"/>
    <w:rsid w:val="00D1323F"/>
    <w:rsid w:val="00D133D3"/>
    <w:rsid w:val="00D1343C"/>
    <w:rsid w:val="00D13AD5"/>
    <w:rsid w:val="00D13FA7"/>
    <w:rsid w:val="00D14395"/>
    <w:rsid w:val="00D1465A"/>
    <w:rsid w:val="00D148CC"/>
    <w:rsid w:val="00D151DC"/>
    <w:rsid w:val="00D1522C"/>
    <w:rsid w:val="00D156EE"/>
    <w:rsid w:val="00D15B1B"/>
    <w:rsid w:val="00D15DD9"/>
    <w:rsid w:val="00D15E4B"/>
    <w:rsid w:val="00D161D2"/>
    <w:rsid w:val="00D161D3"/>
    <w:rsid w:val="00D16882"/>
    <w:rsid w:val="00D16D87"/>
    <w:rsid w:val="00D17579"/>
    <w:rsid w:val="00D2072F"/>
    <w:rsid w:val="00D219FC"/>
    <w:rsid w:val="00D21B4D"/>
    <w:rsid w:val="00D22831"/>
    <w:rsid w:val="00D23217"/>
    <w:rsid w:val="00D23368"/>
    <w:rsid w:val="00D236BE"/>
    <w:rsid w:val="00D24815"/>
    <w:rsid w:val="00D24AC6"/>
    <w:rsid w:val="00D25481"/>
    <w:rsid w:val="00D2571D"/>
    <w:rsid w:val="00D25898"/>
    <w:rsid w:val="00D2591F"/>
    <w:rsid w:val="00D25F44"/>
    <w:rsid w:val="00D25F71"/>
    <w:rsid w:val="00D2630D"/>
    <w:rsid w:val="00D263AF"/>
    <w:rsid w:val="00D268E8"/>
    <w:rsid w:val="00D268F0"/>
    <w:rsid w:val="00D276B6"/>
    <w:rsid w:val="00D302DC"/>
    <w:rsid w:val="00D308DC"/>
    <w:rsid w:val="00D309A7"/>
    <w:rsid w:val="00D3154A"/>
    <w:rsid w:val="00D3175A"/>
    <w:rsid w:val="00D3183A"/>
    <w:rsid w:val="00D322B5"/>
    <w:rsid w:val="00D322BC"/>
    <w:rsid w:val="00D32594"/>
    <w:rsid w:val="00D32607"/>
    <w:rsid w:val="00D33018"/>
    <w:rsid w:val="00D339BD"/>
    <w:rsid w:val="00D33D89"/>
    <w:rsid w:val="00D33DA2"/>
    <w:rsid w:val="00D342D2"/>
    <w:rsid w:val="00D35086"/>
    <w:rsid w:val="00D35810"/>
    <w:rsid w:val="00D35B77"/>
    <w:rsid w:val="00D35D5F"/>
    <w:rsid w:val="00D363F5"/>
    <w:rsid w:val="00D364DC"/>
    <w:rsid w:val="00D3678D"/>
    <w:rsid w:val="00D36BB0"/>
    <w:rsid w:val="00D37AEF"/>
    <w:rsid w:val="00D37E71"/>
    <w:rsid w:val="00D37F37"/>
    <w:rsid w:val="00D40242"/>
    <w:rsid w:val="00D40369"/>
    <w:rsid w:val="00D40D4A"/>
    <w:rsid w:val="00D41796"/>
    <w:rsid w:val="00D426F8"/>
    <w:rsid w:val="00D42EC2"/>
    <w:rsid w:val="00D4464B"/>
    <w:rsid w:val="00D45E79"/>
    <w:rsid w:val="00D45F50"/>
    <w:rsid w:val="00D46091"/>
    <w:rsid w:val="00D4614A"/>
    <w:rsid w:val="00D46885"/>
    <w:rsid w:val="00D46A94"/>
    <w:rsid w:val="00D470F2"/>
    <w:rsid w:val="00D472B3"/>
    <w:rsid w:val="00D50526"/>
    <w:rsid w:val="00D50B4F"/>
    <w:rsid w:val="00D50D18"/>
    <w:rsid w:val="00D511E7"/>
    <w:rsid w:val="00D51549"/>
    <w:rsid w:val="00D51D36"/>
    <w:rsid w:val="00D52063"/>
    <w:rsid w:val="00D52277"/>
    <w:rsid w:val="00D52508"/>
    <w:rsid w:val="00D52850"/>
    <w:rsid w:val="00D52B21"/>
    <w:rsid w:val="00D52EFE"/>
    <w:rsid w:val="00D53036"/>
    <w:rsid w:val="00D538F3"/>
    <w:rsid w:val="00D53F4C"/>
    <w:rsid w:val="00D54884"/>
    <w:rsid w:val="00D548F6"/>
    <w:rsid w:val="00D54CB5"/>
    <w:rsid w:val="00D54D5E"/>
    <w:rsid w:val="00D54F48"/>
    <w:rsid w:val="00D55964"/>
    <w:rsid w:val="00D55D16"/>
    <w:rsid w:val="00D562A6"/>
    <w:rsid w:val="00D56931"/>
    <w:rsid w:val="00D5696A"/>
    <w:rsid w:val="00D5699E"/>
    <w:rsid w:val="00D579BB"/>
    <w:rsid w:val="00D57E74"/>
    <w:rsid w:val="00D57FC7"/>
    <w:rsid w:val="00D57FC9"/>
    <w:rsid w:val="00D6049D"/>
    <w:rsid w:val="00D60C55"/>
    <w:rsid w:val="00D60CA0"/>
    <w:rsid w:val="00D60DB2"/>
    <w:rsid w:val="00D61636"/>
    <w:rsid w:val="00D61684"/>
    <w:rsid w:val="00D61739"/>
    <w:rsid w:val="00D617C1"/>
    <w:rsid w:val="00D630D7"/>
    <w:rsid w:val="00D63B07"/>
    <w:rsid w:val="00D63BE4"/>
    <w:rsid w:val="00D63CAA"/>
    <w:rsid w:val="00D651DA"/>
    <w:rsid w:val="00D66551"/>
    <w:rsid w:val="00D66678"/>
    <w:rsid w:val="00D667B9"/>
    <w:rsid w:val="00D66997"/>
    <w:rsid w:val="00D66B03"/>
    <w:rsid w:val="00D66BF8"/>
    <w:rsid w:val="00D67AC3"/>
    <w:rsid w:val="00D67BB0"/>
    <w:rsid w:val="00D67C75"/>
    <w:rsid w:val="00D70157"/>
    <w:rsid w:val="00D706FC"/>
    <w:rsid w:val="00D70803"/>
    <w:rsid w:val="00D70A60"/>
    <w:rsid w:val="00D70D28"/>
    <w:rsid w:val="00D71FAD"/>
    <w:rsid w:val="00D72787"/>
    <w:rsid w:val="00D72D1B"/>
    <w:rsid w:val="00D72F6A"/>
    <w:rsid w:val="00D73018"/>
    <w:rsid w:val="00D73277"/>
    <w:rsid w:val="00D732D8"/>
    <w:rsid w:val="00D73706"/>
    <w:rsid w:val="00D73909"/>
    <w:rsid w:val="00D73A25"/>
    <w:rsid w:val="00D7459C"/>
    <w:rsid w:val="00D74622"/>
    <w:rsid w:val="00D750DB"/>
    <w:rsid w:val="00D7533E"/>
    <w:rsid w:val="00D75598"/>
    <w:rsid w:val="00D7589B"/>
    <w:rsid w:val="00D75E10"/>
    <w:rsid w:val="00D76596"/>
    <w:rsid w:val="00D77108"/>
    <w:rsid w:val="00D77C01"/>
    <w:rsid w:val="00D8014A"/>
    <w:rsid w:val="00D8071A"/>
    <w:rsid w:val="00D80731"/>
    <w:rsid w:val="00D80B98"/>
    <w:rsid w:val="00D80BF0"/>
    <w:rsid w:val="00D80C2F"/>
    <w:rsid w:val="00D80CA9"/>
    <w:rsid w:val="00D81109"/>
    <w:rsid w:val="00D8119E"/>
    <w:rsid w:val="00D812BC"/>
    <w:rsid w:val="00D8143F"/>
    <w:rsid w:val="00D81EEE"/>
    <w:rsid w:val="00D820EC"/>
    <w:rsid w:val="00D83B8E"/>
    <w:rsid w:val="00D8415D"/>
    <w:rsid w:val="00D8492A"/>
    <w:rsid w:val="00D84A62"/>
    <w:rsid w:val="00D8577C"/>
    <w:rsid w:val="00D86065"/>
    <w:rsid w:val="00D8633A"/>
    <w:rsid w:val="00D869A3"/>
    <w:rsid w:val="00D8765B"/>
    <w:rsid w:val="00D87910"/>
    <w:rsid w:val="00D87BBA"/>
    <w:rsid w:val="00D90067"/>
    <w:rsid w:val="00D90487"/>
    <w:rsid w:val="00D91CC8"/>
    <w:rsid w:val="00D91D88"/>
    <w:rsid w:val="00D92157"/>
    <w:rsid w:val="00D93304"/>
    <w:rsid w:val="00D93709"/>
    <w:rsid w:val="00D93863"/>
    <w:rsid w:val="00D9444A"/>
    <w:rsid w:val="00D94765"/>
    <w:rsid w:val="00D951F8"/>
    <w:rsid w:val="00D95847"/>
    <w:rsid w:val="00D95A04"/>
    <w:rsid w:val="00D95DD9"/>
    <w:rsid w:val="00D95F54"/>
    <w:rsid w:val="00D96142"/>
    <w:rsid w:val="00D96A18"/>
    <w:rsid w:val="00D96B4B"/>
    <w:rsid w:val="00D96E28"/>
    <w:rsid w:val="00D9719E"/>
    <w:rsid w:val="00D9787E"/>
    <w:rsid w:val="00D97A80"/>
    <w:rsid w:val="00D97C2F"/>
    <w:rsid w:val="00D97D32"/>
    <w:rsid w:val="00DA0102"/>
    <w:rsid w:val="00DA0723"/>
    <w:rsid w:val="00DA0B70"/>
    <w:rsid w:val="00DA0E55"/>
    <w:rsid w:val="00DA227E"/>
    <w:rsid w:val="00DA2384"/>
    <w:rsid w:val="00DA2609"/>
    <w:rsid w:val="00DA27C1"/>
    <w:rsid w:val="00DA2F45"/>
    <w:rsid w:val="00DA2FAF"/>
    <w:rsid w:val="00DA340D"/>
    <w:rsid w:val="00DA3441"/>
    <w:rsid w:val="00DA3CD2"/>
    <w:rsid w:val="00DA3D1E"/>
    <w:rsid w:val="00DA3D71"/>
    <w:rsid w:val="00DA4031"/>
    <w:rsid w:val="00DA506F"/>
    <w:rsid w:val="00DA556B"/>
    <w:rsid w:val="00DA5598"/>
    <w:rsid w:val="00DA648B"/>
    <w:rsid w:val="00DA6A06"/>
    <w:rsid w:val="00DA6B6E"/>
    <w:rsid w:val="00DA75A7"/>
    <w:rsid w:val="00DA78B1"/>
    <w:rsid w:val="00DA7B0F"/>
    <w:rsid w:val="00DA7BEE"/>
    <w:rsid w:val="00DB0003"/>
    <w:rsid w:val="00DB028B"/>
    <w:rsid w:val="00DB081E"/>
    <w:rsid w:val="00DB117D"/>
    <w:rsid w:val="00DB2196"/>
    <w:rsid w:val="00DB249F"/>
    <w:rsid w:val="00DB252D"/>
    <w:rsid w:val="00DB2561"/>
    <w:rsid w:val="00DB2564"/>
    <w:rsid w:val="00DB2860"/>
    <w:rsid w:val="00DB3184"/>
    <w:rsid w:val="00DB36B1"/>
    <w:rsid w:val="00DB39C2"/>
    <w:rsid w:val="00DB39EC"/>
    <w:rsid w:val="00DB3C87"/>
    <w:rsid w:val="00DB4262"/>
    <w:rsid w:val="00DB4F49"/>
    <w:rsid w:val="00DB5C1F"/>
    <w:rsid w:val="00DB6317"/>
    <w:rsid w:val="00DB6434"/>
    <w:rsid w:val="00DB6539"/>
    <w:rsid w:val="00DB6919"/>
    <w:rsid w:val="00DB69FA"/>
    <w:rsid w:val="00DB6B16"/>
    <w:rsid w:val="00DB7240"/>
    <w:rsid w:val="00DC0E59"/>
    <w:rsid w:val="00DC0FC8"/>
    <w:rsid w:val="00DC110D"/>
    <w:rsid w:val="00DC13C4"/>
    <w:rsid w:val="00DC1625"/>
    <w:rsid w:val="00DC173C"/>
    <w:rsid w:val="00DC1D7B"/>
    <w:rsid w:val="00DC1DE5"/>
    <w:rsid w:val="00DC2557"/>
    <w:rsid w:val="00DC25A1"/>
    <w:rsid w:val="00DC25D8"/>
    <w:rsid w:val="00DC2ACB"/>
    <w:rsid w:val="00DC2FCF"/>
    <w:rsid w:val="00DC3BDC"/>
    <w:rsid w:val="00DC41B4"/>
    <w:rsid w:val="00DC4FBC"/>
    <w:rsid w:val="00DC50A6"/>
    <w:rsid w:val="00DC518F"/>
    <w:rsid w:val="00DC5CC7"/>
    <w:rsid w:val="00DC64E4"/>
    <w:rsid w:val="00DC6EA4"/>
    <w:rsid w:val="00DC7002"/>
    <w:rsid w:val="00DC72A7"/>
    <w:rsid w:val="00DC7841"/>
    <w:rsid w:val="00DC7A58"/>
    <w:rsid w:val="00DD07B9"/>
    <w:rsid w:val="00DD0889"/>
    <w:rsid w:val="00DD0D4C"/>
    <w:rsid w:val="00DD0DCE"/>
    <w:rsid w:val="00DD12AB"/>
    <w:rsid w:val="00DD1424"/>
    <w:rsid w:val="00DD1A07"/>
    <w:rsid w:val="00DD1E7C"/>
    <w:rsid w:val="00DD27D8"/>
    <w:rsid w:val="00DD2855"/>
    <w:rsid w:val="00DD2EB6"/>
    <w:rsid w:val="00DD3173"/>
    <w:rsid w:val="00DD3C41"/>
    <w:rsid w:val="00DD4562"/>
    <w:rsid w:val="00DD47B4"/>
    <w:rsid w:val="00DD51B6"/>
    <w:rsid w:val="00DD5819"/>
    <w:rsid w:val="00DD5E46"/>
    <w:rsid w:val="00DD6357"/>
    <w:rsid w:val="00DD683C"/>
    <w:rsid w:val="00DD69BF"/>
    <w:rsid w:val="00DD6BE9"/>
    <w:rsid w:val="00DD6F29"/>
    <w:rsid w:val="00DD706A"/>
    <w:rsid w:val="00DD7E45"/>
    <w:rsid w:val="00DE071B"/>
    <w:rsid w:val="00DE1262"/>
    <w:rsid w:val="00DE14D0"/>
    <w:rsid w:val="00DE3624"/>
    <w:rsid w:val="00DE3A8B"/>
    <w:rsid w:val="00DE3C7C"/>
    <w:rsid w:val="00DE3DB5"/>
    <w:rsid w:val="00DE4481"/>
    <w:rsid w:val="00DE451D"/>
    <w:rsid w:val="00DE4715"/>
    <w:rsid w:val="00DE51EE"/>
    <w:rsid w:val="00DE56A7"/>
    <w:rsid w:val="00DE5827"/>
    <w:rsid w:val="00DE5A7B"/>
    <w:rsid w:val="00DE5BBA"/>
    <w:rsid w:val="00DE623F"/>
    <w:rsid w:val="00DE6D33"/>
    <w:rsid w:val="00DE7178"/>
    <w:rsid w:val="00DF02D8"/>
    <w:rsid w:val="00DF03F9"/>
    <w:rsid w:val="00DF0604"/>
    <w:rsid w:val="00DF0954"/>
    <w:rsid w:val="00DF0B2C"/>
    <w:rsid w:val="00DF130E"/>
    <w:rsid w:val="00DF1793"/>
    <w:rsid w:val="00DF2905"/>
    <w:rsid w:val="00DF2EAE"/>
    <w:rsid w:val="00DF2F71"/>
    <w:rsid w:val="00DF331F"/>
    <w:rsid w:val="00DF35DF"/>
    <w:rsid w:val="00DF3C49"/>
    <w:rsid w:val="00DF3DA9"/>
    <w:rsid w:val="00DF549E"/>
    <w:rsid w:val="00DF54D5"/>
    <w:rsid w:val="00DF57A7"/>
    <w:rsid w:val="00DF597A"/>
    <w:rsid w:val="00DF60ED"/>
    <w:rsid w:val="00DF6733"/>
    <w:rsid w:val="00DF6B41"/>
    <w:rsid w:val="00DF6F9A"/>
    <w:rsid w:val="00DF7FDE"/>
    <w:rsid w:val="00E00A61"/>
    <w:rsid w:val="00E01A45"/>
    <w:rsid w:val="00E01BE2"/>
    <w:rsid w:val="00E02396"/>
    <w:rsid w:val="00E026E5"/>
    <w:rsid w:val="00E02B08"/>
    <w:rsid w:val="00E02B12"/>
    <w:rsid w:val="00E03167"/>
    <w:rsid w:val="00E03463"/>
    <w:rsid w:val="00E03CA6"/>
    <w:rsid w:val="00E045B8"/>
    <w:rsid w:val="00E045DE"/>
    <w:rsid w:val="00E04725"/>
    <w:rsid w:val="00E04D03"/>
    <w:rsid w:val="00E050DD"/>
    <w:rsid w:val="00E054DA"/>
    <w:rsid w:val="00E05F0F"/>
    <w:rsid w:val="00E06EF9"/>
    <w:rsid w:val="00E072B1"/>
    <w:rsid w:val="00E078D5"/>
    <w:rsid w:val="00E07D8F"/>
    <w:rsid w:val="00E07DC0"/>
    <w:rsid w:val="00E07DFC"/>
    <w:rsid w:val="00E10D36"/>
    <w:rsid w:val="00E10F02"/>
    <w:rsid w:val="00E11957"/>
    <w:rsid w:val="00E11B02"/>
    <w:rsid w:val="00E11F2F"/>
    <w:rsid w:val="00E12592"/>
    <w:rsid w:val="00E1291B"/>
    <w:rsid w:val="00E13776"/>
    <w:rsid w:val="00E140E8"/>
    <w:rsid w:val="00E142D9"/>
    <w:rsid w:val="00E14458"/>
    <w:rsid w:val="00E144FE"/>
    <w:rsid w:val="00E1597C"/>
    <w:rsid w:val="00E16F5C"/>
    <w:rsid w:val="00E17057"/>
    <w:rsid w:val="00E17360"/>
    <w:rsid w:val="00E20563"/>
    <w:rsid w:val="00E205BE"/>
    <w:rsid w:val="00E20C3A"/>
    <w:rsid w:val="00E2104B"/>
    <w:rsid w:val="00E212E3"/>
    <w:rsid w:val="00E21386"/>
    <w:rsid w:val="00E213FA"/>
    <w:rsid w:val="00E22D8F"/>
    <w:rsid w:val="00E232D0"/>
    <w:rsid w:val="00E23677"/>
    <w:rsid w:val="00E2410C"/>
    <w:rsid w:val="00E24CB4"/>
    <w:rsid w:val="00E251E5"/>
    <w:rsid w:val="00E253F2"/>
    <w:rsid w:val="00E2583B"/>
    <w:rsid w:val="00E2637A"/>
    <w:rsid w:val="00E26C0C"/>
    <w:rsid w:val="00E2704D"/>
    <w:rsid w:val="00E27334"/>
    <w:rsid w:val="00E27C91"/>
    <w:rsid w:val="00E304FA"/>
    <w:rsid w:val="00E30E01"/>
    <w:rsid w:val="00E312C2"/>
    <w:rsid w:val="00E31B36"/>
    <w:rsid w:val="00E32A3A"/>
    <w:rsid w:val="00E32D32"/>
    <w:rsid w:val="00E32E87"/>
    <w:rsid w:val="00E33699"/>
    <w:rsid w:val="00E336DF"/>
    <w:rsid w:val="00E34200"/>
    <w:rsid w:val="00E3526D"/>
    <w:rsid w:val="00E3528B"/>
    <w:rsid w:val="00E354BE"/>
    <w:rsid w:val="00E358C7"/>
    <w:rsid w:val="00E35A85"/>
    <w:rsid w:val="00E35AC3"/>
    <w:rsid w:val="00E35BA7"/>
    <w:rsid w:val="00E35D77"/>
    <w:rsid w:val="00E3687B"/>
    <w:rsid w:val="00E36A52"/>
    <w:rsid w:val="00E36DEF"/>
    <w:rsid w:val="00E37863"/>
    <w:rsid w:val="00E378F3"/>
    <w:rsid w:val="00E37C31"/>
    <w:rsid w:val="00E37CB4"/>
    <w:rsid w:val="00E401F7"/>
    <w:rsid w:val="00E4040E"/>
    <w:rsid w:val="00E404A0"/>
    <w:rsid w:val="00E404AE"/>
    <w:rsid w:val="00E40FA0"/>
    <w:rsid w:val="00E4216E"/>
    <w:rsid w:val="00E427D2"/>
    <w:rsid w:val="00E42F7F"/>
    <w:rsid w:val="00E4323B"/>
    <w:rsid w:val="00E43859"/>
    <w:rsid w:val="00E43A4A"/>
    <w:rsid w:val="00E43AF1"/>
    <w:rsid w:val="00E43BD3"/>
    <w:rsid w:val="00E4537C"/>
    <w:rsid w:val="00E454F9"/>
    <w:rsid w:val="00E454FC"/>
    <w:rsid w:val="00E46A16"/>
    <w:rsid w:val="00E46C4C"/>
    <w:rsid w:val="00E4743B"/>
    <w:rsid w:val="00E4787A"/>
    <w:rsid w:val="00E500E7"/>
    <w:rsid w:val="00E50F8E"/>
    <w:rsid w:val="00E520B3"/>
    <w:rsid w:val="00E52336"/>
    <w:rsid w:val="00E5247D"/>
    <w:rsid w:val="00E524D3"/>
    <w:rsid w:val="00E5272C"/>
    <w:rsid w:val="00E5348C"/>
    <w:rsid w:val="00E534CD"/>
    <w:rsid w:val="00E5376C"/>
    <w:rsid w:val="00E53A81"/>
    <w:rsid w:val="00E53CFD"/>
    <w:rsid w:val="00E54193"/>
    <w:rsid w:val="00E548DA"/>
    <w:rsid w:val="00E54A20"/>
    <w:rsid w:val="00E54A3C"/>
    <w:rsid w:val="00E54AC7"/>
    <w:rsid w:val="00E553F5"/>
    <w:rsid w:val="00E56001"/>
    <w:rsid w:val="00E56616"/>
    <w:rsid w:val="00E5664A"/>
    <w:rsid w:val="00E566D1"/>
    <w:rsid w:val="00E57597"/>
    <w:rsid w:val="00E5772B"/>
    <w:rsid w:val="00E57848"/>
    <w:rsid w:val="00E60374"/>
    <w:rsid w:val="00E60E5D"/>
    <w:rsid w:val="00E61564"/>
    <w:rsid w:val="00E61771"/>
    <w:rsid w:val="00E617A8"/>
    <w:rsid w:val="00E62226"/>
    <w:rsid w:val="00E623CF"/>
    <w:rsid w:val="00E62630"/>
    <w:rsid w:val="00E63348"/>
    <w:rsid w:val="00E6399F"/>
    <w:rsid w:val="00E63A96"/>
    <w:rsid w:val="00E63F0D"/>
    <w:rsid w:val="00E64096"/>
    <w:rsid w:val="00E641E8"/>
    <w:rsid w:val="00E64392"/>
    <w:rsid w:val="00E64A0B"/>
    <w:rsid w:val="00E64A50"/>
    <w:rsid w:val="00E64D47"/>
    <w:rsid w:val="00E64E22"/>
    <w:rsid w:val="00E65767"/>
    <w:rsid w:val="00E6582F"/>
    <w:rsid w:val="00E65B10"/>
    <w:rsid w:val="00E66073"/>
    <w:rsid w:val="00E66A72"/>
    <w:rsid w:val="00E66D4C"/>
    <w:rsid w:val="00E674FB"/>
    <w:rsid w:val="00E6785D"/>
    <w:rsid w:val="00E705B7"/>
    <w:rsid w:val="00E7087F"/>
    <w:rsid w:val="00E710D2"/>
    <w:rsid w:val="00E71D27"/>
    <w:rsid w:val="00E72293"/>
    <w:rsid w:val="00E72CC1"/>
    <w:rsid w:val="00E72D7E"/>
    <w:rsid w:val="00E72E3F"/>
    <w:rsid w:val="00E73C1E"/>
    <w:rsid w:val="00E73CC3"/>
    <w:rsid w:val="00E73CE5"/>
    <w:rsid w:val="00E7429A"/>
    <w:rsid w:val="00E7496F"/>
    <w:rsid w:val="00E74C90"/>
    <w:rsid w:val="00E74D09"/>
    <w:rsid w:val="00E76B63"/>
    <w:rsid w:val="00E76B87"/>
    <w:rsid w:val="00E772A1"/>
    <w:rsid w:val="00E800A0"/>
    <w:rsid w:val="00E80231"/>
    <w:rsid w:val="00E8050A"/>
    <w:rsid w:val="00E805CC"/>
    <w:rsid w:val="00E806F1"/>
    <w:rsid w:val="00E80BD5"/>
    <w:rsid w:val="00E810BF"/>
    <w:rsid w:val="00E81708"/>
    <w:rsid w:val="00E81AEE"/>
    <w:rsid w:val="00E81D75"/>
    <w:rsid w:val="00E824BB"/>
    <w:rsid w:val="00E82793"/>
    <w:rsid w:val="00E831B1"/>
    <w:rsid w:val="00E83CD5"/>
    <w:rsid w:val="00E84160"/>
    <w:rsid w:val="00E84725"/>
    <w:rsid w:val="00E8483F"/>
    <w:rsid w:val="00E84B98"/>
    <w:rsid w:val="00E84D29"/>
    <w:rsid w:val="00E84FCB"/>
    <w:rsid w:val="00E85142"/>
    <w:rsid w:val="00E85774"/>
    <w:rsid w:val="00E85AEF"/>
    <w:rsid w:val="00E85B8F"/>
    <w:rsid w:val="00E85C31"/>
    <w:rsid w:val="00E86261"/>
    <w:rsid w:val="00E86804"/>
    <w:rsid w:val="00E86920"/>
    <w:rsid w:val="00E8692D"/>
    <w:rsid w:val="00E86B6C"/>
    <w:rsid w:val="00E87601"/>
    <w:rsid w:val="00E90116"/>
    <w:rsid w:val="00E9079A"/>
    <w:rsid w:val="00E90E2C"/>
    <w:rsid w:val="00E91C69"/>
    <w:rsid w:val="00E91D66"/>
    <w:rsid w:val="00E922D6"/>
    <w:rsid w:val="00E93146"/>
    <w:rsid w:val="00E937A4"/>
    <w:rsid w:val="00E93AA3"/>
    <w:rsid w:val="00E93AE8"/>
    <w:rsid w:val="00E94228"/>
    <w:rsid w:val="00E94CD6"/>
    <w:rsid w:val="00E94E79"/>
    <w:rsid w:val="00E95035"/>
    <w:rsid w:val="00E953AD"/>
    <w:rsid w:val="00E9542B"/>
    <w:rsid w:val="00E9636D"/>
    <w:rsid w:val="00E963D1"/>
    <w:rsid w:val="00E967F5"/>
    <w:rsid w:val="00E96E88"/>
    <w:rsid w:val="00E96F71"/>
    <w:rsid w:val="00E9705F"/>
    <w:rsid w:val="00E97ACD"/>
    <w:rsid w:val="00E97C4A"/>
    <w:rsid w:val="00EA051C"/>
    <w:rsid w:val="00EA0592"/>
    <w:rsid w:val="00EA084A"/>
    <w:rsid w:val="00EA0A28"/>
    <w:rsid w:val="00EA0C2F"/>
    <w:rsid w:val="00EA0D5E"/>
    <w:rsid w:val="00EA0F4C"/>
    <w:rsid w:val="00EA115A"/>
    <w:rsid w:val="00EA163A"/>
    <w:rsid w:val="00EA1813"/>
    <w:rsid w:val="00EA1DE1"/>
    <w:rsid w:val="00EA2087"/>
    <w:rsid w:val="00EA23B5"/>
    <w:rsid w:val="00EA24D9"/>
    <w:rsid w:val="00EA2587"/>
    <w:rsid w:val="00EA2E48"/>
    <w:rsid w:val="00EA2EA8"/>
    <w:rsid w:val="00EA3D0E"/>
    <w:rsid w:val="00EA424A"/>
    <w:rsid w:val="00EA432D"/>
    <w:rsid w:val="00EA4E6C"/>
    <w:rsid w:val="00EA5239"/>
    <w:rsid w:val="00EA5319"/>
    <w:rsid w:val="00EA59FC"/>
    <w:rsid w:val="00EA5C83"/>
    <w:rsid w:val="00EA5CA0"/>
    <w:rsid w:val="00EA6178"/>
    <w:rsid w:val="00EA61E0"/>
    <w:rsid w:val="00EA6883"/>
    <w:rsid w:val="00EA6EE1"/>
    <w:rsid w:val="00EA7430"/>
    <w:rsid w:val="00EA7450"/>
    <w:rsid w:val="00EA74CB"/>
    <w:rsid w:val="00EA7920"/>
    <w:rsid w:val="00EB00B5"/>
    <w:rsid w:val="00EB0257"/>
    <w:rsid w:val="00EB115E"/>
    <w:rsid w:val="00EB1352"/>
    <w:rsid w:val="00EB1DA4"/>
    <w:rsid w:val="00EB2112"/>
    <w:rsid w:val="00EB23EF"/>
    <w:rsid w:val="00EB287A"/>
    <w:rsid w:val="00EB296C"/>
    <w:rsid w:val="00EB2CB4"/>
    <w:rsid w:val="00EB31D3"/>
    <w:rsid w:val="00EB3DBA"/>
    <w:rsid w:val="00EB4BE1"/>
    <w:rsid w:val="00EB4C27"/>
    <w:rsid w:val="00EB4CF2"/>
    <w:rsid w:val="00EB502A"/>
    <w:rsid w:val="00EB5361"/>
    <w:rsid w:val="00EB539B"/>
    <w:rsid w:val="00EB54B7"/>
    <w:rsid w:val="00EB5617"/>
    <w:rsid w:val="00EB5A87"/>
    <w:rsid w:val="00EB6255"/>
    <w:rsid w:val="00EB6A20"/>
    <w:rsid w:val="00EB6E36"/>
    <w:rsid w:val="00EB76E1"/>
    <w:rsid w:val="00EB7C60"/>
    <w:rsid w:val="00EB7C80"/>
    <w:rsid w:val="00EC060F"/>
    <w:rsid w:val="00EC07E4"/>
    <w:rsid w:val="00EC09A2"/>
    <w:rsid w:val="00EC09F1"/>
    <w:rsid w:val="00EC0DE2"/>
    <w:rsid w:val="00EC1A76"/>
    <w:rsid w:val="00EC1C4A"/>
    <w:rsid w:val="00EC1F69"/>
    <w:rsid w:val="00EC2233"/>
    <w:rsid w:val="00EC2EB8"/>
    <w:rsid w:val="00EC3875"/>
    <w:rsid w:val="00EC3C45"/>
    <w:rsid w:val="00EC3F27"/>
    <w:rsid w:val="00EC42E6"/>
    <w:rsid w:val="00EC4450"/>
    <w:rsid w:val="00EC5520"/>
    <w:rsid w:val="00EC56A8"/>
    <w:rsid w:val="00EC69B5"/>
    <w:rsid w:val="00EC7F13"/>
    <w:rsid w:val="00ED09CB"/>
    <w:rsid w:val="00ED0FBF"/>
    <w:rsid w:val="00ED13DA"/>
    <w:rsid w:val="00ED1730"/>
    <w:rsid w:val="00ED1A1E"/>
    <w:rsid w:val="00ED2100"/>
    <w:rsid w:val="00ED22AC"/>
    <w:rsid w:val="00ED26BE"/>
    <w:rsid w:val="00ED2768"/>
    <w:rsid w:val="00ED2822"/>
    <w:rsid w:val="00ED2A80"/>
    <w:rsid w:val="00ED2C3F"/>
    <w:rsid w:val="00ED2E8E"/>
    <w:rsid w:val="00ED2EBD"/>
    <w:rsid w:val="00ED3638"/>
    <w:rsid w:val="00ED3CCF"/>
    <w:rsid w:val="00ED4233"/>
    <w:rsid w:val="00ED45A5"/>
    <w:rsid w:val="00ED46D0"/>
    <w:rsid w:val="00ED4BD7"/>
    <w:rsid w:val="00ED507F"/>
    <w:rsid w:val="00ED550F"/>
    <w:rsid w:val="00ED576F"/>
    <w:rsid w:val="00ED649B"/>
    <w:rsid w:val="00ED6785"/>
    <w:rsid w:val="00ED679B"/>
    <w:rsid w:val="00ED6AD7"/>
    <w:rsid w:val="00ED6E29"/>
    <w:rsid w:val="00ED7169"/>
    <w:rsid w:val="00ED7676"/>
    <w:rsid w:val="00ED7928"/>
    <w:rsid w:val="00EE014C"/>
    <w:rsid w:val="00EE0175"/>
    <w:rsid w:val="00EE0497"/>
    <w:rsid w:val="00EE0A8F"/>
    <w:rsid w:val="00EE0F46"/>
    <w:rsid w:val="00EE102E"/>
    <w:rsid w:val="00EE1036"/>
    <w:rsid w:val="00EE1216"/>
    <w:rsid w:val="00EE2A7B"/>
    <w:rsid w:val="00EE2E21"/>
    <w:rsid w:val="00EE3415"/>
    <w:rsid w:val="00EE3745"/>
    <w:rsid w:val="00EE4593"/>
    <w:rsid w:val="00EE45FE"/>
    <w:rsid w:val="00EE6239"/>
    <w:rsid w:val="00EE68F1"/>
    <w:rsid w:val="00EE6E24"/>
    <w:rsid w:val="00EE70E2"/>
    <w:rsid w:val="00EF0132"/>
    <w:rsid w:val="00EF0C90"/>
    <w:rsid w:val="00EF0D01"/>
    <w:rsid w:val="00EF0EA9"/>
    <w:rsid w:val="00EF1506"/>
    <w:rsid w:val="00EF15C1"/>
    <w:rsid w:val="00EF1BC2"/>
    <w:rsid w:val="00EF1EE9"/>
    <w:rsid w:val="00EF2697"/>
    <w:rsid w:val="00EF38CC"/>
    <w:rsid w:val="00EF4A91"/>
    <w:rsid w:val="00EF4AEC"/>
    <w:rsid w:val="00EF4F53"/>
    <w:rsid w:val="00EF5075"/>
    <w:rsid w:val="00EF59E5"/>
    <w:rsid w:val="00EF645B"/>
    <w:rsid w:val="00EF6B36"/>
    <w:rsid w:val="00EF70B4"/>
    <w:rsid w:val="00EF72AD"/>
    <w:rsid w:val="00EF7640"/>
    <w:rsid w:val="00EF798A"/>
    <w:rsid w:val="00EF7AB5"/>
    <w:rsid w:val="00EF7E77"/>
    <w:rsid w:val="00EF7F27"/>
    <w:rsid w:val="00F01672"/>
    <w:rsid w:val="00F01D60"/>
    <w:rsid w:val="00F01F36"/>
    <w:rsid w:val="00F038C2"/>
    <w:rsid w:val="00F03B3C"/>
    <w:rsid w:val="00F03C27"/>
    <w:rsid w:val="00F045D0"/>
    <w:rsid w:val="00F0482A"/>
    <w:rsid w:val="00F05298"/>
    <w:rsid w:val="00F060A5"/>
    <w:rsid w:val="00F0697F"/>
    <w:rsid w:val="00F06F4D"/>
    <w:rsid w:val="00F072BA"/>
    <w:rsid w:val="00F07F52"/>
    <w:rsid w:val="00F10331"/>
    <w:rsid w:val="00F107D5"/>
    <w:rsid w:val="00F10ABC"/>
    <w:rsid w:val="00F10CC4"/>
    <w:rsid w:val="00F1172E"/>
    <w:rsid w:val="00F117F6"/>
    <w:rsid w:val="00F11F61"/>
    <w:rsid w:val="00F1239E"/>
    <w:rsid w:val="00F12405"/>
    <w:rsid w:val="00F124E3"/>
    <w:rsid w:val="00F12B48"/>
    <w:rsid w:val="00F13467"/>
    <w:rsid w:val="00F13636"/>
    <w:rsid w:val="00F13835"/>
    <w:rsid w:val="00F13B22"/>
    <w:rsid w:val="00F13DBD"/>
    <w:rsid w:val="00F13E0F"/>
    <w:rsid w:val="00F13E59"/>
    <w:rsid w:val="00F14638"/>
    <w:rsid w:val="00F14BEF"/>
    <w:rsid w:val="00F15697"/>
    <w:rsid w:val="00F156BB"/>
    <w:rsid w:val="00F1572D"/>
    <w:rsid w:val="00F15770"/>
    <w:rsid w:val="00F1599D"/>
    <w:rsid w:val="00F15BF3"/>
    <w:rsid w:val="00F15D66"/>
    <w:rsid w:val="00F15F9D"/>
    <w:rsid w:val="00F16059"/>
    <w:rsid w:val="00F1794F"/>
    <w:rsid w:val="00F179E1"/>
    <w:rsid w:val="00F17B63"/>
    <w:rsid w:val="00F20827"/>
    <w:rsid w:val="00F20CD6"/>
    <w:rsid w:val="00F20DCA"/>
    <w:rsid w:val="00F20F69"/>
    <w:rsid w:val="00F2165D"/>
    <w:rsid w:val="00F21786"/>
    <w:rsid w:val="00F22877"/>
    <w:rsid w:val="00F22E0C"/>
    <w:rsid w:val="00F22F20"/>
    <w:rsid w:val="00F234C9"/>
    <w:rsid w:val="00F239A9"/>
    <w:rsid w:val="00F23D41"/>
    <w:rsid w:val="00F2470F"/>
    <w:rsid w:val="00F24BA1"/>
    <w:rsid w:val="00F24F5F"/>
    <w:rsid w:val="00F2500E"/>
    <w:rsid w:val="00F257D7"/>
    <w:rsid w:val="00F25B12"/>
    <w:rsid w:val="00F25CF8"/>
    <w:rsid w:val="00F263B8"/>
    <w:rsid w:val="00F2692A"/>
    <w:rsid w:val="00F26E7E"/>
    <w:rsid w:val="00F2751D"/>
    <w:rsid w:val="00F27DD2"/>
    <w:rsid w:val="00F27FC3"/>
    <w:rsid w:val="00F305A3"/>
    <w:rsid w:val="00F319B4"/>
    <w:rsid w:val="00F3220E"/>
    <w:rsid w:val="00F32E3D"/>
    <w:rsid w:val="00F32FF3"/>
    <w:rsid w:val="00F3342E"/>
    <w:rsid w:val="00F33715"/>
    <w:rsid w:val="00F33EEB"/>
    <w:rsid w:val="00F3465E"/>
    <w:rsid w:val="00F34932"/>
    <w:rsid w:val="00F34D96"/>
    <w:rsid w:val="00F352D4"/>
    <w:rsid w:val="00F368CB"/>
    <w:rsid w:val="00F36D1A"/>
    <w:rsid w:val="00F374F5"/>
    <w:rsid w:val="00F3790C"/>
    <w:rsid w:val="00F37DE2"/>
    <w:rsid w:val="00F40900"/>
    <w:rsid w:val="00F40A72"/>
    <w:rsid w:val="00F40C25"/>
    <w:rsid w:val="00F40CCD"/>
    <w:rsid w:val="00F4158D"/>
    <w:rsid w:val="00F41798"/>
    <w:rsid w:val="00F422D1"/>
    <w:rsid w:val="00F42468"/>
    <w:rsid w:val="00F42590"/>
    <w:rsid w:val="00F432B1"/>
    <w:rsid w:val="00F432D0"/>
    <w:rsid w:val="00F43592"/>
    <w:rsid w:val="00F44A91"/>
    <w:rsid w:val="00F45953"/>
    <w:rsid w:val="00F46FDF"/>
    <w:rsid w:val="00F475D7"/>
    <w:rsid w:val="00F47D08"/>
    <w:rsid w:val="00F47D31"/>
    <w:rsid w:val="00F5098D"/>
    <w:rsid w:val="00F50CE7"/>
    <w:rsid w:val="00F5102F"/>
    <w:rsid w:val="00F5173E"/>
    <w:rsid w:val="00F51985"/>
    <w:rsid w:val="00F51B1A"/>
    <w:rsid w:val="00F51B3B"/>
    <w:rsid w:val="00F51E5C"/>
    <w:rsid w:val="00F52420"/>
    <w:rsid w:val="00F52436"/>
    <w:rsid w:val="00F534EB"/>
    <w:rsid w:val="00F535BD"/>
    <w:rsid w:val="00F53F1A"/>
    <w:rsid w:val="00F53FA7"/>
    <w:rsid w:val="00F540EC"/>
    <w:rsid w:val="00F54418"/>
    <w:rsid w:val="00F54490"/>
    <w:rsid w:val="00F5459E"/>
    <w:rsid w:val="00F54F0B"/>
    <w:rsid w:val="00F5503A"/>
    <w:rsid w:val="00F55A90"/>
    <w:rsid w:val="00F55BC4"/>
    <w:rsid w:val="00F55F71"/>
    <w:rsid w:val="00F56090"/>
    <w:rsid w:val="00F562E0"/>
    <w:rsid w:val="00F57129"/>
    <w:rsid w:val="00F57208"/>
    <w:rsid w:val="00F57C91"/>
    <w:rsid w:val="00F6032A"/>
    <w:rsid w:val="00F607C5"/>
    <w:rsid w:val="00F607F1"/>
    <w:rsid w:val="00F60EC8"/>
    <w:rsid w:val="00F6111A"/>
    <w:rsid w:val="00F6158C"/>
    <w:rsid w:val="00F61E37"/>
    <w:rsid w:val="00F62012"/>
    <w:rsid w:val="00F636DF"/>
    <w:rsid w:val="00F63935"/>
    <w:rsid w:val="00F63B84"/>
    <w:rsid w:val="00F63ECA"/>
    <w:rsid w:val="00F63FC5"/>
    <w:rsid w:val="00F6422C"/>
    <w:rsid w:val="00F6469F"/>
    <w:rsid w:val="00F64F65"/>
    <w:rsid w:val="00F65476"/>
    <w:rsid w:val="00F65A98"/>
    <w:rsid w:val="00F65B84"/>
    <w:rsid w:val="00F65C40"/>
    <w:rsid w:val="00F65D72"/>
    <w:rsid w:val="00F6601D"/>
    <w:rsid w:val="00F66876"/>
    <w:rsid w:val="00F66937"/>
    <w:rsid w:val="00F67BD7"/>
    <w:rsid w:val="00F67C6F"/>
    <w:rsid w:val="00F70A61"/>
    <w:rsid w:val="00F70E3C"/>
    <w:rsid w:val="00F7103F"/>
    <w:rsid w:val="00F7157C"/>
    <w:rsid w:val="00F72AE4"/>
    <w:rsid w:val="00F72F54"/>
    <w:rsid w:val="00F73109"/>
    <w:rsid w:val="00F732DD"/>
    <w:rsid w:val="00F73438"/>
    <w:rsid w:val="00F739F5"/>
    <w:rsid w:val="00F73C4C"/>
    <w:rsid w:val="00F73C87"/>
    <w:rsid w:val="00F744A9"/>
    <w:rsid w:val="00F7461B"/>
    <w:rsid w:val="00F7469B"/>
    <w:rsid w:val="00F74C3C"/>
    <w:rsid w:val="00F74D79"/>
    <w:rsid w:val="00F759F7"/>
    <w:rsid w:val="00F76383"/>
    <w:rsid w:val="00F7663E"/>
    <w:rsid w:val="00F76DC4"/>
    <w:rsid w:val="00F77943"/>
    <w:rsid w:val="00F80ED1"/>
    <w:rsid w:val="00F8104F"/>
    <w:rsid w:val="00F8121D"/>
    <w:rsid w:val="00F81CF1"/>
    <w:rsid w:val="00F826D2"/>
    <w:rsid w:val="00F828D4"/>
    <w:rsid w:val="00F83368"/>
    <w:rsid w:val="00F836A2"/>
    <w:rsid w:val="00F837CC"/>
    <w:rsid w:val="00F83AC8"/>
    <w:rsid w:val="00F84256"/>
    <w:rsid w:val="00F8434C"/>
    <w:rsid w:val="00F8455E"/>
    <w:rsid w:val="00F84A2A"/>
    <w:rsid w:val="00F85441"/>
    <w:rsid w:val="00F85620"/>
    <w:rsid w:val="00F85852"/>
    <w:rsid w:val="00F85A1D"/>
    <w:rsid w:val="00F85EA0"/>
    <w:rsid w:val="00F85EB9"/>
    <w:rsid w:val="00F860A1"/>
    <w:rsid w:val="00F86635"/>
    <w:rsid w:val="00F87329"/>
    <w:rsid w:val="00F8747C"/>
    <w:rsid w:val="00F87488"/>
    <w:rsid w:val="00F87D3F"/>
    <w:rsid w:val="00F90219"/>
    <w:rsid w:val="00F90716"/>
    <w:rsid w:val="00F908B1"/>
    <w:rsid w:val="00F90A2B"/>
    <w:rsid w:val="00F911FC"/>
    <w:rsid w:val="00F917CA"/>
    <w:rsid w:val="00F924E8"/>
    <w:rsid w:val="00F930B8"/>
    <w:rsid w:val="00F932C7"/>
    <w:rsid w:val="00F9367D"/>
    <w:rsid w:val="00F9395D"/>
    <w:rsid w:val="00F93B6C"/>
    <w:rsid w:val="00F94022"/>
    <w:rsid w:val="00F94052"/>
    <w:rsid w:val="00F94804"/>
    <w:rsid w:val="00F948BF"/>
    <w:rsid w:val="00F9523A"/>
    <w:rsid w:val="00F95305"/>
    <w:rsid w:val="00F95E71"/>
    <w:rsid w:val="00F9651D"/>
    <w:rsid w:val="00F96E51"/>
    <w:rsid w:val="00F96EA6"/>
    <w:rsid w:val="00F972C7"/>
    <w:rsid w:val="00F9757E"/>
    <w:rsid w:val="00F9757F"/>
    <w:rsid w:val="00F97EBD"/>
    <w:rsid w:val="00F97F32"/>
    <w:rsid w:val="00FA151B"/>
    <w:rsid w:val="00FA20B6"/>
    <w:rsid w:val="00FA22CD"/>
    <w:rsid w:val="00FA380B"/>
    <w:rsid w:val="00FA4279"/>
    <w:rsid w:val="00FA44AA"/>
    <w:rsid w:val="00FA44E7"/>
    <w:rsid w:val="00FA4A7C"/>
    <w:rsid w:val="00FA4CAE"/>
    <w:rsid w:val="00FA4D41"/>
    <w:rsid w:val="00FA4F08"/>
    <w:rsid w:val="00FA584A"/>
    <w:rsid w:val="00FA5B68"/>
    <w:rsid w:val="00FA67A4"/>
    <w:rsid w:val="00FA6A00"/>
    <w:rsid w:val="00FA72B3"/>
    <w:rsid w:val="00FA731E"/>
    <w:rsid w:val="00FA744A"/>
    <w:rsid w:val="00FB0A1D"/>
    <w:rsid w:val="00FB0A5C"/>
    <w:rsid w:val="00FB0C97"/>
    <w:rsid w:val="00FB2C58"/>
    <w:rsid w:val="00FB2E51"/>
    <w:rsid w:val="00FB2EBE"/>
    <w:rsid w:val="00FB2ECE"/>
    <w:rsid w:val="00FB396D"/>
    <w:rsid w:val="00FB3AFC"/>
    <w:rsid w:val="00FB3C11"/>
    <w:rsid w:val="00FB47EE"/>
    <w:rsid w:val="00FB4969"/>
    <w:rsid w:val="00FB5FF9"/>
    <w:rsid w:val="00FB63B0"/>
    <w:rsid w:val="00FB6CAA"/>
    <w:rsid w:val="00FB7AA3"/>
    <w:rsid w:val="00FB7CFC"/>
    <w:rsid w:val="00FB7F51"/>
    <w:rsid w:val="00FC014D"/>
    <w:rsid w:val="00FC0245"/>
    <w:rsid w:val="00FC0394"/>
    <w:rsid w:val="00FC0672"/>
    <w:rsid w:val="00FC0BC6"/>
    <w:rsid w:val="00FC1129"/>
    <w:rsid w:val="00FC12FE"/>
    <w:rsid w:val="00FC177B"/>
    <w:rsid w:val="00FC1B0F"/>
    <w:rsid w:val="00FC1C27"/>
    <w:rsid w:val="00FC1CB4"/>
    <w:rsid w:val="00FC1DF0"/>
    <w:rsid w:val="00FC220C"/>
    <w:rsid w:val="00FC2582"/>
    <w:rsid w:val="00FC25D9"/>
    <w:rsid w:val="00FC2737"/>
    <w:rsid w:val="00FC2AFE"/>
    <w:rsid w:val="00FC3611"/>
    <w:rsid w:val="00FC3A49"/>
    <w:rsid w:val="00FC3B1F"/>
    <w:rsid w:val="00FC4DDD"/>
    <w:rsid w:val="00FC5553"/>
    <w:rsid w:val="00FC5ADB"/>
    <w:rsid w:val="00FC5CC7"/>
    <w:rsid w:val="00FC5D31"/>
    <w:rsid w:val="00FC604B"/>
    <w:rsid w:val="00FC61AE"/>
    <w:rsid w:val="00FC6A46"/>
    <w:rsid w:val="00FC6B55"/>
    <w:rsid w:val="00FC6F06"/>
    <w:rsid w:val="00FC73E6"/>
    <w:rsid w:val="00FC7830"/>
    <w:rsid w:val="00FC7909"/>
    <w:rsid w:val="00FD0058"/>
    <w:rsid w:val="00FD0B7D"/>
    <w:rsid w:val="00FD0EC5"/>
    <w:rsid w:val="00FD170F"/>
    <w:rsid w:val="00FD1A22"/>
    <w:rsid w:val="00FD1D0F"/>
    <w:rsid w:val="00FD2A3F"/>
    <w:rsid w:val="00FD2D36"/>
    <w:rsid w:val="00FD3B71"/>
    <w:rsid w:val="00FD45AE"/>
    <w:rsid w:val="00FD55EB"/>
    <w:rsid w:val="00FD60BE"/>
    <w:rsid w:val="00FD750B"/>
    <w:rsid w:val="00FD7712"/>
    <w:rsid w:val="00FE10AF"/>
    <w:rsid w:val="00FE14AB"/>
    <w:rsid w:val="00FE1648"/>
    <w:rsid w:val="00FE27E8"/>
    <w:rsid w:val="00FE2D5A"/>
    <w:rsid w:val="00FE2D9D"/>
    <w:rsid w:val="00FE3642"/>
    <w:rsid w:val="00FE3792"/>
    <w:rsid w:val="00FE3F34"/>
    <w:rsid w:val="00FE4091"/>
    <w:rsid w:val="00FE51FA"/>
    <w:rsid w:val="00FE563E"/>
    <w:rsid w:val="00FE58C3"/>
    <w:rsid w:val="00FE5DE6"/>
    <w:rsid w:val="00FE651A"/>
    <w:rsid w:val="00FE691F"/>
    <w:rsid w:val="00FE70AD"/>
    <w:rsid w:val="00FE71C9"/>
    <w:rsid w:val="00FF0378"/>
    <w:rsid w:val="00FF0E9C"/>
    <w:rsid w:val="00FF0FAA"/>
    <w:rsid w:val="00FF11F6"/>
    <w:rsid w:val="00FF18EC"/>
    <w:rsid w:val="00FF1BFF"/>
    <w:rsid w:val="00FF2710"/>
    <w:rsid w:val="00FF2B23"/>
    <w:rsid w:val="00FF2F11"/>
    <w:rsid w:val="00FF3BA0"/>
    <w:rsid w:val="00FF3FEC"/>
    <w:rsid w:val="00FF46C6"/>
    <w:rsid w:val="00FF499D"/>
    <w:rsid w:val="00FF4CF9"/>
    <w:rsid w:val="00FF5128"/>
    <w:rsid w:val="00FF55AA"/>
    <w:rsid w:val="00FF6109"/>
    <w:rsid w:val="00FF641C"/>
    <w:rsid w:val="00FF6C34"/>
    <w:rsid w:val="00FF6C35"/>
    <w:rsid w:val="00FF726F"/>
    <w:rsid w:val="00FF7AA4"/>
    <w:rsid w:val="00FF7C3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B80E4F0"/>
  <w15:chartTrackingRefBased/>
  <w15:docId w15:val="{73ED0725-2F05-4241-AAEC-F0E26D52E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F4D24"/>
  </w:style>
  <w:style w:type="paragraph" w:styleId="Naslov1">
    <w:name w:val="heading 1"/>
    <w:aliases w:val="NASLOV1"/>
    <w:basedOn w:val="Navaden"/>
    <w:next w:val="Navaden"/>
    <w:link w:val="Naslov1Znak"/>
    <w:qFormat/>
    <w:pPr>
      <w:keepNext/>
      <w:outlineLvl w:val="0"/>
    </w:pPr>
    <w:rPr>
      <w:rFonts w:ascii="Helvetica" w:hAnsi="Helvetica"/>
      <w:i/>
      <w:sz w:val="16"/>
    </w:rPr>
  </w:style>
  <w:style w:type="paragraph" w:styleId="Naslov2">
    <w:name w:val="heading 2"/>
    <w:basedOn w:val="Navaden"/>
    <w:next w:val="Navaden"/>
    <w:link w:val="Naslov2Znak"/>
    <w:qFormat/>
    <w:pPr>
      <w:keepNext/>
      <w:outlineLvl w:val="1"/>
    </w:pPr>
    <w:rPr>
      <w:b/>
      <w:bCs/>
      <w:sz w:val="32"/>
    </w:rPr>
  </w:style>
  <w:style w:type="paragraph" w:styleId="Naslov3">
    <w:name w:val="heading 3"/>
    <w:basedOn w:val="Navaden"/>
    <w:next w:val="Navaden"/>
    <w:link w:val="Naslov3Znak"/>
    <w:qFormat/>
    <w:pPr>
      <w:keepNext/>
      <w:jc w:val="center"/>
      <w:outlineLvl w:val="2"/>
    </w:pPr>
    <w:rPr>
      <w:b/>
      <w:sz w:val="32"/>
    </w:rPr>
  </w:style>
  <w:style w:type="paragraph" w:styleId="Naslov4">
    <w:name w:val="heading 4"/>
    <w:basedOn w:val="Navaden"/>
    <w:next w:val="Navaden"/>
    <w:link w:val="Naslov4Znak"/>
    <w:qFormat/>
    <w:pPr>
      <w:keepNext/>
      <w:numPr>
        <w:numId w:val="1"/>
      </w:numPr>
      <w:jc w:val="both"/>
      <w:outlineLvl w:val="3"/>
    </w:pPr>
    <w:rPr>
      <w:b/>
      <w:sz w:val="24"/>
    </w:rPr>
  </w:style>
  <w:style w:type="paragraph" w:styleId="Naslov5">
    <w:name w:val="heading 5"/>
    <w:basedOn w:val="Navaden"/>
    <w:next w:val="Navaden"/>
    <w:link w:val="Naslov5Znak"/>
    <w:qFormat/>
    <w:pPr>
      <w:keepNext/>
      <w:jc w:val="both"/>
      <w:outlineLvl w:val="4"/>
    </w:pPr>
    <w:rPr>
      <w:b/>
      <w:i/>
      <w:sz w:val="32"/>
    </w:rPr>
  </w:style>
  <w:style w:type="paragraph" w:styleId="Naslov6">
    <w:name w:val="heading 6"/>
    <w:basedOn w:val="Navaden"/>
    <w:next w:val="Navaden"/>
    <w:link w:val="Naslov6Znak"/>
    <w:qFormat/>
    <w:pPr>
      <w:keepNext/>
      <w:jc w:val="center"/>
      <w:outlineLvl w:val="5"/>
    </w:pPr>
    <w:rPr>
      <w:b/>
      <w:sz w:val="28"/>
    </w:rPr>
  </w:style>
  <w:style w:type="paragraph" w:styleId="Naslov7">
    <w:name w:val="heading 7"/>
    <w:basedOn w:val="Navaden"/>
    <w:next w:val="Navaden"/>
    <w:link w:val="Naslov7Znak"/>
    <w:qFormat/>
    <w:pPr>
      <w:keepNext/>
      <w:outlineLvl w:val="6"/>
    </w:pPr>
    <w:rPr>
      <w:rFonts w:ascii="Tahoma" w:hAnsi="Tahoma" w:cs="Tahoma"/>
      <w:b/>
      <w:bCs/>
      <w:sz w:val="22"/>
    </w:rPr>
  </w:style>
  <w:style w:type="paragraph" w:styleId="Naslov8">
    <w:name w:val="heading 8"/>
    <w:basedOn w:val="Navaden"/>
    <w:next w:val="Navaden"/>
    <w:link w:val="Naslov8Znak"/>
    <w:qFormat/>
    <w:pPr>
      <w:keepNext/>
      <w:tabs>
        <w:tab w:val="left" w:pos="709"/>
        <w:tab w:val="left" w:pos="1702"/>
      </w:tabs>
      <w:jc w:val="both"/>
      <w:outlineLvl w:val="7"/>
    </w:pPr>
    <w:rPr>
      <w:b/>
      <w:sz w:val="24"/>
      <w:lang w:val="x-none" w:eastAsia="x-none"/>
    </w:rPr>
  </w:style>
  <w:style w:type="paragraph" w:styleId="Naslov9">
    <w:name w:val="heading 9"/>
    <w:basedOn w:val="Navaden"/>
    <w:next w:val="Navaden"/>
    <w:link w:val="Naslov9Znak"/>
    <w:qFormat/>
    <w:pPr>
      <w:keepNext/>
      <w:jc w:val="both"/>
      <w:outlineLvl w:val="8"/>
    </w:pPr>
    <w:rPr>
      <w:rFonts w:ascii="Tahoma" w:hAnsi="Tahoma" w:cs="Tahoma"/>
      <w:b/>
      <w:sz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 Znak,Header-PR,E-PVO-glava,Znak"/>
    <w:basedOn w:val="Navaden"/>
    <w:link w:val="GlavaZnak"/>
    <w:uiPriority w:val="99"/>
    <w:pPr>
      <w:tabs>
        <w:tab w:val="center" w:pos="4536"/>
        <w:tab w:val="right" w:pos="9072"/>
      </w:tabs>
    </w:pPr>
  </w:style>
  <w:style w:type="paragraph" w:styleId="Noga">
    <w:name w:val="footer"/>
    <w:aliases w:val="Act Footer"/>
    <w:basedOn w:val="Navaden"/>
    <w:link w:val="NogaZnak"/>
    <w:pPr>
      <w:tabs>
        <w:tab w:val="center" w:pos="4536"/>
        <w:tab w:val="right" w:pos="9072"/>
      </w:tabs>
    </w:pPr>
  </w:style>
  <w:style w:type="paragraph" w:styleId="Telobesedila3">
    <w:name w:val="Body Text 3"/>
    <w:basedOn w:val="Navaden"/>
    <w:link w:val="Telobesedila3Znak"/>
    <w:rPr>
      <w:sz w:val="28"/>
    </w:rPr>
  </w:style>
  <w:style w:type="paragraph" w:styleId="Telobesedila-zamik">
    <w:name w:val="Body Text Indent"/>
    <w:basedOn w:val="Navaden"/>
    <w:link w:val="Telobesedila-zamikZnak"/>
    <w:pPr>
      <w:tabs>
        <w:tab w:val="left" w:pos="709"/>
      </w:tabs>
      <w:ind w:left="709" w:hanging="283"/>
      <w:jc w:val="both"/>
    </w:pPr>
    <w:rPr>
      <w:rFonts w:ascii="Arial" w:hAnsi="Arial"/>
      <w:sz w:val="24"/>
      <w:lang w:val="en-GB" w:eastAsia="x-none"/>
    </w:rPr>
  </w:style>
  <w:style w:type="paragraph" w:customStyle="1" w:styleId="BodyText22">
    <w:name w:val="Body Text 22"/>
    <w:basedOn w:val="Navaden"/>
    <w:pPr>
      <w:jc w:val="both"/>
    </w:pPr>
    <w:rPr>
      <w:rFonts w:ascii="Arial" w:hAnsi="Arial"/>
      <w:sz w:val="24"/>
      <w:lang w:val="en-GB"/>
    </w:rPr>
  </w:style>
  <w:style w:type="paragraph" w:styleId="Naslov">
    <w:name w:val="Title"/>
    <w:basedOn w:val="Navaden"/>
    <w:link w:val="NaslovZnak"/>
    <w:qFormat/>
    <w:pPr>
      <w:jc w:val="center"/>
    </w:pPr>
    <w:rPr>
      <w:b/>
      <w:sz w:val="56"/>
      <w:lang w:val="en-GB" w:eastAsia="x-none"/>
    </w:rPr>
  </w:style>
  <w:style w:type="paragraph" w:styleId="Telobesedila">
    <w:name w:val="Body Text"/>
    <w:basedOn w:val="Navaden"/>
    <w:link w:val="TelobesedilaZnak"/>
    <w:rPr>
      <w:sz w:val="36"/>
      <w:lang w:val="x-none" w:eastAsia="x-none"/>
    </w:rPr>
  </w:style>
  <w:style w:type="paragraph" w:styleId="Telobesedila2">
    <w:name w:val="Body Text 2"/>
    <w:basedOn w:val="Navaden"/>
    <w:link w:val="Telobesedila2Znak"/>
    <w:rPr>
      <w:sz w:val="22"/>
      <w:lang w:val="x-none" w:eastAsia="x-none"/>
    </w:rPr>
  </w:style>
  <w:style w:type="paragraph" w:customStyle="1" w:styleId="tekst1">
    <w:name w:val="tekst1"/>
    <w:basedOn w:val="Navaden"/>
    <w:pPr>
      <w:spacing w:before="120" w:line="264" w:lineRule="atLeast"/>
      <w:jc w:val="both"/>
    </w:pPr>
    <w:rPr>
      <w:rFonts w:ascii="Arial" w:hAnsi="Arial"/>
      <w:sz w:val="22"/>
    </w:rPr>
  </w:style>
  <w:style w:type="paragraph" w:customStyle="1" w:styleId="Slog">
    <w:name w:val="Slog"/>
    <w:rPr>
      <w:rFonts w:ascii="Arial" w:hAnsi="Arial"/>
      <w:sz w:val="22"/>
      <w:lang w:val="en-GB"/>
    </w:rPr>
  </w:style>
  <w:style w:type="character" w:styleId="tevilkastrani">
    <w:name w:val="page number"/>
    <w:basedOn w:val="Privzetapisavaodstavka"/>
    <w:rsid w:val="0028503C"/>
  </w:style>
  <w:style w:type="character" w:styleId="Hiperpovezava">
    <w:name w:val="Hyperlink"/>
    <w:rsid w:val="00ED2EBD"/>
    <w:rPr>
      <w:color w:val="0000FF"/>
      <w:u w:val="single"/>
    </w:rPr>
  </w:style>
  <w:style w:type="paragraph" w:styleId="Telobesedila-zamik3">
    <w:name w:val="Body Text Indent 3"/>
    <w:basedOn w:val="Navaden"/>
    <w:link w:val="Telobesedila-zamik3Znak"/>
    <w:rsid w:val="00F305A3"/>
    <w:pPr>
      <w:spacing w:after="120"/>
      <w:ind w:left="283"/>
    </w:pPr>
    <w:rPr>
      <w:sz w:val="16"/>
      <w:szCs w:val="16"/>
    </w:rPr>
  </w:style>
  <w:style w:type="paragraph" w:styleId="Telobesedila-zamik2">
    <w:name w:val="Body Text Indent 2"/>
    <w:basedOn w:val="Navaden"/>
    <w:link w:val="Telobesedila-zamik2Znak"/>
    <w:rsid w:val="00F90716"/>
    <w:pPr>
      <w:spacing w:after="120" w:line="480" w:lineRule="auto"/>
      <w:ind w:left="283"/>
    </w:pPr>
  </w:style>
  <w:style w:type="paragraph" w:styleId="Besedilooblaka">
    <w:name w:val="Balloon Text"/>
    <w:basedOn w:val="Navaden"/>
    <w:link w:val="BesedilooblakaZnak"/>
    <w:semiHidden/>
    <w:rsid w:val="003B3666"/>
    <w:rPr>
      <w:rFonts w:ascii="Tahoma" w:hAnsi="Tahoma" w:cs="Tahoma"/>
      <w:sz w:val="16"/>
      <w:szCs w:val="16"/>
    </w:rPr>
  </w:style>
  <w:style w:type="paragraph" w:customStyle="1" w:styleId="Navaden1">
    <w:name w:val="Navaden1"/>
    <w:rsid w:val="0064189D"/>
    <w:pPr>
      <w:widowControl w:val="0"/>
      <w:overflowPunct w:val="0"/>
      <w:autoSpaceDE w:val="0"/>
      <w:autoSpaceDN w:val="0"/>
      <w:adjustRightInd w:val="0"/>
      <w:textAlignment w:val="baseline"/>
    </w:pPr>
    <w:rPr>
      <w:lang w:eastAsia="en-US"/>
    </w:rPr>
  </w:style>
  <w:style w:type="table" w:styleId="Tabelamrea">
    <w:name w:val="Table Grid"/>
    <w:aliases w:val="Tabela - mreža,Tabela – mreža1"/>
    <w:basedOn w:val="Navadnatabela"/>
    <w:uiPriority w:val="59"/>
    <w:rsid w:val="00652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avaden"/>
    <w:rsid w:val="00AB270B"/>
    <w:pPr>
      <w:jc w:val="both"/>
    </w:pPr>
    <w:rPr>
      <w:rFonts w:ascii="Arial" w:hAnsi="Arial"/>
      <w:sz w:val="24"/>
    </w:rPr>
  </w:style>
  <w:style w:type="paragraph" w:customStyle="1" w:styleId="Index">
    <w:name w:val="Index"/>
    <w:basedOn w:val="Navaden"/>
    <w:rsid w:val="00AB270B"/>
    <w:pPr>
      <w:suppressLineNumbers/>
      <w:suppressAutoHyphens/>
    </w:pPr>
    <w:rPr>
      <w:rFonts w:cs="Tahoma"/>
      <w:sz w:val="24"/>
      <w:szCs w:val="24"/>
      <w:lang w:val="en-GB" w:eastAsia="ar-SA"/>
    </w:rPr>
  </w:style>
  <w:style w:type="paragraph" w:customStyle="1" w:styleId="Naslov10">
    <w:name w:val="Naslov1"/>
    <w:basedOn w:val="Naslov"/>
    <w:rsid w:val="00AB270B"/>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SlogNaslov8Tahoma11ptKrepkoNeLeeePred0ptZa">
    <w:name w:val="Slog Naslov 8 + Tahoma 11 pt Krepko Ne Ležeče Pred:  0 pt Za:..."/>
    <w:basedOn w:val="Naslov8"/>
    <w:autoRedefine/>
    <w:rsid w:val="003966EE"/>
    <w:pPr>
      <w:keepNext w:val="0"/>
      <w:numPr>
        <w:ilvl w:val="1"/>
        <w:numId w:val="2"/>
      </w:numPr>
      <w:tabs>
        <w:tab w:val="clear" w:pos="1702"/>
      </w:tabs>
    </w:pPr>
    <w:rPr>
      <w:rFonts w:ascii="Tahoma" w:hAnsi="Tahoma"/>
      <w:bCs/>
      <w:caps/>
      <w:sz w:val="22"/>
    </w:rPr>
  </w:style>
  <w:style w:type="paragraph" w:customStyle="1" w:styleId="Znak2ZnakZnakZnakZnakZnak">
    <w:name w:val="Znak2 Znak Znak Znak Znak Znak"/>
    <w:basedOn w:val="Navaden"/>
    <w:rsid w:val="001303C2"/>
    <w:pPr>
      <w:spacing w:after="160" w:line="240" w:lineRule="exact"/>
    </w:pPr>
    <w:rPr>
      <w:rFonts w:ascii="Tahoma" w:hAnsi="Tahoma"/>
      <w:lang w:val="en-US" w:eastAsia="en-US"/>
    </w:rPr>
  </w:style>
  <w:style w:type="character" w:customStyle="1" w:styleId="Telobesedila-zamikZnak">
    <w:name w:val="Telo besedila - zamik Znak"/>
    <w:link w:val="Telobesedila-zamik"/>
    <w:rsid w:val="00744AF6"/>
    <w:rPr>
      <w:rFonts w:ascii="Arial" w:hAnsi="Arial"/>
      <w:sz w:val="24"/>
      <w:lang w:val="en-GB"/>
    </w:rPr>
  </w:style>
  <w:style w:type="character" w:customStyle="1" w:styleId="TelobesedilaZnak">
    <w:name w:val="Telo besedila Znak"/>
    <w:link w:val="Telobesedila"/>
    <w:rsid w:val="009138FC"/>
    <w:rPr>
      <w:sz w:val="36"/>
    </w:rPr>
  </w:style>
  <w:style w:type="paragraph" w:customStyle="1" w:styleId="Znak2">
    <w:name w:val="Znak2"/>
    <w:basedOn w:val="Navaden"/>
    <w:rsid w:val="009E2DEA"/>
    <w:pPr>
      <w:spacing w:after="160" w:line="240" w:lineRule="exact"/>
    </w:pPr>
    <w:rPr>
      <w:rFonts w:ascii="Tahoma" w:hAnsi="Tahoma"/>
      <w:lang w:val="en-US" w:eastAsia="en-US"/>
    </w:rPr>
  </w:style>
  <w:style w:type="paragraph" w:styleId="Odstavekseznama">
    <w:name w:val="List Paragraph"/>
    <w:aliases w:val="AB List 1,Bullet Points,UEDAŞ Bullet,abc siralı,za tekst,Odstavek seznama_IP"/>
    <w:basedOn w:val="Navaden"/>
    <w:link w:val="OdstavekseznamaZnak"/>
    <w:uiPriority w:val="34"/>
    <w:qFormat/>
    <w:rsid w:val="00DD706A"/>
    <w:pPr>
      <w:ind w:left="708"/>
    </w:pPr>
  </w:style>
  <w:style w:type="character" w:customStyle="1" w:styleId="GlavaZnak">
    <w:name w:val="Glava Znak"/>
    <w:aliases w:val=" Znak Znak,Header-PR Znak,E-PVO-glava Znak,Znak Znak"/>
    <w:link w:val="Glava"/>
    <w:uiPriority w:val="99"/>
    <w:rsid w:val="00A95289"/>
  </w:style>
  <w:style w:type="character" w:customStyle="1" w:styleId="NaslovZnak">
    <w:name w:val="Naslov Znak"/>
    <w:link w:val="Naslov"/>
    <w:rsid w:val="00A95289"/>
    <w:rPr>
      <w:b/>
      <w:sz w:val="56"/>
      <w:lang w:val="en-GB"/>
    </w:rPr>
  </w:style>
  <w:style w:type="paragraph" w:customStyle="1" w:styleId="Telobesedila-zamik21">
    <w:name w:val="Telo besedila - zamik 21"/>
    <w:basedOn w:val="Navaden"/>
    <w:uiPriority w:val="99"/>
    <w:rsid w:val="00A95289"/>
    <w:pPr>
      <w:widowControl w:val="0"/>
      <w:ind w:left="1134" w:hanging="708"/>
      <w:jc w:val="both"/>
    </w:pPr>
    <w:rPr>
      <w:sz w:val="24"/>
      <w:szCs w:val="24"/>
    </w:rPr>
  </w:style>
  <w:style w:type="paragraph" w:customStyle="1" w:styleId="Telobesedila33">
    <w:name w:val="Telo besedila 33"/>
    <w:basedOn w:val="Navaden"/>
    <w:rsid w:val="00A95289"/>
    <w:pPr>
      <w:tabs>
        <w:tab w:val="left" w:pos="142"/>
      </w:tabs>
      <w:suppressAutoHyphens/>
      <w:jc w:val="both"/>
    </w:pPr>
    <w:rPr>
      <w:sz w:val="22"/>
      <w:szCs w:val="22"/>
      <w:lang w:eastAsia="ar-SA"/>
    </w:rPr>
  </w:style>
  <w:style w:type="paragraph" w:customStyle="1" w:styleId="Telobesedila21">
    <w:name w:val="Telo besedila 21"/>
    <w:basedOn w:val="Navaden"/>
    <w:rsid w:val="000620C0"/>
    <w:pPr>
      <w:jc w:val="both"/>
    </w:pPr>
    <w:rPr>
      <w:rFonts w:ascii="Arial" w:hAnsi="Arial"/>
      <w:sz w:val="24"/>
      <w:lang w:val="en-GB"/>
    </w:rPr>
  </w:style>
  <w:style w:type="paragraph" w:customStyle="1" w:styleId="Telobesedila24">
    <w:name w:val="Telo besedila 24"/>
    <w:basedOn w:val="Navaden"/>
    <w:rsid w:val="000620C0"/>
    <w:pPr>
      <w:jc w:val="both"/>
    </w:pPr>
    <w:rPr>
      <w:rFonts w:ascii="Arial" w:hAnsi="Arial"/>
      <w:sz w:val="24"/>
      <w:lang w:val="en-GB"/>
    </w:rPr>
  </w:style>
  <w:style w:type="paragraph" w:customStyle="1" w:styleId="Znak2ZnakZnakZnakZnakZnakZnak">
    <w:name w:val="Znak2 Znak Znak Znak Znak Znak Znak"/>
    <w:basedOn w:val="Navaden"/>
    <w:rsid w:val="006279AB"/>
    <w:pPr>
      <w:spacing w:after="160" w:line="240" w:lineRule="exact"/>
    </w:pPr>
    <w:rPr>
      <w:rFonts w:ascii="Tahoma" w:hAnsi="Tahoma"/>
      <w:lang w:val="en-US" w:eastAsia="en-US"/>
    </w:rPr>
  </w:style>
  <w:style w:type="paragraph" w:customStyle="1" w:styleId="BESEDILO">
    <w:name w:val="BESEDILO"/>
    <w:rsid w:val="00CD4E8A"/>
    <w:pPr>
      <w:keepLines/>
      <w:widowControl w:val="0"/>
      <w:tabs>
        <w:tab w:val="left" w:pos="2155"/>
      </w:tabs>
      <w:jc w:val="both"/>
    </w:pPr>
    <w:rPr>
      <w:rFonts w:ascii="Arial" w:hAnsi="Arial"/>
      <w:kern w:val="16"/>
    </w:rPr>
  </w:style>
  <w:style w:type="paragraph" w:customStyle="1" w:styleId="Telobesedila22">
    <w:name w:val="Telo besedila 22"/>
    <w:basedOn w:val="Navaden"/>
    <w:rsid w:val="006B42AB"/>
    <w:pPr>
      <w:jc w:val="both"/>
    </w:pPr>
    <w:rPr>
      <w:rFonts w:ascii="Arial" w:hAnsi="Arial"/>
      <w:sz w:val="24"/>
      <w:lang w:val="en-GB"/>
    </w:rPr>
  </w:style>
  <w:style w:type="character" w:customStyle="1" w:styleId="Naslov8Znak">
    <w:name w:val="Naslov 8 Znak"/>
    <w:link w:val="Naslov8"/>
    <w:rsid w:val="006B42AB"/>
    <w:rPr>
      <w:b/>
      <w:sz w:val="24"/>
    </w:rPr>
  </w:style>
  <w:style w:type="paragraph" w:customStyle="1" w:styleId="NavadenTimesNewRoman">
    <w:name w:val="Navaden Times New Roman"/>
    <w:basedOn w:val="Navaden"/>
    <w:rsid w:val="007863CF"/>
    <w:pPr>
      <w:widowControl w:val="0"/>
    </w:pPr>
    <w:rPr>
      <w:rFonts w:ascii="Arial" w:hAnsi="Arial"/>
      <w:sz w:val="22"/>
    </w:rPr>
  </w:style>
  <w:style w:type="paragraph" w:customStyle="1" w:styleId="BodyText23">
    <w:name w:val="Body Text 23"/>
    <w:basedOn w:val="Navaden"/>
    <w:rsid w:val="00D71FAD"/>
    <w:pPr>
      <w:widowControl w:val="0"/>
      <w:overflowPunct w:val="0"/>
      <w:autoSpaceDE w:val="0"/>
      <w:autoSpaceDN w:val="0"/>
      <w:adjustRightInd w:val="0"/>
      <w:spacing w:line="280" w:lineRule="auto"/>
      <w:jc w:val="both"/>
      <w:textAlignment w:val="baseline"/>
    </w:pPr>
    <w:rPr>
      <w:lang w:val="en-US" w:eastAsia="en-US"/>
    </w:rPr>
  </w:style>
  <w:style w:type="paragraph" w:customStyle="1" w:styleId="Legal2L2">
    <w:name w:val="Legal2_L2"/>
    <w:basedOn w:val="Navaden"/>
    <w:next w:val="Navaden"/>
    <w:rsid w:val="00676D12"/>
    <w:pPr>
      <w:numPr>
        <w:ilvl w:val="1"/>
        <w:numId w:val="6"/>
      </w:numPr>
      <w:spacing w:after="240"/>
      <w:jc w:val="both"/>
      <w:outlineLvl w:val="1"/>
    </w:pPr>
    <w:rPr>
      <w:sz w:val="24"/>
      <w:lang w:val="en-US" w:eastAsia="en-US"/>
    </w:rPr>
  </w:style>
  <w:style w:type="paragraph" w:customStyle="1" w:styleId="Legal2L5">
    <w:name w:val="Legal2_L5"/>
    <w:basedOn w:val="Navaden"/>
    <w:next w:val="Navaden"/>
    <w:rsid w:val="00676D12"/>
    <w:pPr>
      <w:numPr>
        <w:ilvl w:val="4"/>
        <w:numId w:val="6"/>
      </w:numPr>
      <w:tabs>
        <w:tab w:val="left" w:pos="3600"/>
      </w:tabs>
      <w:jc w:val="both"/>
      <w:outlineLvl w:val="4"/>
    </w:pPr>
    <w:rPr>
      <w:sz w:val="24"/>
      <w:lang w:val="en-GB" w:eastAsia="en-US"/>
    </w:rPr>
  </w:style>
  <w:style w:type="paragraph" w:customStyle="1" w:styleId="Legal2L6">
    <w:name w:val="Legal2_L6"/>
    <w:basedOn w:val="Legal2L5"/>
    <w:next w:val="Navaden"/>
    <w:rsid w:val="00676D12"/>
    <w:pPr>
      <w:numPr>
        <w:ilvl w:val="5"/>
      </w:numPr>
      <w:tabs>
        <w:tab w:val="clear" w:pos="3600"/>
        <w:tab w:val="clear" w:pos="3960"/>
        <w:tab w:val="num" w:pos="360"/>
        <w:tab w:val="left" w:pos="4320"/>
      </w:tabs>
      <w:ind w:left="360" w:hanging="360"/>
      <w:outlineLvl w:val="5"/>
    </w:pPr>
  </w:style>
  <w:style w:type="paragraph" w:customStyle="1" w:styleId="Legal2L7">
    <w:name w:val="Legal2_L7"/>
    <w:basedOn w:val="Legal2L6"/>
    <w:next w:val="Navaden"/>
    <w:rsid w:val="00676D12"/>
    <w:pPr>
      <w:numPr>
        <w:ilvl w:val="6"/>
      </w:numPr>
      <w:tabs>
        <w:tab w:val="clear" w:pos="4320"/>
        <w:tab w:val="clear" w:pos="5040"/>
        <w:tab w:val="num" w:pos="360"/>
      </w:tabs>
      <w:ind w:left="360" w:hanging="360"/>
      <w:outlineLvl w:val="6"/>
    </w:pPr>
  </w:style>
  <w:style w:type="paragraph" w:customStyle="1" w:styleId="Legal2L8">
    <w:name w:val="Legal2_L8"/>
    <w:basedOn w:val="Legal2L7"/>
    <w:next w:val="Navaden"/>
    <w:rsid w:val="00676D12"/>
    <w:pPr>
      <w:numPr>
        <w:ilvl w:val="7"/>
      </w:numPr>
      <w:tabs>
        <w:tab w:val="clear" w:pos="1080"/>
        <w:tab w:val="num" w:pos="360"/>
        <w:tab w:val="left" w:pos="1440"/>
      </w:tabs>
      <w:ind w:left="360" w:hanging="360"/>
      <w:outlineLvl w:val="7"/>
    </w:pPr>
  </w:style>
  <w:style w:type="paragraph" w:customStyle="1" w:styleId="Legal2L9">
    <w:name w:val="Legal2_L9"/>
    <w:basedOn w:val="Legal2L8"/>
    <w:next w:val="Navaden"/>
    <w:rsid w:val="00676D12"/>
    <w:pPr>
      <w:numPr>
        <w:ilvl w:val="8"/>
      </w:numPr>
      <w:tabs>
        <w:tab w:val="clear" w:pos="1440"/>
        <w:tab w:val="clear" w:pos="2160"/>
        <w:tab w:val="num" w:pos="360"/>
      </w:tabs>
      <w:ind w:left="360" w:hanging="360"/>
      <w:outlineLvl w:val="8"/>
    </w:pPr>
  </w:style>
  <w:style w:type="character" w:customStyle="1" w:styleId="NogaZnak">
    <w:name w:val="Noga Znak"/>
    <w:aliases w:val="Act Footer Znak"/>
    <w:link w:val="Noga"/>
    <w:rsid w:val="004B71F8"/>
  </w:style>
  <w:style w:type="character" w:customStyle="1" w:styleId="Heading2CharCharCharCharChar">
    <w:name w:val="Heading 2 Char Char Char Char Char"/>
    <w:autoRedefine/>
    <w:rsid w:val="004B71F8"/>
    <w:rPr>
      <w:lang w:val="en-US"/>
    </w:rPr>
  </w:style>
  <w:style w:type="character" w:styleId="Pripombasklic">
    <w:name w:val="annotation reference"/>
    <w:aliases w:val="Komentar - sklic,Pripomba – sklic1"/>
    <w:uiPriority w:val="99"/>
    <w:unhideWhenUsed/>
    <w:rsid w:val="00A7151E"/>
    <w:rPr>
      <w:sz w:val="16"/>
      <w:szCs w:val="16"/>
    </w:rPr>
  </w:style>
  <w:style w:type="paragraph" w:styleId="Pripombabesedilo">
    <w:name w:val="annotation text"/>
    <w:aliases w:val="Komentar - besedilo,Pripomba – besedilo1"/>
    <w:basedOn w:val="Navaden"/>
    <w:link w:val="PripombabesediloZnak"/>
    <w:uiPriority w:val="99"/>
    <w:unhideWhenUsed/>
    <w:rsid w:val="00A7151E"/>
  </w:style>
  <w:style w:type="character" w:customStyle="1" w:styleId="PripombabesediloZnak">
    <w:name w:val="Pripomba – besedilo Znak"/>
    <w:aliases w:val="Komentar - besedilo Znak1,Pripomba – besedilo1 Znak1"/>
    <w:basedOn w:val="Privzetapisavaodstavka"/>
    <w:link w:val="Pripombabesedilo"/>
    <w:uiPriority w:val="99"/>
    <w:rsid w:val="00A7151E"/>
  </w:style>
  <w:style w:type="paragraph" w:styleId="Zadevapripombe">
    <w:name w:val="annotation subject"/>
    <w:aliases w:val="Zadeva komentarja,Zadeva pripombe1"/>
    <w:basedOn w:val="Pripombabesedilo"/>
    <w:next w:val="Pripombabesedilo"/>
    <w:link w:val="ZadevapripombeZnak"/>
    <w:uiPriority w:val="99"/>
    <w:semiHidden/>
    <w:unhideWhenUsed/>
    <w:rsid w:val="00902586"/>
    <w:rPr>
      <w:b/>
      <w:bCs/>
      <w:lang w:val="x-none" w:eastAsia="x-none"/>
    </w:rPr>
  </w:style>
  <w:style w:type="character" w:customStyle="1" w:styleId="ZadevapripombeZnak">
    <w:name w:val="Zadeva pripombe Znak"/>
    <w:aliases w:val="Zadeva komentarja Znak1,Zadeva pripombe1 Znak1"/>
    <w:link w:val="Zadevapripombe"/>
    <w:uiPriority w:val="99"/>
    <w:semiHidden/>
    <w:rsid w:val="00902586"/>
    <w:rPr>
      <w:b/>
      <w:bCs/>
    </w:rPr>
  </w:style>
  <w:style w:type="paragraph" w:styleId="Brezrazmikov">
    <w:name w:val="No Spacing"/>
    <w:uiPriority w:val="1"/>
    <w:qFormat/>
    <w:rsid w:val="00F76DC4"/>
    <w:rPr>
      <w:rFonts w:ascii="Calibri" w:eastAsia="Calibri" w:hAnsi="Calibri"/>
      <w:sz w:val="22"/>
      <w:szCs w:val="22"/>
      <w:lang w:eastAsia="en-US"/>
    </w:rPr>
  </w:style>
  <w:style w:type="character" w:customStyle="1" w:styleId="Telobesedila2Znak">
    <w:name w:val="Telo besedila 2 Znak"/>
    <w:link w:val="Telobesedila2"/>
    <w:rsid w:val="00FB3C11"/>
    <w:rPr>
      <w:sz w:val="22"/>
    </w:rPr>
  </w:style>
  <w:style w:type="paragraph" w:customStyle="1" w:styleId="Style1">
    <w:name w:val="Style1"/>
    <w:basedOn w:val="Navaden"/>
    <w:link w:val="Style1Char"/>
    <w:rsid w:val="00432096"/>
    <w:pPr>
      <w:spacing w:line="360" w:lineRule="auto"/>
    </w:pPr>
    <w:rPr>
      <w:rFonts w:ascii="Arial" w:eastAsia="Calibri" w:hAnsi="Arial"/>
      <w:sz w:val="24"/>
      <w:szCs w:val="22"/>
      <w:lang w:val="x-none" w:eastAsia="en-US"/>
    </w:rPr>
  </w:style>
  <w:style w:type="character" w:customStyle="1" w:styleId="Style1Char">
    <w:name w:val="Style1 Char"/>
    <w:link w:val="Style1"/>
    <w:rsid w:val="00432096"/>
    <w:rPr>
      <w:rFonts w:ascii="Arial" w:eastAsia="Calibri" w:hAnsi="Arial"/>
      <w:sz w:val="24"/>
      <w:szCs w:val="22"/>
      <w:lang w:eastAsia="en-US"/>
    </w:rPr>
  </w:style>
  <w:style w:type="paragraph" w:customStyle="1" w:styleId="Slog2">
    <w:name w:val="Slog2"/>
    <w:basedOn w:val="Navaden"/>
    <w:link w:val="Slog2Znak"/>
    <w:qFormat/>
    <w:rsid w:val="008D1F32"/>
    <w:pPr>
      <w:keepNext/>
      <w:suppressAutoHyphens/>
      <w:jc w:val="both"/>
    </w:pPr>
    <w:rPr>
      <w:rFonts w:ascii="Tahoma" w:hAnsi="Tahoma" w:cs="Tahoma"/>
      <w:sz w:val="22"/>
      <w:szCs w:val="24"/>
    </w:rPr>
  </w:style>
  <w:style w:type="character" w:customStyle="1" w:styleId="Slog2Znak">
    <w:name w:val="Slog2 Znak"/>
    <w:link w:val="Slog2"/>
    <w:rsid w:val="008D1F32"/>
    <w:rPr>
      <w:rFonts w:ascii="Tahoma" w:hAnsi="Tahoma" w:cs="Tahoma"/>
      <w:sz w:val="22"/>
      <w:szCs w:val="24"/>
    </w:rPr>
  </w:style>
  <w:style w:type="paragraph" w:customStyle="1" w:styleId="Alineazaodstavkom">
    <w:name w:val="Alinea za odstavkom"/>
    <w:basedOn w:val="Navaden"/>
    <w:link w:val="AlineazaodstavkomZnak"/>
    <w:qFormat/>
    <w:rsid w:val="00B634D6"/>
    <w:pPr>
      <w:numPr>
        <w:numId w:val="7"/>
      </w:numPr>
      <w:jc w:val="both"/>
    </w:pPr>
    <w:rPr>
      <w:rFonts w:ascii="Arial" w:hAnsi="Arial" w:cs="Arial"/>
      <w:sz w:val="22"/>
      <w:szCs w:val="22"/>
    </w:rPr>
  </w:style>
  <w:style w:type="character" w:customStyle="1" w:styleId="AlineazaodstavkomZnak">
    <w:name w:val="Alinea za odstavkom Znak"/>
    <w:link w:val="Alineazaodstavkom"/>
    <w:rsid w:val="00B634D6"/>
    <w:rPr>
      <w:rFonts w:ascii="Arial" w:hAnsi="Arial" w:cs="Arial"/>
      <w:sz w:val="22"/>
      <w:szCs w:val="22"/>
    </w:rPr>
  </w:style>
  <w:style w:type="character" w:customStyle="1" w:styleId="Naslov1Znak">
    <w:name w:val="Naslov 1 Znak"/>
    <w:aliases w:val="NASLOV1 Znak"/>
    <w:link w:val="Naslov1"/>
    <w:rsid w:val="00C30D3D"/>
    <w:rPr>
      <w:rFonts w:ascii="Helvetica" w:hAnsi="Helvetica"/>
      <w:i/>
      <w:sz w:val="16"/>
    </w:rPr>
  </w:style>
  <w:style w:type="character" w:customStyle="1" w:styleId="Naslov2Znak">
    <w:name w:val="Naslov 2 Znak"/>
    <w:link w:val="Naslov2"/>
    <w:rsid w:val="00C30D3D"/>
    <w:rPr>
      <w:b/>
      <w:bCs/>
      <w:sz w:val="32"/>
    </w:rPr>
  </w:style>
  <w:style w:type="character" w:customStyle="1" w:styleId="Naslov3Znak">
    <w:name w:val="Naslov 3 Znak"/>
    <w:link w:val="Naslov3"/>
    <w:rsid w:val="00C30D3D"/>
    <w:rPr>
      <w:b/>
      <w:sz w:val="32"/>
    </w:rPr>
  </w:style>
  <w:style w:type="character" w:customStyle="1" w:styleId="Naslov4Znak">
    <w:name w:val="Naslov 4 Znak"/>
    <w:link w:val="Naslov4"/>
    <w:rsid w:val="00C30D3D"/>
    <w:rPr>
      <w:b/>
      <w:sz w:val="24"/>
    </w:rPr>
  </w:style>
  <w:style w:type="character" w:customStyle="1" w:styleId="Naslov5Znak">
    <w:name w:val="Naslov 5 Znak"/>
    <w:link w:val="Naslov5"/>
    <w:rsid w:val="00C30D3D"/>
    <w:rPr>
      <w:b/>
      <w:i/>
      <w:sz w:val="32"/>
    </w:rPr>
  </w:style>
  <w:style w:type="character" w:customStyle="1" w:styleId="Naslov6Znak">
    <w:name w:val="Naslov 6 Znak"/>
    <w:link w:val="Naslov6"/>
    <w:rsid w:val="00C30D3D"/>
    <w:rPr>
      <w:b/>
      <w:sz w:val="28"/>
    </w:rPr>
  </w:style>
  <w:style w:type="character" w:customStyle="1" w:styleId="Naslov7Znak">
    <w:name w:val="Naslov 7 Znak"/>
    <w:link w:val="Naslov7"/>
    <w:rsid w:val="00C30D3D"/>
    <w:rPr>
      <w:rFonts w:ascii="Tahoma" w:hAnsi="Tahoma" w:cs="Tahoma"/>
      <w:b/>
      <w:bCs/>
      <w:sz w:val="22"/>
    </w:rPr>
  </w:style>
  <w:style w:type="character" w:customStyle="1" w:styleId="Naslov9Znak">
    <w:name w:val="Naslov 9 Znak"/>
    <w:link w:val="Naslov9"/>
    <w:rsid w:val="00C30D3D"/>
    <w:rPr>
      <w:rFonts w:ascii="Tahoma" w:hAnsi="Tahoma" w:cs="Tahoma"/>
      <w:b/>
      <w:sz w:val="32"/>
    </w:rPr>
  </w:style>
  <w:style w:type="numbering" w:customStyle="1" w:styleId="Brezseznama1">
    <w:name w:val="Brez seznama1"/>
    <w:next w:val="Brezseznama"/>
    <w:uiPriority w:val="99"/>
    <w:semiHidden/>
    <w:unhideWhenUsed/>
    <w:rsid w:val="00C30D3D"/>
  </w:style>
  <w:style w:type="paragraph" w:styleId="Blokbesedila">
    <w:name w:val="Block Text"/>
    <w:basedOn w:val="Navaden"/>
    <w:rsid w:val="00C30D3D"/>
    <w:pPr>
      <w:tabs>
        <w:tab w:val="left" w:pos="8647"/>
      </w:tabs>
      <w:ind w:left="2694" w:right="2266"/>
    </w:pPr>
    <w:rPr>
      <w:rFonts w:ascii="Arial" w:hAnsi="Arial"/>
      <w:sz w:val="24"/>
    </w:rPr>
  </w:style>
  <w:style w:type="character" w:customStyle="1" w:styleId="Telobesedila-zamik2Znak">
    <w:name w:val="Telo besedila - zamik 2 Znak"/>
    <w:link w:val="Telobesedila-zamik2"/>
    <w:rsid w:val="00C30D3D"/>
  </w:style>
  <w:style w:type="character" w:customStyle="1" w:styleId="Telobesedila-zamik3Znak">
    <w:name w:val="Telo besedila - zamik 3 Znak"/>
    <w:link w:val="Telobesedila-zamik3"/>
    <w:rsid w:val="00C30D3D"/>
    <w:rPr>
      <w:sz w:val="16"/>
      <w:szCs w:val="16"/>
    </w:rPr>
  </w:style>
  <w:style w:type="paragraph" w:customStyle="1" w:styleId="Telobesedila-zamik31">
    <w:name w:val="Telo besedila - zamik 31"/>
    <w:basedOn w:val="Navaden"/>
    <w:rsid w:val="00C30D3D"/>
    <w:pPr>
      <w:widowControl w:val="0"/>
      <w:tabs>
        <w:tab w:val="left" w:pos="1701"/>
      </w:tabs>
      <w:ind w:left="425"/>
      <w:jc w:val="center"/>
    </w:pPr>
    <w:rPr>
      <w:b/>
      <w:sz w:val="24"/>
    </w:rPr>
  </w:style>
  <w:style w:type="character" w:customStyle="1" w:styleId="Telobesedila3Znak">
    <w:name w:val="Telo besedila 3 Znak"/>
    <w:link w:val="Telobesedila3"/>
    <w:rsid w:val="00C30D3D"/>
    <w:rPr>
      <w:sz w:val="28"/>
    </w:rPr>
  </w:style>
  <w:style w:type="paragraph" w:styleId="Napis">
    <w:name w:val="caption"/>
    <w:basedOn w:val="Navaden"/>
    <w:next w:val="Navaden"/>
    <w:qFormat/>
    <w:rsid w:val="00C30D3D"/>
    <w:pPr>
      <w:tabs>
        <w:tab w:val="left" w:pos="567"/>
        <w:tab w:val="num" w:pos="851"/>
        <w:tab w:val="left" w:pos="993"/>
      </w:tabs>
      <w:jc w:val="right"/>
    </w:pPr>
    <w:rPr>
      <w:b/>
      <w:sz w:val="22"/>
    </w:rPr>
  </w:style>
  <w:style w:type="paragraph" w:styleId="Kazalovsebine2">
    <w:name w:val="toc 2"/>
    <w:basedOn w:val="Navaden"/>
    <w:next w:val="Navaden"/>
    <w:autoRedefine/>
    <w:semiHidden/>
    <w:rsid w:val="00C30D3D"/>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C30D3D"/>
    <w:pPr>
      <w:tabs>
        <w:tab w:val="left" w:pos="1000"/>
        <w:tab w:val="right" w:leader="dot" w:pos="9060"/>
      </w:tabs>
      <w:ind w:left="198"/>
    </w:pPr>
    <w:rPr>
      <w:noProof/>
    </w:rPr>
  </w:style>
  <w:style w:type="paragraph" w:styleId="Podnaslov">
    <w:name w:val="Subtitle"/>
    <w:basedOn w:val="Navaden"/>
    <w:link w:val="PodnaslovZnak"/>
    <w:qFormat/>
    <w:rsid w:val="00C30D3D"/>
    <w:rPr>
      <w:b/>
      <w:sz w:val="22"/>
      <w:lang w:val="x-none" w:eastAsia="x-none"/>
    </w:rPr>
  </w:style>
  <w:style w:type="character" w:customStyle="1" w:styleId="PodnaslovZnak">
    <w:name w:val="Podnaslov Znak"/>
    <w:link w:val="Podnaslov"/>
    <w:rsid w:val="00C30D3D"/>
    <w:rPr>
      <w:b/>
      <w:sz w:val="22"/>
      <w:lang w:val="x-none" w:eastAsia="x-none"/>
    </w:rPr>
  </w:style>
  <w:style w:type="paragraph" w:styleId="Oznaenseznam">
    <w:name w:val="List Bullet"/>
    <w:basedOn w:val="Navaden"/>
    <w:autoRedefine/>
    <w:rsid w:val="00C30D3D"/>
    <w:pPr>
      <w:tabs>
        <w:tab w:val="num" w:pos="360"/>
      </w:tabs>
      <w:ind w:left="360" w:hanging="360"/>
    </w:pPr>
  </w:style>
  <w:style w:type="paragraph" w:styleId="Oznaenseznam2">
    <w:name w:val="List Bullet 2"/>
    <w:basedOn w:val="Navaden"/>
    <w:autoRedefine/>
    <w:rsid w:val="00C30D3D"/>
    <w:pPr>
      <w:tabs>
        <w:tab w:val="num" w:pos="643"/>
      </w:tabs>
      <w:ind w:left="643" w:hanging="360"/>
    </w:pPr>
  </w:style>
  <w:style w:type="paragraph" w:styleId="Oznaenseznam3">
    <w:name w:val="List Bullet 3"/>
    <w:basedOn w:val="Navaden"/>
    <w:autoRedefine/>
    <w:rsid w:val="00C30D3D"/>
    <w:pPr>
      <w:tabs>
        <w:tab w:val="num" w:pos="926"/>
      </w:tabs>
      <w:ind w:left="926" w:hanging="360"/>
    </w:pPr>
  </w:style>
  <w:style w:type="paragraph" w:customStyle="1" w:styleId="DOUS1">
    <w:name w:val="DOUS1"/>
    <w:basedOn w:val="Navaden"/>
    <w:rsid w:val="00C30D3D"/>
    <w:pPr>
      <w:numPr>
        <w:numId w:val="8"/>
      </w:numPr>
      <w:jc w:val="both"/>
    </w:pPr>
    <w:rPr>
      <w:b/>
      <w:sz w:val="24"/>
    </w:rPr>
  </w:style>
  <w:style w:type="paragraph" w:customStyle="1" w:styleId="DOUS2">
    <w:name w:val="DOUS2"/>
    <w:basedOn w:val="Navaden"/>
    <w:rsid w:val="00C30D3D"/>
    <w:pPr>
      <w:numPr>
        <w:ilvl w:val="1"/>
        <w:numId w:val="8"/>
      </w:numPr>
      <w:jc w:val="both"/>
    </w:pPr>
    <w:rPr>
      <w:sz w:val="24"/>
    </w:rPr>
  </w:style>
  <w:style w:type="paragraph" w:styleId="Golobesedilo">
    <w:name w:val="Plain Text"/>
    <w:basedOn w:val="Navaden"/>
    <w:link w:val="GolobesediloZnak"/>
    <w:rsid w:val="00C30D3D"/>
    <w:pPr>
      <w:jc w:val="both"/>
    </w:pPr>
    <w:rPr>
      <w:sz w:val="24"/>
      <w:lang w:val="x-none" w:eastAsia="x-none"/>
    </w:rPr>
  </w:style>
  <w:style w:type="character" w:customStyle="1" w:styleId="GolobesediloZnak">
    <w:name w:val="Golo besedilo Znak"/>
    <w:link w:val="Golobesedilo"/>
    <w:rsid w:val="00C30D3D"/>
    <w:rPr>
      <w:sz w:val="24"/>
      <w:lang w:val="x-none" w:eastAsia="x-none"/>
    </w:rPr>
  </w:style>
  <w:style w:type="paragraph" w:customStyle="1" w:styleId="Default">
    <w:name w:val="Default"/>
    <w:rsid w:val="00C30D3D"/>
    <w:rPr>
      <w:rFonts w:ascii="Arial" w:hAnsi="Arial"/>
      <w:color w:val="000000"/>
      <w:sz w:val="24"/>
    </w:rPr>
  </w:style>
  <w:style w:type="character" w:styleId="Krepko">
    <w:name w:val="Strong"/>
    <w:uiPriority w:val="22"/>
    <w:qFormat/>
    <w:rsid w:val="00C30D3D"/>
    <w:rPr>
      <w:b/>
      <w:bCs/>
    </w:rPr>
  </w:style>
  <w:style w:type="paragraph" w:styleId="HTML-oblikovano">
    <w:name w:val="HTML Preformatted"/>
    <w:basedOn w:val="Navaden"/>
    <w:link w:val="HTML-oblikovanoZnak"/>
    <w:uiPriority w:val="99"/>
    <w:rsid w:val="00C30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HTML-oblikovanoZnak">
    <w:name w:val="HTML-oblikovano Znak"/>
    <w:link w:val="HTML-oblikovano"/>
    <w:uiPriority w:val="99"/>
    <w:rsid w:val="00C30D3D"/>
    <w:rPr>
      <w:rFonts w:ascii="Courier New" w:hAnsi="Courier New"/>
      <w:color w:val="000000"/>
      <w:sz w:val="18"/>
      <w:szCs w:val="18"/>
      <w:lang w:val="x-none" w:eastAsia="x-none"/>
    </w:rPr>
  </w:style>
  <w:style w:type="character" w:customStyle="1" w:styleId="BesedilooblakaZnak">
    <w:name w:val="Besedilo oblačka Znak"/>
    <w:link w:val="Besedilooblaka"/>
    <w:semiHidden/>
    <w:rsid w:val="00C30D3D"/>
    <w:rPr>
      <w:rFonts w:ascii="Tahoma" w:hAnsi="Tahoma" w:cs="Tahoma"/>
      <w:sz w:val="16"/>
      <w:szCs w:val="16"/>
    </w:rPr>
  </w:style>
  <w:style w:type="character" w:customStyle="1" w:styleId="BesedilooblakaZnak1">
    <w:name w:val="Besedilo oblačka Znak1"/>
    <w:uiPriority w:val="99"/>
    <w:semiHidden/>
    <w:rsid w:val="00C30D3D"/>
    <w:rPr>
      <w:rFonts w:ascii="Tahoma" w:hAnsi="Tahoma" w:cs="Tahoma"/>
      <w:sz w:val="16"/>
      <w:szCs w:val="16"/>
      <w:lang w:eastAsia="en-US"/>
    </w:rPr>
  </w:style>
  <w:style w:type="character" w:customStyle="1" w:styleId="PripombabesediloZnak1">
    <w:name w:val="Pripomba – besedilo Znak1"/>
    <w:aliases w:val="Komentar - besedilo Znak,Pripomba – besedilo1 Znak"/>
    <w:rsid w:val="00C30D3D"/>
    <w:rPr>
      <w:rFonts w:ascii="Times New Roman" w:eastAsia="Times New Roman" w:hAnsi="Times New Roman"/>
    </w:rPr>
  </w:style>
  <w:style w:type="character" w:customStyle="1" w:styleId="ZadevapripombeZnak1">
    <w:name w:val="Zadeva pripombe Znak1"/>
    <w:aliases w:val="Zadeva komentarja Znak,Zadeva pripombe1 Znak"/>
    <w:semiHidden/>
    <w:rsid w:val="00C30D3D"/>
    <w:rPr>
      <w:rFonts w:ascii="Times New Roman" w:eastAsia="Times New Roman" w:hAnsi="Times New Roman"/>
      <w:b/>
      <w:bCs/>
    </w:rPr>
  </w:style>
  <w:style w:type="paragraph" w:customStyle="1" w:styleId="Odstavekseznama1">
    <w:name w:val="Odstavek seznama1"/>
    <w:basedOn w:val="Navaden"/>
    <w:uiPriority w:val="34"/>
    <w:qFormat/>
    <w:rsid w:val="00C30D3D"/>
    <w:pPr>
      <w:ind w:left="708"/>
    </w:pPr>
    <w:rPr>
      <w:sz w:val="24"/>
      <w:szCs w:val="24"/>
    </w:rPr>
  </w:style>
  <w:style w:type="paragraph" w:customStyle="1" w:styleId="Telobesedila211">
    <w:name w:val="Telo besedila 211"/>
    <w:basedOn w:val="Navaden"/>
    <w:rsid w:val="00C30D3D"/>
    <w:pPr>
      <w:suppressAutoHyphens/>
      <w:jc w:val="both"/>
    </w:pPr>
    <w:rPr>
      <w:sz w:val="24"/>
      <w:szCs w:val="24"/>
      <w:lang w:eastAsia="ar-SA"/>
    </w:rPr>
  </w:style>
  <w:style w:type="character" w:styleId="SledenaHiperpovezava">
    <w:name w:val="FollowedHyperlink"/>
    <w:rsid w:val="00C30D3D"/>
    <w:rPr>
      <w:color w:val="800080"/>
      <w:u w:val="single"/>
    </w:rPr>
  </w:style>
  <w:style w:type="paragraph" w:styleId="Revizija">
    <w:name w:val="Revision"/>
    <w:hidden/>
    <w:uiPriority w:val="99"/>
    <w:semiHidden/>
    <w:rsid w:val="00C30D3D"/>
  </w:style>
  <w:style w:type="paragraph" w:styleId="Navadensplet">
    <w:name w:val="Normal (Web)"/>
    <w:basedOn w:val="Navaden"/>
    <w:rsid w:val="00C30D3D"/>
    <w:pPr>
      <w:spacing w:before="100" w:beforeAutospacing="1" w:after="100" w:afterAutospacing="1"/>
    </w:pPr>
    <w:rPr>
      <w:sz w:val="24"/>
      <w:szCs w:val="24"/>
    </w:rPr>
  </w:style>
  <w:style w:type="paragraph" w:customStyle="1" w:styleId="Odstavekseznama11">
    <w:name w:val="Odstavek seznama11"/>
    <w:basedOn w:val="Navaden"/>
    <w:uiPriority w:val="34"/>
    <w:qFormat/>
    <w:rsid w:val="00C30D3D"/>
    <w:pPr>
      <w:ind w:left="720"/>
      <w:contextualSpacing/>
    </w:pPr>
    <w:rPr>
      <w:sz w:val="24"/>
      <w:szCs w:val="24"/>
    </w:rPr>
  </w:style>
  <w:style w:type="paragraph" w:customStyle="1" w:styleId="ListParagraph1">
    <w:name w:val="List Paragraph1"/>
    <w:basedOn w:val="Navaden"/>
    <w:qFormat/>
    <w:rsid w:val="00C30D3D"/>
    <w:pPr>
      <w:ind w:left="720"/>
      <w:contextualSpacing/>
    </w:pPr>
    <w:rPr>
      <w:sz w:val="24"/>
      <w:szCs w:val="24"/>
    </w:rPr>
  </w:style>
  <w:style w:type="paragraph" w:customStyle="1" w:styleId="WW-Telobesedila2">
    <w:name w:val="WW-Telo besedila 2"/>
    <w:basedOn w:val="Navaden"/>
    <w:rsid w:val="00C30D3D"/>
    <w:pPr>
      <w:suppressAutoHyphens/>
      <w:autoSpaceDE w:val="0"/>
      <w:snapToGrid w:val="0"/>
      <w:spacing w:after="120" w:line="480" w:lineRule="auto"/>
      <w:ind w:left="47"/>
    </w:pPr>
    <w:rPr>
      <w:rFonts w:cs="Wingdings 2"/>
      <w:sz w:val="24"/>
      <w:lang w:eastAsia="ar-SA"/>
    </w:rPr>
  </w:style>
  <w:style w:type="paragraph" w:customStyle="1" w:styleId="western">
    <w:name w:val="western"/>
    <w:basedOn w:val="Navaden"/>
    <w:rsid w:val="00C30D3D"/>
    <w:pPr>
      <w:spacing w:before="100" w:beforeAutospacing="1"/>
      <w:ind w:right="57"/>
      <w:jc w:val="both"/>
    </w:pPr>
    <w:rPr>
      <w:rFonts w:ascii="Arial" w:hAnsi="Arial" w:cs="Arial"/>
      <w:sz w:val="24"/>
      <w:szCs w:val="24"/>
    </w:rPr>
  </w:style>
  <w:style w:type="paragraph" w:customStyle="1" w:styleId="list-western">
    <w:name w:val="list-western"/>
    <w:basedOn w:val="Navaden"/>
    <w:rsid w:val="00C30D3D"/>
    <w:pPr>
      <w:spacing w:before="100" w:beforeAutospacing="1"/>
      <w:ind w:right="57"/>
      <w:jc w:val="both"/>
    </w:pPr>
    <w:rPr>
      <w:rFonts w:ascii="Arial" w:hAnsi="Arial" w:cs="Arial"/>
      <w:sz w:val="24"/>
      <w:szCs w:val="24"/>
    </w:rPr>
  </w:style>
  <w:style w:type="paragraph" w:customStyle="1" w:styleId="Telobesedila31">
    <w:name w:val="Telo besedila 31"/>
    <w:basedOn w:val="Navaden"/>
    <w:rsid w:val="00C30D3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paragraph" w:customStyle="1" w:styleId="Zoran2">
    <w:name w:val="Zoran 2"/>
    <w:basedOn w:val="Naslov2"/>
    <w:rsid w:val="00C30D3D"/>
    <w:pPr>
      <w:numPr>
        <w:numId w:val="9"/>
      </w:numPr>
      <w:jc w:val="both"/>
    </w:pPr>
    <w:rPr>
      <w:rFonts w:ascii="Arial" w:hAnsi="Arial" w:cs="Arial"/>
      <w:iCs/>
      <w:sz w:val="22"/>
      <w:szCs w:val="22"/>
      <w:lang w:val="x-none" w:eastAsia="x-none"/>
    </w:rPr>
  </w:style>
  <w:style w:type="paragraph" w:customStyle="1" w:styleId="Alineje">
    <w:name w:val="Alineje"/>
    <w:basedOn w:val="Navaden"/>
    <w:qFormat/>
    <w:rsid w:val="00C30D3D"/>
    <w:pPr>
      <w:numPr>
        <w:numId w:val="10"/>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C30D3D"/>
    <w:pPr>
      <w:spacing w:after="200" w:line="276" w:lineRule="auto"/>
    </w:pPr>
    <w:rPr>
      <w:rFonts w:ascii="Calibri" w:eastAsia="Calibri" w:hAnsi="Calibri"/>
      <w:lang w:eastAsia="en-US"/>
    </w:rPr>
  </w:style>
  <w:style w:type="character" w:customStyle="1" w:styleId="Konnaopomba-besediloZnak">
    <w:name w:val="Končna opomba - besedilo Znak"/>
    <w:link w:val="Konnaopomba-besedilo"/>
    <w:uiPriority w:val="99"/>
    <w:semiHidden/>
    <w:rsid w:val="00C30D3D"/>
    <w:rPr>
      <w:rFonts w:ascii="Calibri" w:eastAsia="Calibri" w:hAnsi="Calibri"/>
      <w:lang w:eastAsia="en-US"/>
    </w:rPr>
  </w:style>
  <w:style w:type="character" w:styleId="Konnaopomba-sklic">
    <w:name w:val="endnote reference"/>
    <w:uiPriority w:val="99"/>
    <w:semiHidden/>
    <w:unhideWhenUsed/>
    <w:rsid w:val="00C30D3D"/>
    <w:rPr>
      <w:vertAlign w:val="superscript"/>
    </w:rPr>
  </w:style>
  <w:style w:type="paragraph" w:styleId="Sprotnaopomba-besedilo">
    <w:name w:val="footnote text"/>
    <w:basedOn w:val="Navaden"/>
    <w:link w:val="Sprotnaopomba-besediloZnak"/>
    <w:uiPriority w:val="99"/>
    <w:semiHidden/>
    <w:unhideWhenUsed/>
    <w:rsid w:val="00C30D3D"/>
    <w:pPr>
      <w:spacing w:after="200" w:line="276" w:lineRule="auto"/>
    </w:pPr>
    <w:rPr>
      <w:rFonts w:ascii="Calibri" w:eastAsia="Calibri" w:hAnsi="Calibri"/>
      <w:lang w:eastAsia="en-US"/>
    </w:rPr>
  </w:style>
  <w:style w:type="character" w:customStyle="1" w:styleId="Sprotnaopomba-besediloZnak">
    <w:name w:val="Sprotna opomba - besedilo Znak"/>
    <w:link w:val="Sprotnaopomba-besedilo"/>
    <w:uiPriority w:val="99"/>
    <w:semiHidden/>
    <w:rsid w:val="00C30D3D"/>
    <w:rPr>
      <w:rFonts w:ascii="Calibri" w:eastAsia="Calibri" w:hAnsi="Calibri"/>
      <w:lang w:eastAsia="en-US"/>
    </w:rPr>
  </w:style>
  <w:style w:type="character" w:styleId="Sprotnaopomba-sklic">
    <w:name w:val="footnote reference"/>
    <w:uiPriority w:val="99"/>
    <w:semiHidden/>
    <w:unhideWhenUsed/>
    <w:rsid w:val="00C30D3D"/>
    <w:rPr>
      <w:vertAlign w:val="superscript"/>
    </w:rPr>
  </w:style>
  <w:style w:type="table" w:customStyle="1" w:styleId="Tabela-mrea1">
    <w:name w:val="Tabela - mreža1"/>
    <w:basedOn w:val="Navadnatabela"/>
    <w:rsid w:val="00C30D3D"/>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EE0175"/>
  </w:style>
  <w:style w:type="character" w:styleId="Poudarek">
    <w:name w:val="Emphasis"/>
    <w:uiPriority w:val="20"/>
    <w:qFormat/>
    <w:rsid w:val="00EE0175"/>
    <w:rPr>
      <w:b/>
      <w:bCs/>
      <w:i w:val="0"/>
      <w:iCs w:val="0"/>
    </w:rPr>
  </w:style>
  <w:style w:type="paragraph" w:customStyle="1" w:styleId="Telobesedila23">
    <w:name w:val="Telo besedila 23"/>
    <w:basedOn w:val="Navaden"/>
    <w:rsid w:val="00511088"/>
    <w:pPr>
      <w:widowControl w:val="0"/>
      <w:ind w:left="284" w:hanging="284"/>
      <w:jc w:val="both"/>
    </w:pPr>
    <w:rPr>
      <w:sz w:val="24"/>
    </w:rPr>
  </w:style>
  <w:style w:type="table" w:styleId="Svetlosenenjepoudarek1">
    <w:name w:val="Light Shading Accent 1"/>
    <w:basedOn w:val="Navadnatabela"/>
    <w:uiPriority w:val="60"/>
    <w:rsid w:val="0051108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vetlosenenje">
    <w:name w:val="Light Shading"/>
    <w:basedOn w:val="Navadnatabela"/>
    <w:uiPriority w:val="60"/>
    <w:rsid w:val="0051108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apple-converted-space">
    <w:name w:val="apple-converted-space"/>
    <w:rsid w:val="00511088"/>
  </w:style>
  <w:style w:type="paragraph" w:customStyle="1" w:styleId="Privzeto">
    <w:name w:val="Privzeto"/>
    <w:rsid w:val="00511088"/>
    <w:pPr>
      <w:widowControl w:val="0"/>
      <w:autoSpaceDN w:val="0"/>
      <w:adjustRightInd w:val="0"/>
    </w:pPr>
    <w:rPr>
      <w:rFonts w:hAnsi="Tahoma"/>
      <w:kern w:val="1"/>
      <w:sz w:val="24"/>
      <w:szCs w:val="24"/>
      <w:lang w:bidi="hi-IN"/>
    </w:rPr>
  </w:style>
  <w:style w:type="character" w:customStyle="1" w:styleId="Bold">
    <w:name w:val="Bold"/>
    <w:rsid w:val="00511088"/>
    <w:rPr>
      <w:b/>
      <w:color w:val="000000"/>
      <w:w w:val="100"/>
      <w:position w:val="0"/>
      <w:sz w:val="24"/>
      <w:u w:val="none"/>
      <w:vertAlign w:val="baseline"/>
      <w:lang w:val="en-US" w:eastAsia="x-none"/>
    </w:rPr>
  </w:style>
  <w:style w:type="character" w:customStyle="1" w:styleId="OdstavekseznamaZnak">
    <w:name w:val="Odstavek seznama Znak"/>
    <w:aliases w:val="AB List 1 Znak,Bullet Points Znak,UEDAŞ Bullet Znak,abc siralı Znak,za tekst Znak,Odstavek seznama_IP Znak"/>
    <w:link w:val="Odstavekseznama"/>
    <w:uiPriority w:val="34"/>
    <w:rsid w:val="00511088"/>
  </w:style>
  <w:style w:type="paragraph" w:customStyle="1" w:styleId="Telobesedila25">
    <w:name w:val="Telo besedila 25"/>
    <w:basedOn w:val="Navaden"/>
    <w:rsid w:val="00511088"/>
    <w:pPr>
      <w:jc w:val="both"/>
    </w:pPr>
    <w:rPr>
      <w:rFonts w:ascii="Arial" w:hAnsi="Arial"/>
      <w:sz w:val="24"/>
      <w:lang w:val="en-GB"/>
    </w:rPr>
  </w:style>
  <w:style w:type="numbering" w:customStyle="1" w:styleId="Brezseznama2">
    <w:name w:val="Brez seznama2"/>
    <w:next w:val="Brezseznama"/>
    <w:uiPriority w:val="99"/>
    <w:semiHidden/>
    <w:unhideWhenUsed/>
    <w:rsid w:val="00AA0E69"/>
  </w:style>
  <w:style w:type="paragraph" w:customStyle="1" w:styleId="0tekst">
    <w:name w:val="0tekst"/>
    <w:rsid w:val="00AA0E69"/>
    <w:pPr>
      <w:spacing w:line="200" w:lineRule="atLeast"/>
      <w:ind w:firstLine="397"/>
      <w:jc w:val="both"/>
    </w:pPr>
    <w:rPr>
      <w:rFonts w:ascii="NimbusSanDEE" w:hAnsi="NimbusSanDEE"/>
      <w:color w:val="000000"/>
      <w:sz w:val="19"/>
      <w:lang w:val="en-US"/>
    </w:rPr>
  </w:style>
  <w:style w:type="paragraph" w:customStyle="1" w:styleId="Seznam1">
    <w:name w:val="Seznam1"/>
    <w:basedOn w:val="Navaden"/>
    <w:rsid w:val="00AA0E69"/>
    <w:pPr>
      <w:keepLines/>
      <w:numPr>
        <w:numId w:val="25"/>
      </w:numPr>
      <w:jc w:val="both"/>
      <w:outlineLvl w:val="1"/>
    </w:pPr>
    <w:rPr>
      <w:sz w:val="22"/>
      <w:lang w:val="en-GB" w:eastAsia="en-US"/>
    </w:rPr>
  </w:style>
  <w:style w:type="numbering" w:customStyle="1" w:styleId="Brezseznama11">
    <w:name w:val="Brez seznama11"/>
    <w:next w:val="Brezseznama"/>
    <w:semiHidden/>
    <w:rsid w:val="00AA0E69"/>
  </w:style>
  <w:style w:type="paragraph" w:customStyle="1" w:styleId="Navadenzzamikom">
    <w:name w:val="Navaden z zamikom"/>
    <w:basedOn w:val="Navaden"/>
    <w:link w:val="NavadenzzamikomZnak"/>
    <w:qFormat/>
    <w:rsid w:val="00AA0E69"/>
    <w:pPr>
      <w:spacing w:after="240" w:line="288" w:lineRule="auto"/>
      <w:jc w:val="both"/>
    </w:pPr>
    <w:rPr>
      <w:rFonts w:ascii="Tahoma" w:hAnsi="Tahoma"/>
      <w:sz w:val="22"/>
    </w:rPr>
  </w:style>
  <w:style w:type="character" w:customStyle="1" w:styleId="NavadenzzamikomZnak">
    <w:name w:val="Navaden z zamikom Znak"/>
    <w:link w:val="Navadenzzamikom"/>
    <w:rsid w:val="00AA0E69"/>
    <w:rPr>
      <w:rFonts w:ascii="Tahoma" w:hAnsi="Tahoma"/>
      <w:sz w:val="22"/>
    </w:rPr>
  </w:style>
  <w:style w:type="paragraph" w:customStyle="1" w:styleId="Navadenotevileno">
    <w:name w:val="Navaden oštevilčeno"/>
    <w:basedOn w:val="Odstavekseznama"/>
    <w:link w:val="NavadenotevilenoZnak"/>
    <w:qFormat/>
    <w:rsid w:val="00011B38"/>
    <w:pPr>
      <w:numPr>
        <w:numId w:val="48"/>
      </w:numPr>
      <w:spacing w:line="288" w:lineRule="auto"/>
      <w:contextualSpacing/>
      <w:jc w:val="both"/>
    </w:pPr>
    <w:rPr>
      <w:rFonts w:ascii="Tahoma" w:hAnsi="Tahoma"/>
      <w:sz w:val="22"/>
    </w:rPr>
  </w:style>
  <w:style w:type="character" w:customStyle="1" w:styleId="NavadenotevilenoZnak">
    <w:name w:val="Navaden oštevilčeno Znak"/>
    <w:link w:val="Navadenotevileno"/>
    <w:rsid w:val="00011B38"/>
    <w:rPr>
      <w:rFonts w:ascii="Tahoma" w:hAnsi="Tahom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8691">
      <w:bodyDiv w:val="1"/>
      <w:marLeft w:val="0"/>
      <w:marRight w:val="0"/>
      <w:marTop w:val="0"/>
      <w:marBottom w:val="0"/>
      <w:divBdr>
        <w:top w:val="none" w:sz="0" w:space="0" w:color="auto"/>
        <w:left w:val="none" w:sz="0" w:space="0" w:color="auto"/>
        <w:bottom w:val="none" w:sz="0" w:space="0" w:color="auto"/>
        <w:right w:val="none" w:sz="0" w:space="0" w:color="auto"/>
      </w:divBdr>
    </w:div>
    <w:div w:id="27999433">
      <w:bodyDiv w:val="1"/>
      <w:marLeft w:val="0"/>
      <w:marRight w:val="0"/>
      <w:marTop w:val="0"/>
      <w:marBottom w:val="0"/>
      <w:divBdr>
        <w:top w:val="none" w:sz="0" w:space="0" w:color="auto"/>
        <w:left w:val="none" w:sz="0" w:space="0" w:color="auto"/>
        <w:bottom w:val="none" w:sz="0" w:space="0" w:color="auto"/>
        <w:right w:val="none" w:sz="0" w:space="0" w:color="auto"/>
      </w:divBdr>
    </w:div>
    <w:div w:id="41565868">
      <w:bodyDiv w:val="1"/>
      <w:marLeft w:val="0"/>
      <w:marRight w:val="0"/>
      <w:marTop w:val="0"/>
      <w:marBottom w:val="0"/>
      <w:divBdr>
        <w:top w:val="none" w:sz="0" w:space="0" w:color="auto"/>
        <w:left w:val="none" w:sz="0" w:space="0" w:color="auto"/>
        <w:bottom w:val="none" w:sz="0" w:space="0" w:color="auto"/>
        <w:right w:val="none" w:sz="0" w:space="0" w:color="auto"/>
      </w:divBdr>
    </w:div>
    <w:div w:id="66929320">
      <w:bodyDiv w:val="1"/>
      <w:marLeft w:val="0"/>
      <w:marRight w:val="0"/>
      <w:marTop w:val="0"/>
      <w:marBottom w:val="0"/>
      <w:divBdr>
        <w:top w:val="none" w:sz="0" w:space="0" w:color="auto"/>
        <w:left w:val="none" w:sz="0" w:space="0" w:color="auto"/>
        <w:bottom w:val="none" w:sz="0" w:space="0" w:color="auto"/>
        <w:right w:val="none" w:sz="0" w:space="0" w:color="auto"/>
      </w:divBdr>
    </w:div>
    <w:div w:id="71465409">
      <w:bodyDiv w:val="1"/>
      <w:marLeft w:val="0"/>
      <w:marRight w:val="0"/>
      <w:marTop w:val="0"/>
      <w:marBottom w:val="0"/>
      <w:divBdr>
        <w:top w:val="none" w:sz="0" w:space="0" w:color="auto"/>
        <w:left w:val="none" w:sz="0" w:space="0" w:color="auto"/>
        <w:bottom w:val="none" w:sz="0" w:space="0" w:color="auto"/>
        <w:right w:val="none" w:sz="0" w:space="0" w:color="auto"/>
      </w:divBdr>
    </w:div>
    <w:div w:id="285158699">
      <w:bodyDiv w:val="1"/>
      <w:marLeft w:val="0"/>
      <w:marRight w:val="0"/>
      <w:marTop w:val="0"/>
      <w:marBottom w:val="0"/>
      <w:divBdr>
        <w:top w:val="none" w:sz="0" w:space="0" w:color="auto"/>
        <w:left w:val="none" w:sz="0" w:space="0" w:color="auto"/>
        <w:bottom w:val="none" w:sz="0" w:space="0" w:color="auto"/>
        <w:right w:val="none" w:sz="0" w:space="0" w:color="auto"/>
      </w:divBdr>
    </w:div>
    <w:div w:id="316105858">
      <w:bodyDiv w:val="1"/>
      <w:marLeft w:val="0"/>
      <w:marRight w:val="0"/>
      <w:marTop w:val="0"/>
      <w:marBottom w:val="0"/>
      <w:divBdr>
        <w:top w:val="none" w:sz="0" w:space="0" w:color="auto"/>
        <w:left w:val="none" w:sz="0" w:space="0" w:color="auto"/>
        <w:bottom w:val="none" w:sz="0" w:space="0" w:color="auto"/>
        <w:right w:val="none" w:sz="0" w:space="0" w:color="auto"/>
      </w:divBdr>
    </w:div>
    <w:div w:id="327104100">
      <w:bodyDiv w:val="1"/>
      <w:marLeft w:val="0"/>
      <w:marRight w:val="0"/>
      <w:marTop w:val="0"/>
      <w:marBottom w:val="0"/>
      <w:divBdr>
        <w:top w:val="none" w:sz="0" w:space="0" w:color="auto"/>
        <w:left w:val="none" w:sz="0" w:space="0" w:color="auto"/>
        <w:bottom w:val="none" w:sz="0" w:space="0" w:color="auto"/>
        <w:right w:val="none" w:sz="0" w:space="0" w:color="auto"/>
      </w:divBdr>
      <w:divsChild>
        <w:div w:id="903182421">
          <w:marLeft w:val="0"/>
          <w:marRight w:val="0"/>
          <w:marTop w:val="0"/>
          <w:marBottom w:val="0"/>
          <w:divBdr>
            <w:top w:val="none" w:sz="0" w:space="0" w:color="auto"/>
            <w:left w:val="none" w:sz="0" w:space="0" w:color="auto"/>
            <w:bottom w:val="none" w:sz="0" w:space="0" w:color="auto"/>
            <w:right w:val="none" w:sz="0" w:space="0" w:color="auto"/>
          </w:divBdr>
        </w:div>
      </w:divsChild>
    </w:div>
    <w:div w:id="352926513">
      <w:bodyDiv w:val="1"/>
      <w:marLeft w:val="0"/>
      <w:marRight w:val="0"/>
      <w:marTop w:val="0"/>
      <w:marBottom w:val="0"/>
      <w:divBdr>
        <w:top w:val="none" w:sz="0" w:space="0" w:color="auto"/>
        <w:left w:val="none" w:sz="0" w:space="0" w:color="auto"/>
        <w:bottom w:val="none" w:sz="0" w:space="0" w:color="auto"/>
        <w:right w:val="none" w:sz="0" w:space="0" w:color="auto"/>
      </w:divBdr>
    </w:div>
    <w:div w:id="418715562">
      <w:bodyDiv w:val="1"/>
      <w:marLeft w:val="0"/>
      <w:marRight w:val="0"/>
      <w:marTop w:val="0"/>
      <w:marBottom w:val="0"/>
      <w:divBdr>
        <w:top w:val="none" w:sz="0" w:space="0" w:color="auto"/>
        <w:left w:val="none" w:sz="0" w:space="0" w:color="auto"/>
        <w:bottom w:val="none" w:sz="0" w:space="0" w:color="auto"/>
        <w:right w:val="none" w:sz="0" w:space="0" w:color="auto"/>
      </w:divBdr>
    </w:div>
    <w:div w:id="469784584">
      <w:bodyDiv w:val="1"/>
      <w:marLeft w:val="0"/>
      <w:marRight w:val="0"/>
      <w:marTop w:val="0"/>
      <w:marBottom w:val="0"/>
      <w:divBdr>
        <w:top w:val="none" w:sz="0" w:space="0" w:color="auto"/>
        <w:left w:val="none" w:sz="0" w:space="0" w:color="auto"/>
        <w:bottom w:val="none" w:sz="0" w:space="0" w:color="auto"/>
        <w:right w:val="none" w:sz="0" w:space="0" w:color="auto"/>
      </w:divBdr>
    </w:div>
    <w:div w:id="479734294">
      <w:bodyDiv w:val="1"/>
      <w:marLeft w:val="0"/>
      <w:marRight w:val="0"/>
      <w:marTop w:val="0"/>
      <w:marBottom w:val="0"/>
      <w:divBdr>
        <w:top w:val="none" w:sz="0" w:space="0" w:color="auto"/>
        <w:left w:val="none" w:sz="0" w:space="0" w:color="auto"/>
        <w:bottom w:val="none" w:sz="0" w:space="0" w:color="auto"/>
        <w:right w:val="none" w:sz="0" w:space="0" w:color="auto"/>
      </w:divBdr>
    </w:div>
    <w:div w:id="498499122">
      <w:bodyDiv w:val="1"/>
      <w:marLeft w:val="0"/>
      <w:marRight w:val="0"/>
      <w:marTop w:val="0"/>
      <w:marBottom w:val="0"/>
      <w:divBdr>
        <w:top w:val="none" w:sz="0" w:space="0" w:color="auto"/>
        <w:left w:val="none" w:sz="0" w:space="0" w:color="auto"/>
        <w:bottom w:val="none" w:sz="0" w:space="0" w:color="auto"/>
        <w:right w:val="none" w:sz="0" w:space="0" w:color="auto"/>
      </w:divBdr>
    </w:div>
    <w:div w:id="645470690">
      <w:bodyDiv w:val="1"/>
      <w:marLeft w:val="0"/>
      <w:marRight w:val="0"/>
      <w:marTop w:val="0"/>
      <w:marBottom w:val="0"/>
      <w:divBdr>
        <w:top w:val="none" w:sz="0" w:space="0" w:color="auto"/>
        <w:left w:val="none" w:sz="0" w:space="0" w:color="auto"/>
        <w:bottom w:val="none" w:sz="0" w:space="0" w:color="auto"/>
        <w:right w:val="none" w:sz="0" w:space="0" w:color="auto"/>
      </w:divBdr>
    </w:div>
    <w:div w:id="684214423">
      <w:bodyDiv w:val="1"/>
      <w:marLeft w:val="0"/>
      <w:marRight w:val="0"/>
      <w:marTop w:val="0"/>
      <w:marBottom w:val="0"/>
      <w:divBdr>
        <w:top w:val="none" w:sz="0" w:space="0" w:color="auto"/>
        <w:left w:val="none" w:sz="0" w:space="0" w:color="auto"/>
        <w:bottom w:val="none" w:sz="0" w:space="0" w:color="auto"/>
        <w:right w:val="none" w:sz="0" w:space="0" w:color="auto"/>
      </w:divBdr>
    </w:div>
    <w:div w:id="763646686">
      <w:bodyDiv w:val="1"/>
      <w:marLeft w:val="0"/>
      <w:marRight w:val="0"/>
      <w:marTop w:val="0"/>
      <w:marBottom w:val="0"/>
      <w:divBdr>
        <w:top w:val="none" w:sz="0" w:space="0" w:color="auto"/>
        <w:left w:val="none" w:sz="0" w:space="0" w:color="auto"/>
        <w:bottom w:val="none" w:sz="0" w:space="0" w:color="auto"/>
        <w:right w:val="none" w:sz="0" w:space="0" w:color="auto"/>
      </w:divBdr>
    </w:div>
    <w:div w:id="770705370">
      <w:bodyDiv w:val="1"/>
      <w:marLeft w:val="0"/>
      <w:marRight w:val="0"/>
      <w:marTop w:val="0"/>
      <w:marBottom w:val="0"/>
      <w:divBdr>
        <w:top w:val="none" w:sz="0" w:space="0" w:color="auto"/>
        <w:left w:val="none" w:sz="0" w:space="0" w:color="auto"/>
        <w:bottom w:val="none" w:sz="0" w:space="0" w:color="auto"/>
        <w:right w:val="none" w:sz="0" w:space="0" w:color="auto"/>
      </w:divBdr>
    </w:div>
    <w:div w:id="776798216">
      <w:bodyDiv w:val="1"/>
      <w:marLeft w:val="0"/>
      <w:marRight w:val="0"/>
      <w:marTop w:val="0"/>
      <w:marBottom w:val="0"/>
      <w:divBdr>
        <w:top w:val="none" w:sz="0" w:space="0" w:color="auto"/>
        <w:left w:val="none" w:sz="0" w:space="0" w:color="auto"/>
        <w:bottom w:val="none" w:sz="0" w:space="0" w:color="auto"/>
        <w:right w:val="none" w:sz="0" w:space="0" w:color="auto"/>
      </w:divBdr>
    </w:div>
    <w:div w:id="817189777">
      <w:bodyDiv w:val="1"/>
      <w:marLeft w:val="0"/>
      <w:marRight w:val="0"/>
      <w:marTop w:val="0"/>
      <w:marBottom w:val="0"/>
      <w:divBdr>
        <w:top w:val="none" w:sz="0" w:space="0" w:color="auto"/>
        <w:left w:val="none" w:sz="0" w:space="0" w:color="auto"/>
        <w:bottom w:val="none" w:sz="0" w:space="0" w:color="auto"/>
        <w:right w:val="none" w:sz="0" w:space="0" w:color="auto"/>
      </w:divBdr>
    </w:div>
    <w:div w:id="896207859">
      <w:bodyDiv w:val="1"/>
      <w:marLeft w:val="0"/>
      <w:marRight w:val="0"/>
      <w:marTop w:val="0"/>
      <w:marBottom w:val="0"/>
      <w:divBdr>
        <w:top w:val="none" w:sz="0" w:space="0" w:color="auto"/>
        <w:left w:val="none" w:sz="0" w:space="0" w:color="auto"/>
        <w:bottom w:val="none" w:sz="0" w:space="0" w:color="auto"/>
        <w:right w:val="none" w:sz="0" w:space="0" w:color="auto"/>
      </w:divBdr>
    </w:div>
    <w:div w:id="911890699">
      <w:bodyDiv w:val="1"/>
      <w:marLeft w:val="0"/>
      <w:marRight w:val="0"/>
      <w:marTop w:val="0"/>
      <w:marBottom w:val="0"/>
      <w:divBdr>
        <w:top w:val="none" w:sz="0" w:space="0" w:color="auto"/>
        <w:left w:val="none" w:sz="0" w:space="0" w:color="auto"/>
        <w:bottom w:val="none" w:sz="0" w:space="0" w:color="auto"/>
        <w:right w:val="none" w:sz="0" w:space="0" w:color="auto"/>
      </w:divBdr>
    </w:div>
    <w:div w:id="1034888837">
      <w:bodyDiv w:val="1"/>
      <w:marLeft w:val="0"/>
      <w:marRight w:val="0"/>
      <w:marTop w:val="0"/>
      <w:marBottom w:val="0"/>
      <w:divBdr>
        <w:top w:val="none" w:sz="0" w:space="0" w:color="auto"/>
        <w:left w:val="none" w:sz="0" w:space="0" w:color="auto"/>
        <w:bottom w:val="none" w:sz="0" w:space="0" w:color="auto"/>
        <w:right w:val="none" w:sz="0" w:space="0" w:color="auto"/>
      </w:divBdr>
    </w:div>
    <w:div w:id="1162549505">
      <w:bodyDiv w:val="1"/>
      <w:marLeft w:val="0"/>
      <w:marRight w:val="0"/>
      <w:marTop w:val="0"/>
      <w:marBottom w:val="0"/>
      <w:divBdr>
        <w:top w:val="none" w:sz="0" w:space="0" w:color="auto"/>
        <w:left w:val="none" w:sz="0" w:space="0" w:color="auto"/>
        <w:bottom w:val="none" w:sz="0" w:space="0" w:color="auto"/>
        <w:right w:val="none" w:sz="0" w:space="0" w:color="auto"/>
      </w:divBdr>
    </w:div>
    <w:div w:id="1195849435">
      <w:bodyDiv w:val="1"/>
      <w:marLeft w:val="0"/>
      <w:marRight w:val="0"/>
      <w:marTop w:val="0"/>
      <w:marBottom w:val="0"/>
      <w:divBdr>
        <w:top w:val="none" w:sz="0" w:space="0" w:color="auto"/>
        <w:left w:val="none" w:sz="0" w:space="0" w:color="auto"/>
        <w:bottom w:val="none" w:sz="0" w:space="0" w:color="auto"/>
        <w:right w:val="none" w:sz="0" w:space="0" w:color="auto"/>
      </w:divBdr>
    </w:div>
    <w:div w:id="1253472258">
      <w:bodyDiv w:val="1"/>
      <w:marLeft w:val="0"/>
      <w:marRight w:val="0"/>
      <w:marTop w:val="0"/>
      <w:marBottom w:val="0"/>
      <w:divBdr>
        <w:top w:val="none" w:sz="0" w:space="0" w:color="auto"/>
        <w:left w:val="none" w:sz="0" w:space="0" w:color="auto"/>
        <w:bottom w:val="none" w:sz="0" w:space="0" w:color="auto"/>
        <w:right w:val="none" w:sz="0" w:space="0" w:color="auto"/>
      </w:divBdr>
    </w:div>
    <w:div w:id="1280339812">
      <w:bodyDiv w:val="1"/>
      <w:marLeft w:val="0"/>
      <w:marRight w:val="0"/>
      <w:marTop w:val="0"/>
      <w:marBottom w:val="0"/>
      <w:divBdr>
        <w:top w:val="none" w:sz="0" w:space="0" w:color="auto"/>
        <w:left w:val="none" w:sz="0" w:space="0" w:color="auto"/>
        <w:bottom w:val="none" w:sz="0" w:space="0" w:color="auto"/>
        <w:right w:val="none" w:sz="0" w:space="0" w:color="auto"/>
      </w:divBdr>
    </w:div>
    <w:div w:id="1371144709">
      <w:bodyDiv w:val="1"/>
      <w:marLeft w:val="0"/>
      <w:marRight w:val="0"/>
      <w:marTop w:val="0"/>
      <w:marBottom w:val="0"/>
      <w:divBdr>
        <w:top w:val="none" w:sz="0" w:space="0" w:color="auto"/>
        <w:left w:val="none" w:sz="0" w:space="0" w:color="auto"/>
        <w:bottom w:val="none" w:sz="0" w:space="0" w:color="auto"/>
        <w:right w:val="none" w:sz="0" w:space="0" w:color="auto"/>
      </w:divBdr>
    </w:div>
    <w:div w:id="1525629368">
      <w:bodyDiv w:val="1"/>
      <w:marLeft w:val="0"/>
      <w:marRight w:val="0"/>
      <w:marTop w:val="0"/>
      <w:marBottom w:val="0"/>
      <w:divBdr>
        <w:top w:val="none" w:sz="0" w:space="0" w:color="auto"/>
        <w:left w:val="none" w:sz="0" w:space="0" w:color="auto"/>
        <w:bottom w:val="none" w:sz="0" w:space="0" w:color="auto"/>
        <w:right w:val="none" w:sz="0" w:space="0" w:color="auto"/>
      </w:divBdr>
    </w:div>
    <w:div w:id="1534607982">
      <w:bodyDiv w:val="1"/>
      <w:marLeft w:val="0"/>
      <w:marRight w:val="0"/>
      <w:marTop w:val="0"/>
      <w:marBottom w:val="0"/>
      <w:divBdr>
        <w:top w:val="none" w:sz="0" w:space="0" w:color="auto"/>
        <w:left w:val="none" w:sz="0" w:space="0" w:color="auto"/>
        <w:bottom w:val="none" w:sz="0" w:space="0" w:color="auto"/>
        <w:right w:val="none" w:sz="0" w:space="0" w:color="auto"/>
      </w:divBdr>
    </w:div>
    <w:div w:id="1536767489">
      <w:bodyDiv w:val="1"/>
      <w:marLeft w:val="0"/>
      <w:marRight w:val="0"/>
      <w:marTop w:val="0"/>
      <w:marBottom w:val="0"/>
      <w:divBdr>
        <w:top w:val="none" w:sz="0" w:space="0" w:color="auto"/>
        <w:left w:val="none" w:sz="0" w:space="0" w:color="auto"/>
        <w:bottom w:val="none" w:sz="0" w:space="0" w:color="auto"/>
        <w:right w:val="none" w:sz="0" w:space="0" w:color="auto"/>
      </w:divBdr>
    </w:div>
    <w:div w:id="1574512571">
      <w:bodyDiv w:val="1"/>
      <w:marLeft w:val="0"/>
      <w:marRight w:val="0"/>
      <w:marTop w:val="0"/>
      <w:marBottom w:val="0"/>
      <w:divBdr>
        <w:top w:val="none" w:sz="0" w:space="0" w:color="auto"/>
        <w:left w:val="none" w:sz="0" w:space="0" w:color="auto"/>
        <w:bottom w:val="none" w:sz="0" w:space="0" w:color="auto"/>
        <w:right w:val="none" w:sz="0" w:space="0" w:color="auto"/>
      </w:divBdr>
    </w:div>
    <w:div w:id="1582761303">
      <w:bodyDiv w:val="1"/>
      <w:marLeft w:val="0"/>
      <w:marRight w:val="0"/>
      <w:marTop w:val="0"/>
      <w:marBottom w:val="0"/>
      <w:divBdr>
        <w:top w:val="none" w:sz="0" w:space="0" w:color="auto"/>
        <w:left w:val="none" w:sz="0" w:space="0" w:color="auto"/>
        <w:bottom w:val="none" w:sz="0" w:space="0" w:color="auto"/>
        <w:right w:val="none" w:sz="0" w:space="0" w:color="auto"/>
      </w:divBdr>
    </w:div>
    <w:div w:id="1611934592">
      <w:bodyDiv w:val="1"/>
      <w:marLeft w:val="0"/>
      <w:marRight w:val="0"/>
      <w:marTop w:val="0"/>
      <w:marBottom w:val="0"/>
      <w:divBdr>
        <w:top w:val="none" w:sz="0" w:space="0" w:color="auto"/>
        <w:left w:val="none" w:sz="0" w:space="0" w:color="auto"/>
        <w:bottom w:val="none" w:sz="0" w:space="0" w:color="auto"/>
        <w:right w:val="none" w:sz="0" w:space="0" w:color="auto"/>
      </w:divBdr>
    </w:div>
    <w:div w:id="1642349559">
      <w:bodyDiv w:val="1"/>
      <w:marLeft w:val="0"/>
      <w:marRight w:val="0"/>
      <w:marTop w:val="0"/>
      <w:marBottom w:val="0"/>
      <w:divBdr>
        <w:top w:val="none" w:sz="0" w:space="0" w:color="auto"/>
        <w:left w:val="none" w:sz="0" w:space="0" w:color="auto"/>
        <w:bottom w:val="none" w:sz="0" w:space="0" w:color="auto"/>
        <w:right w:val="none" w:sz="0" w:space="0" w:color="auto"/>
      </w:divBdr>
    </w:div>
    <w:div w:id="1732578340">
      <w:bodyDiv w:val="1"/>
      <w:marLeft w:val="0"/>
      <w:marRight w:val="0"/>
      <w:marTop w:val="0"/>
      <w:marBottom w:val="0"/>
      <w:divBdr>
        <w:top w:val="none" w:sz="0" w:space="0" w:color="auto"/>
        <w:left w:val="none" w:sz="0" w:space="0" w:color="auto"/>
        <w:bottom w:val="none" w:sz="0" w:space="0" w:color="auto"/>
        <w:right w:val="none" w:sz="0" w:space="0" w:color="auto"/>
      </w:divBdr>
    </w:div>
    <w:div w:id="1916209730">
      <w:bodyDiv w:val="1"/>
      <w:marLeft w:val="0"/>
      <w:marRight w:val="0"/>
      <w:marTop w:val="0"/>
      <w:marBottom w:val="0"/>
      <w:divBdr>
        <w:top w:val="none" w:sz="0" w:space="0" w:color="auto"/>
        <w:left w:val="none" w:sz="0" w:space="0" w:color="auto"/>
        <w:bottom w:val="none" w:sz="0" w:space="0" w:color="auto"/>
        <w:right w:val="none" w:sz="0" w:space="0" w:color="auto"/>
      </w:divBdr>
    </w:div>
    <w:div w:id="1931045022">
      <w:bodyDiv w:val="1"/>
      <w:marLeft w:val="0"/>
      <w:marRight w:val="0"/>
      <w:marTop w:val="0"/>
      <w:marBottom w:val="0"/>
      <w:divBdr>
        <w:top w:val="none" w:sz="0" w:space="0" w:color="auto"/>
        <w:left w:val="none" w:sz="0" w:space="0" w:color="auto"/>
        <w:bottom w:val="none" w:sz="0" w:space="0" w:color="auto"/>
        <w:right w:val="none" w:sz="0" w:space="0" w:color="auto"/>
      </w:divBdr>
    </w:div>
    <w:div w:id="1944343312">
      <w:bodyDiv w:val="1"/>
      <w:marLeft w:val="0"/>
      <w:marRight w:val="0"/>
      <w:marTop w:val="0"/>
      <w:marBottom w:val="0"/>
      <w:divBdr>
        <w:top w:val="none" w:sz="0" w:space="0" w:color="auto"/>
        <w:left w:val="none" w:sz="0" w:space="0" w:color="auto"/>
        <w:bottom w:val="none" w:sz="0" w:space="0" w:color="auto"/>
        <w:right w:val="none" w:sz="0" w:space="0" w:color="auto"/>
      </w:divBdr>
    </w:div>
    <w:div w:id="2074885862">
      <w:bodyDiv w:val="1"/>
      <w:marLeft w:val="0"/>
      <w:marRight w:val="0"/>
      <w:marTop w:val="0"/>
      <w:marBottom w:val="0"/>
      <w:divBdr>
        <w:top w:val="none" w:sz="0" w:space="0" w:color="auto"/>
        <w:left w:val="none" w:sz="0" w:space="0" w:color="auto"/>
        <w:bottom w:val="none" w:sz="0" w:space="0" w:color="auto"/>
        <w:right w:val="none" w:sz="0" w:space="0" w:color="auto"/>
      </w:divBdr>
    </w:div>
    <w:div w:id="2091928015">
      <w:bodyDiv w:val="1"/>
      <w:marLeft w:val="0"/>
      <w:marRight w:val="0"/>
      <w:marTop w:val="0"/>
      <w:marBottom w:val="0"/>
      <w:divBdr>
        <w:top w:val="none" w:sz="0" w:space="0" w:color="auto"/>
        <w:left w:val="none" w:sz="0" w:space="0" w:color="auto"/>
        <w:bottom w:val="none" w:sz="0" w:space="0" w:color="auto"/>
        <w:right w:val="none" w:sz="0" w:space="0" w:color="auto"/>
      </w:divBdr>
    </w:div>
    <w:div w:id="2131432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lip.david.koler@energetika.si" TargetMode="External"/><Relationship Id="rId13" Type="http://schemas.openxmlformats.org/officeDocument/2006/relationships/header" Target="header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www.kpk-rs.si/sl/pogosta-vprasanj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_________________"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tel:_____________" TargetMode="External"/><Relationship Id="rId4" Type="http://schemas.openxmlformats.org/officeDocument/2006/relationships/settings" Target="settings.xml"/><Relationship Id="rId9" Type="http://schemas.openxmlformats.org/officeDocument/2006/relationships/hyperlink" Target="mailto:meka.kudic@energetika.si" TargetMode="External"/><Relationship Id="rId14" Type="http://schemas.openxmlformats.org/officeDocument/2006/relationships/footer" Target="foot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Predloge\dopisi.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F2731-2647-4438-826A-F67C02438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dopisi.dot</Template>
  <TotalTime>1060</TotalTime>
  <Pages>37</Pages>
  <Words>10676</Words>
  <Characters>66276</Characters>
  <Application>Microsoft Office Word</Application>
  <DocSecurity>0</DocSecurity>
  <Lines>552</Lines>
  <Paragraphs>153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lpstr>
    </vt:vector>
  </TitlesOfParts>
  <Company>JHL</Company>
  <LinksUpToDate>false</LinksUpToDate>
  <CharactersWithSpaces>76799</CharactersWithSpaces>
  <SharedDoc>false</SharedDoc>
  <HLinks>
    <vt:vector size="126" baseType="variant">
      <vt:variant>
        <vt:i4>1966133</vt:i4>
      </vt:variant>
      <vt:variant>
        <vt:i4>59</vt:i4>
      </vt:variant>
      <vt:variant>
        <vt:i4>0</vt:i4>
      </vt:variant>
      <vt:variant>
        <vt:i4>5</vt:i4>
      </vt:variant>
      <vt:variant>
        <vt:lpwstr>mailto:irena.debeljak@energetika-lj.si</vt:lpwstr>
      </vt:variant>
      <vt:variant>
        <vt:lpwstr/>
      </vt:variant>
      <vt:variant>
        <vt:i4>6226034</vt:i4>
      </vt:variant>
      <vt:variant>
        <vt:i4>56</vt:i4>
      </vt:variant>
      <vt:variant>
        <vt:i4>0</vt:i4>
      </vt:variant>
      <vt:variant>
        <vt:i4>5</vt:i4>
      </vt:variant>
      <vt:variant>
        <vt:lpwstr>mailto:aleksander.klopcic@energetika-lj.si</vt:lpwstr>
      </vt:variant>
      <vt:variant>
        <vt:lpwstr/>
      </vt:variant>
      <vt:variant>
        <vt:i4>2490396</vt:i4>
      </vt:variant>
      <vt:variant>
        <vt:i4>53</vt:i4>
      </vt:variant>
      <vt:variant>
        <vt:i4>0</vt:i4>
      </vt:variant>
      <vt:variant>
        <vt:i4>5</vt:i4>
      </vt:variant>
      <vt:variant>
        <vt:lpwstr>mailto:andrej.lukek@energetika-lj.si</vt:lpwstr>
      </vt:variant>
      <vt:variant>
        <vt:lpwstr/>
      </vt:variant>
      <vt:variant>
        <vt:i4>6815836</vt:i4>
      </vt:variant>
      <vt:variant>
        <vt:i4>50</vt:i4>
      </vt:variant>
      <vt:variant>
        <vt:i4>0</vt:i4>
      </vt:variant>
      <vt:variant>
        <vt:i4>5</vt:i4>
      </vt:variant>
      <vt:variant>
        <vt:lpwstr>mailto:joze.ocepek@energetika-lj.si</vt:lpwstr>
      </vt:variant>
      <vt:variant>
        <vt:lpwstr/>
      </vt:variant>
      <vt:variant>
        <vt:i4>6815836</vt:i4>
      </vt:variant>
      <vt:variant>
        <vt:i4>47</vt:i4>
      </vt:variant>
      <vt:variant>
        <vt:i4>0</vt:i4>
      </vt:variant>
      <vt:variant>
        <vt:i4>5</vt:i4>
      </vt:variant>
      <vt:variant>
        <vt:lpwstr>mailto:joze.ocepek@energetika-lj.si</vt:lpwstr>
      </vt:variant>
      <vt:variant>
        <vt:lpwstr/>
      </vt:variant>
      <vt:variant>
        <vt:i4>6225944</vt:i4>
      </vt:variant>
      <vt:variant>
        <vt:i4>42</vt:i4>
      </vt:variant>
      <vt:variant>
        <vt:i4>0</vt:i4>
      </vt:variant>
      <vt:variant>
        <vt:i4>5</vt:i4>
      </vt:variant>
      <vt:variant>
        <vt:lpwstr>tel:_________________</vt:lpwstr>
      </vt:variant>
      <vt:variant>
        <vt:lpwstr/>
      </vt:variant>
      <vt:variant>
        <vt:i4>6225944</vt:i4>
      </vt:variant>
      <vt:variant>
        <vt:i4>39</vt:i4>
      </vt:variant>
      <vt:variant>
        <vt:i4>0</vt:i4>
      </vt:variant>
      <vt:variant>
        <vt:i4>5</vt:i4>
      </vt:variant>
      <vt:variant>
        <vt:lpwstr>tel:_________________</vt:lpwstr>
      </vt:variant>
      <vt:variant>
        <vt:lpwstr/>
      </vt:variant>
      <vt:variant>
        <vt:i4>7012438</vt:i4>
      </vt:variant>
      <vt:variant>
        <vt:i4>36</vt:i4>
      </vt:variant>
      <vt:variant>
        <vt:i4>0</vt:i4>
      </vt:variant>
      <vt:variant>
        <vt:i4>5</vt:i4>
      </vt:variant>
      <vt:variant>
        <vt:lpwstr>mailto:tomaz.lenart@energetika-lj.si</vt:lpwstr>
      </vt:variant>
      <vt:variant>
        <vt:lpwstr/>
      </vt:variant>
      <vt:variant>
        <vt:i4>6815836</vt:i4>
      </vt:variant>
      <vt:variant>
        <vt:i4>33</vt:i4>
      </vt:variant>
      <vt:variant>
        <vt:i4>0</vt:i4>
      </vt:variant>
      <vt:variant>
        <vt:i4>5</vt:i4>
      </vt:variant>
      <vt:variant>
        <vt:lpwstr>mailto:joze.ocepek@energetika-lj.si</vt:lpwstr>
      </vt:variant>
      <vt:variant>
        <vt:lpwstr/>
      </vt:variant>
      <vt:variant>
        <vt:i4>2818154</vt:i4>
      </vt:variant>
      <vt:variant>
        <vt:i4>30</vt:i4>
      </vt:variant>
      <vt:variant>
        <vt:i4>0</vt:i4>
      </vt:variant>
      <vt:variant>
        <vt:i4>5</vt:i4>
      </vt:variant>
      <vt:variant>
        <vt:lpwstr>https://www.kpk-rs.si/sl/pogosta-vprasanja</vt:lpwstr>
      </vt:variant>
      <vt:variant>
        <vt:lpwstr/>
      </vt:variant>
      <vt:variant>
        <vt:i4>7077988</vt:i4>
      </vt:variant>
      <vt:variant>
        <vt:i4>27</vt:i4>
      </vt:variant>
      <vt:variant>
        <vt:i4>0</vt:i4>
      </vt:variant>
      <vt:variant>
        <vt:i4>5</vt:i4>
      </vt:variant>
      <vt:variant>
        <vt:lpwstr>http://www.energetika-lj.si/javna-narocila</vt:lpwstr>
      </vt:variant>
      <vt:variant>
        <vt:lpwstr/>
      </vt:variant>
      <vt:variant>
        <vt:i4>6815836</vt:i4>
      </vt:variant>
      <vt:variant>
        <vt:i4>24</vt:i4>
      </vt:variant>
      <vt:variant>
        <vt:i4>0</vt:i4>
      </vt:variant>
      <vt:variant>
        <vt:i4>5</vt:i4>
      </vt:variant>
      <vt:variant>
        <vt:lpwstr>mailto:joze.ocepek@energetika-lj.si</vt:lpwstr>
      </vt:variant>
      <vt:variant>
        <vt:lpwstr/>
      </vt:variant>
      <vt:variant>
        <vt:i4>7733356</vt:i4>
      </vt:variant>
      <vt:variant>
        <vt:i4>21</vt:i4>
      </vt:variant>
      <vt:variant>
        <vt:i4>0</vt:i4>
      </vt:variant>
      <vt:variant>
        <vt:i4>5</vt:i4>
      </vt:variant>
      <vt:variant>
        <vt:lpwstr>https://ejn.gov.si/eJN2</vt:lpwstr>
      </vt:variant>
      <vt:variant>
        <vt:lpwstr/>
      </vt:variant>
      <vt:variant>
        <vt:i4>5636223</vt:i4>
      </vt:variant>
      <vt:variant>
        <vt:i4>18</vt:i4>
      </vt:variant>
      <vt:variant>
        <vt:i4>0</vt:i4>
      </vt:variant>
      <vt:variant>
        <vt:i4>5</vt:i4>
      </vt:variant>
      <vt:variant>
        <vt:lpwstr>https://ejn.gov.si/ponudba/pages/aktualno/aktualno_javno_narocilo_podrobno.xhtml?zadevaId=17481</vt:lpwstr>
      </vt:variant>
      <vt:variant>
        <vt:lpwstr/>
      </vt:variant>
      <vt:variant>
        <vt:i4>7733356</vt:i4>
      </vt:variant>
      <vt:variant>
        <vt:i4>15</vt:i4>
      </vt:variant>
      <vt:variant>
        <vt:i4>0</vt:i4>
      </vt:variant>
      <vt:variant>
        <vt:i4>5</vt:i4>
      </vt:variant>
      <vt:variant>
        <vt:lpwstr>https://ejn.gov.si/eJN2</vt:lpwstr>
      </vt:variant>
      <vt:variant>
        <vt:lpwstr/>
      </vt:variant>
      <vt:variant>
        <vt:i4>7733356</vt:i4>
      </vt:variant>
      <vt:variant>
        <vt:i4>12</vt:i4>
      </vt:variant>
      <vt:variant>
        <vt:i4>0</vt:i4>
      </vt:variant>
      <vt:variant>
        <vt:i4>5</vt:i4>
      </vt:variant>
      <vt:variant>
        <vt:lpwstr>https://ejn.gov.si/eJN2</vt:lpwstr>
      </vt:variant>
      <vt:variant>
        <vt:lpwstr/>
      </vt:variant>
      <vt:variant>
        <vt:i4>7733356</vt:i4>
      </vt:variant>
      <vt:variant>
        <vt:i4>9</vt:i4>
      </vt:variant>
      <vt:variant>
        <vt:i4>0</vt:i4>
      </vt:variant>
      <vt:variant>
        <vt:i4>5</vt:i4>
      </vt:variant>
      <vt:variant>
        <vt:lpwstr>https://ejn.gov.si/eJN2</vt:lpwstr>
      </vt:variant>
      <vt:variant>
        <vt:lpwstr/>
      </vt:variant>
      <vt:variant>
        <vt:i4>7733356</vt:i4>
      </vt:variant>
      <vt:variant>
        <vt:i4>6</vt:i4>
      </vt:variant>
      <vt:variant>
        <vt:i4>0</vt:i4>
      </vt:variant>
      <vt:variant>
        <vt:i4>5</vt:i4>
      </vt:variant>
      <vt:variant>
        <vt:lpwstr>https://ejn.gov.si/eJN2</vt:lpwstr>
      </vt:variant>
      <vt:variant>
        <vt:lpwstr/>
      </vt:variant>
      <vt:variant>
        <vt:i4>7077988</vt:i4>
      </vt:variant>
      <vt:variant>
        <vt:i4>3</vt:i4>
      </vt:variant>
      <vt:variant>
        <vt:i4>0</vt:i4>
      </vt:variant>
      <vt:variant>
        <vt:i4>5</vt:i4>
      </vt:variant>
      <vt:variant>
        <vt:lpwstr>http://www.energetika-lj.si/javna-narocila</vt:lpwstr>
      </vt:variant>
      <vt:variant>
        <vt:lpwstr/>
      </vt:variant>
      <vt:variant>
        <vt:i4>7077988</vt:i4>
      </vt:variant>
      <vt:variant>
        <vt:i4>0</vt:i4>
      </vt:variant>
      <vt:variant>
        <vt:i4>0</vt:i4>
      </vt:variant>
      <vt:variant>
        <vt:i4>5</vt:i4>
      </vt:variant>
      <vt:variant>
        <vt:lpwstr>http://www.energetika-lj.si/javna-narocila</vt:lpwstr>
      </vt:variant>
      <vt:variant>
        <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Goličnik</dc:creator>
  <cp:keywords/>
  <cp:lastModifiedBy>Filip David Koler</cp:lastModifiedBy>
  <cp:revision>8</cp:revision>
  <cp:lastPrinted>2024-12-23T09:00:00Z</cp:lastPrinted>
  <dcterms:created xsi:type="dcterms:W3CDTF">2024-12-18T13:17:00Z</dcterms:created>
  <dcterms:modified xsi:type="dcterms:W3CDTF">2024-12-23T09:00:00Z</dcterms:modified>
</cp:coreProperties>
</file>